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81976A" w14:textId="77777777" w:rsidR="00453909" w:rsidRDefault="00120B5E" w:rsidP="00AB4472">
      <w:pPr>
        <w:jc w:val="right"/>
        <w:rPr>
          <w:rFonts w:ascii="Verdana" w:hAnsi="Verdana" w:cs="Verdana"/>
          <w:b/>
          <w:sz w:val="20"/>
        </w:rPr>
      </w:pPr>
      <w:r>
        <w:rPr>
          <w:rFonts w:ascii="Verdana" w:hAnsi="Verdana" w:cs="Verdana"/>
          <w:b/>
          <w:sz w:val="20"/>
        </w:rPr>
        <w:tab/>
      </w:r>
      <w:r>
        <w:rPr>
          <w:rFonts w:ascii="Verdana" w:hAnsi="Verdana" w:cs="Verdana"/>
          <w:b/>
          <w:sz w:val="20"/>
        </w:rPr>
        <w:tab/>
      </w:r>
      <w:bookmarkStart w:id="0" w:name="_Hlk132875683"/>
    </w:p>
    <w:p w14:paraId="2F1D4979" w14:textId="77777777" w:rsidR="00453909" w:rsidRDefault="00453909" w:rsidP="00AB4472">
      <w:pPr>
        <w:jc w:val="right"/>
        <w:rPr>
          <w:rFonts w:ascii="Verdana" w:hAnsi="Verdana" w:cs="Verdana"/>
          <w:b/>
          <w:sz w:val="20"/>
        </w:rPr>
      </w:pPr>
    </w:p>
    <w:p w14:paraId="2D74E717" w14:textId="729A9399" w:rsidR="00AB4472" w:rsidRPr="00453909" w:rsidRDefault="00AB4472" w:rsidP="00AB4472">
      <w:pPr>
        <w:jc w:val="right"/>
        <w:rPr>
          <w:rFonts w:ascii="Arial Narrow" w:hAnsi="Arial Narrow" w:cs="Arial"/>
          <w:i/>
          <w:szCs w:val="24"/>
        </w:rPr>
      </w:pPr>
      <w:r w:rsidRPr="00453909">
        <w:rPr>
          <w:rFonts w:ascii="Arial Narrow" w:hAnsi="Arial Narrow" w:cs="Arial"/>
          <w:i/>
          <w:szCs w:val="24"/>
        </w:rPr>
        <w:t>Spett.le AUTORITA’ REGIONALE</w:t>
      </w:r>
    </w:p>
    <w:p w14:paraId="78D2255C" w14:textId="77777777" w:rsidR="00AB4472" w:rsidRPr="00453909" w:rsidRDefault="00AB4472" w:rsidP="00AB4472">
      <w:pPr>
        <w:jc w:val="right"/>
        <w:rPr>
          <w:rFonts w:ascii="Arial Narrow" w:hAnsi="Arial Narrow" w:cs="Arial"/>
          <w:b/>
          <w:i/>
          <w:szCs w:val="24"/>
        </w:rPr>
      </w:pPr>
      <w:r w:rsidRPr="00453909">
        <w:rPr>
          <w:rFonts w:ascii="Arial Narrow" w:hAnsi="Arial Narrow" w:cs="Arial"/>
          <w:b/>
          <w:i/>
          <w:szCs w:val="24"/>
        </w:rPr>
        <w:t>Stazione Unica Appaltante</w:t>
      </w:r>
    </w:p>
    <w:p w14:paraId="30F0299E" w14:textId="77777777" w:rsidR="00AB4472" w:rsidRPr="00453909" w:rsidRDefault="00AB4472" w:rsidP="00AB4472">
      <w:pPr>
        <w:jc w:val="right"/>
        <w:rPr>
          <w:rFonts w:ascii="Arial Narrow" w:hAnsi="Arial Narrow" w:cs="Arial"/>
          <w:i/>
          <w:szCs w:val="24"/>
        </w:rPr>
      </w:pPr>
      <w:r w:rsidRPr="00453909">
        <w:rPr>
          <w:rFonts w:ascii="Arial Narrow" w:hAnsi="Arial Narrow" w:cs="Arial"/>
          <w:i/>
          <w:szCs w:val="24"/>
        </w:rPr>
        <w:t xml:space="preserve">Cittadella Regionale – Loc. Germaneto  </w:t>
      </w:r>
    </w:p>
    <w:p w14:paraId="08795B28" w14:textId="790C3EC2" w:rsidR="00AB4472" w:rsidRDefault="00AB4472" w:rsidP="00AB4472">
      <w:pPr>
        <w:jc w:val="right"/>
        <w:rPr>
          <w:rFonts w:ascii="Arial Narrow" w:hAnsi="Arial Narrow" w:cs="Arial"/>
          <w:i/>
          <w:szCs w:val="24"/>
        </w:rPr>
      </w:pPr>
      <w:r w:rsidRPr="00453909">
        <w:rPr>
          <w:rFonts w:ascii="Arial Narrow" w:hAnsi="Arial Narrow" w:cs="Arial"/>
          <w:i/>
          <w:szCs w:val="24"/>
        </w:rPr>
        <w:t xml:space="preserve">88100 CATANZARO </w:t>
      </w:r>
    </w:p>
    <w:p w14:paraId="65D098AD" w14:textId="77777777" w:rsidR="004536EC" w:rsidRPr="00453909" w:rsidRDefault="004536EC" w:rsidP="00AB4472">
      <w:pPr>
        <w:jc w:val="right"/>
        <w:rPr>
          <w:rFonts w:ascii="Arial Narrow" w:hAnsi="Arial Narrow" w:cs="Arial"/>
          <w:i/>
          <w:szCs w:val="24"/>
        </w:rPr>
      </w:pPr>
    </w:p>
    <w:p w14:paraId="5141478A" w14:textId="77777777" w:rsidR="001109D0" w:rsidRDefault="001109D0" w:rsidP="00AB4472">
      <w:pPr>
        <w:jc w:val="right"/>
        <w:rPr>
          <w:rFonts w:ascii="Arial Narrow" w:hAnsi="Arial Narrow" w:cs="Arial"/>
          <w:i/>
          <w:sz w:val="20"/>
        </w:rPr>
      </w:pPr>
    </w:p>
    <w:p w14:paraId="2DC6EADB" w14:textId="77777777" w:rsidR="00453909" w:rsidRPr="00453909" w:rsidRDefault="00453909" w:rsidP="00453909">
      <w:pPr>
        <w:pBdr>
          <w:top w:val="single" w:sz="4" w:space="1" w:color="auto"/>
          <w:left w:val="single" w:sz="4" w:space="4" w:color="auto"/>
          <w:bottom w:val="single" w:sz="4" w:space="1" w:color="auto"/>
          <w:right w:val="single" w:sz="4" w:space="4" w:color="auto"/>
        </w:pBdr>
        <w:shd w:val="clear" w:color="auto" w:fill="FFFFFF" w:themeFill="background1"/>
        <w:autoSpaceDE w:val="0"/>
        <w:autoSpaceDN w:val="0"/>
        <w:adjustRightInd w:val="0"/>
        <w:spacing w:line="360" w:lineRule="auto"/>
        <w:jc w:val="center"/>
        <w:rPr>
          <w:rFonts w:ascii="Arial Narrow" w:hAnsi="Arial Narrow" w:cs="Calibri-Bold"/>
          <w:b/>
          <w:bCs/>
          <w:color w:val="auto"/>
          <w:sz w:val="16"/>
          <w:szCs w:val="16"/>
          <w14:shadow w14:blurRad="63500" w14:dist="50800" w14:dir="13500000" w14:sx="0" w14:sy="0" w14:kx="0" w14:ky="0" w14:algn="none">
            <w14:srgbClr w14:val="000000">
              <w14:alpha w14:val="50000"/>
            </w14:srgbClr>
          </w14:shadow>
        </w:rPr>
      </w:pPr>
    </w:p>
    <w:p w14:paraId="7E02AB19" w14:textId="192A135A" w:rsidR="0097207D" w:rsidRDefault="004536EC" w:rsidP="00453909">
      <w:pPr>
        <w:pBdr>
          <w:top w:val="single" w:sz="4" w:space="1" w:color="auto"/>
          <w:left w:val="single" w:sz="4" w:space="4" w:color="auto"/>
          <w:bottom w:val="single" w:sz="4" w:space="1" w:color="auto"/>
          <w:right w:val="single" w:sz="4" w:space="4" w:color="auto"/>
        </w:pBdr>
        <w:shd w:val="clear" w:color="auto" w:fill="FFFFFF" w:themeFill="background1"/>
        <w:autoSpaceDE w:val="0"/>
        <w:autoSpaceDN w:val="0"/>
        <w:adjustRightInd w:val="0"/>
        <w:spacing w:line="360" w:lineRule="auto"/>
        <w:jc w:val="center"/>
        <w:rPr>
          <w:rFonts w:ascii="Arial Narrow" w:hAnsi="Arial Narrow" w:cs="Calibri-Bold"/>
          <w:b/>
          <w:bCs/>
          <w:color w:val="auto"/>
          <w:szCs w:val="24"/>
          <w14:shadow w14:blurRad="63500" w14:dist="50800" w14:dir="13500000" w14:sx="0" w14:sy="0" w14:kx="0" w14:ky="0" w14:algn="none">
            <w14:srgbClr w14:val="000000">
              <w14:alpha w14:val="50000"/>
            </w14:srgbClr>
          </w14:shadow>
        </w:rPr>
      </w:pPr>
      <w:r w:rsidRPr="00453909">
        <w:rPr>
          <w:rFonts w:ascii="Arial Narrow" w:hAnsi="Arial Narrow" w:cs="Calibri-Bold"/>
          <w:b/>
          <w:bCs/>
          <w:color w:val="auto"/>
          <w:szCs w:val="24"/>
          <w14:shadow w14:blurRad="63500" w14:dist="50800" w14:dir="13500000" w14:sx="0" w14:sy="0" w14:kx="0" w14:ky="0" w14:algn="none">
            <w14:srgbClr w14:val="000000">
              <w14:alpha w14:val="50000"/>
            </w14:srgbClr>
          </w14:shadow>
        </w:rPr>
        <w:t xml:space="preserve">DOMANDA DI PARTECIPAZIONE </w:t>
      </w:r>
    </w:p>
    <w:p w14:paraId="7E352148" w14:textId="77777777" w:rsidR="00CB433F" w:rsidRPr="00453909" w:rsidRDefault="00CB433F" w:rsidP="00453909">
      <w:pPr>
        <w:pBdr>
          <w:top w:val="single" w:sz="4" w:space="1" w:color="auto"/>
          <w:left w:val="single" w:sz="4" w:space="4" w:color="auto"/>
          <w:bottom w:val="single" w:sz="4" w:space="1" w:color="auto"/>
          <w:right w:val="single" w:sz="4" w:space="4" w:color="auto"/>
        </w:pBdr>
        <w:shd w:val="clear" w:color="auto" w:fill="FFFFFF" w:themeFill="background1"/>
        <w:autoSpaceDE w:val="0"/>
        <w:autoSpaceDN w:val="0"/>
        <w:adjustRightInd w:val="0"/>
        <w:spacing w:line="360" w:lineRule="auto"/>
        <w:jc w:val="center"/>
        <w:rPr>
          <w:rFonts w:ascii="Arial Narrow" w:hAnsi="Arial Narrow" w:cs="Calibri-Bold"/>
          <w:b/>
          <w:bCs/>
          <w:color w:val="auto"/>
          <w:szCs w:val="24"/>
          <w14:shadow w14:blurRad="63500" w14:dist="50800" w14:dir="13500000" w14:sx="0" w14:sy="0" w14:kx="0" w14:ky="0" w14:algn="none">
            <w14:srgbClr w14:val="000000">
              <w14:alpha w14:val="50000"/>
            </w14:srgbClr>
          </w14:shadow>
        </w:rPr>
      </w:pPr>
    </w:p>
    <w:p w14:paraId="476AE793" w14:textId="6DEBDEB5" w:rsidR="0097207D" w:rsidRPr="00CB433F" w:rsidRDefault="0097207D" w:rsidP="00CB433F">
      <w:pPr>
        <w:pBdr>
          <w:top w:val="single" w:sz="4" w:space="1" w:color="auto"/>
          <w:left w:val="single" w:sz="4" w:space="4" w:color="auto"/>
          <w:bottom w:val="single" w:sz="4" w:space="1" w:color="auto"/>
          <w:right w:val="single" w:sz="4" w:space="4" w:color="auto"/>
        </w:pBdr>
        <w:shd w:val="clear" w:color="auto" w:fill="FFFFFF" w:themeFill="background1"/>
        <w:autoSpaceDE w:val="0"/>
        <w:autoSpaceDN w:val="0"/>
        <w:adjustRightInd w:val="0"/>
        <w:ind w:left="851" w:hanging="851"/>
        <w:jc w:val="both"/>
        <w:rPr>
          <w:rFonts w:ascii="Arial Narrow" w:hAnsi="Arial Narrow" w:cs="Calibri-Bold"/>
          <w:bCs/>
          <w:i/>
          <w:color w:val="auto"/>
          <w:szCs w:val="24"/>
          <w14:shadow w14:blurRad="63500" w14:dist="50800" w14:dir="13500000" w14:sx="0" w14:sy="0" w14:kx="0" w14:ky="0" w14:algn="none">
            <w14:srgbClr w14:val="000000">
              <w14:alpha w14:val="50000"/>
            </w14:srgbClr>
          </w14:shadow>
        </w:rPr>
      </w:pPr>
      <w:r w:rsidRPr="00A57530">
        <w:rPr>
          <w:rFonts w:ascii="Arial Narrow" w:hAnsi="Arial Narrow" w:cs="Calibri-Bold"/>
          <w:b/>
          <w:bCs/>
          <w:color w:val="auto"/>
          <w:szCs w:val="24"/>
          <w14:shadow w14:blurRad="63500" w14:dist="50800" w14:dir="13500000" w14:sx="0" w14:sy="0" w14:kx="0" w14:ky="0" w14:algn="none">
            <w14:srgbClr w14:val="000000">
              <w14:alpha w14:val="50000"/>
            </w14:srgbClr>
          </w14:shadow>
        </w:rPr>
        <w:t xml:space="preserve">Oggetto: </w:t>
      </w:r>
      <w:r w:rsidR="00C84A4F" w:rsidRPr="00CB433F">
        <w:rPr>
          <w:rFonts w:ascii="Arial Narrow" w:hAnsi="Arial Narrow" w:cs="Calibri-Bold"/>
          <w:bCs/>
          <w:i/>
          <w:color w:val="auto"/>
          <w:szCs w:val="24"/>
          <w14:shadow w14:blurRad="63500" w14:dist="50800" w14:dir="13500000" w14:sx="0" w14:sy="0" w14:kx="0" w14:ky="0" w14:algn="none">
            <w14:srgbClr w14:val="000000">
              <w14:alpha w14:val="50000"/>
            </w14:srgbClr>
          </w14:shadow>
        </w:rPr>
        <w:t xml:space="preserve">Gara europea a procedura aperta ai sensi dell’art. 71 d.lgs. 36/2023 composta da n. 6 lotti, finalizzata all’affidamento della “fornitura di </w:t>
      </w:r>
      <w:r w:rsidR="00C84A4F" w:rsidRPr="00CB433F">
        <w:rPr>
          <w:rFonts w:ascii="Arial Narrow" w:hAnsi="Arial Narrow" w:cs="Calibri-Bold"/>
          <w:b/>
          <w:bCs/>
          <w:i/>
          <w:color w:val="auto"/>
          <w:szCs w:val="24"/>
          <w14:shadow w14:blurRad="63500" w14:dist="50800" w14:dir="13500000" w14:sx="0" w14:sy="0" w14:kx="0" w14:ky="0" w14:algn="none">
            <w14:srgbClr w14:val="000000">
              <w14:alpha w14:val="50000"/>
            </w14:srgbClr>
          </w14:shadow>
        </w:rPr>
        <w:t>D</w:t>
      </w:r>
      <w:r w:rsidR="00C84A4F" w:rsidRPr="00CB433F">
        <w:rPr>
          <w:rFonts w:ascii="Arial Narrow" w:hAnsi="Arial Narrow" w:cs="Calibri-Bold"/>
          <w:bCs/>
          <w:i/>
          <w:color w:val="auto"/>
          <w:szCs w:val="24"/>
          <w14:shadow w14:blurRad="63500" w14:dist="50800" w14:dir="13500000" w14:sx="0" w14:sy="0" w14:kx="0" w14:ky="0" w14:algn="none">
            <w14:srgbClr w14:val="000000">
              <w14:alpha w14:val="50000"/>
            </w14:srgbClr>
          </w14:shadow>
        </w:rPr>
        <w:t xml:space="preserve">ispositivi di </w:t>
      </w:r>
      <w:r w:rsidR="00C84A4F" w:rsidRPr="00CB433F">
        <w:rPr>
          <w:rFonts w:ascii="Arial Narrow" w:hAnsi="Arial Narrow" w:cs="Calibri-Bold"/>
          <w:b/>
          <w:bCs/>
          <w:i/>
          <w:color w:val="auto"/>
          <w:szCs w:val="24"/>
          <w14:shadow w14:blurRad="63500" w14:dist="50800" w14:dir="13500000" w14:sx="0" w14:sy="0" w14:kx="0" w14:ky="0" w14:algn="none">
            <w14:srgbClr w14:val="000000">
              <w14:alpha w14:val="50000"/>
            </w14:srgbClr>
          </w14:shadow>
        </w:rPr>
        <w:t>P</w:t>
      </w:r>
      <w:r w:rsidR="00C84A4F" w:rsidRPr="00CB433F">
        <w:rPr>
          <w:rFonts w:ascii="Arial Narrow" w:hAnsi="Arial Narrow" w:cs="Calibri-Bold"/>
          <w:bCs/>
          <w:i/>
          <w:color w:val="auto"/>
          <w:szCs w:val="24"/>
          <w14:shadow w14:blurRad="63500" w14:dist="50800" w14:dir="13500000" w14:sx="0" w14:sy="0" w14:kx="0" w14:ky="0" w14:algn="none">
            <w14:srgbClr w14:val="000000">
              <w14:alpha w14:val="50000"/>
            </w14:srgbClr>
          </w14:shadow>
        </w:rPr>
        <w:t xml:space="preserve">rotezione </w:t>
      </w:r>
      <w:r w:rsidR="00C84A4F" w:rsidRPr="00CB433F">
        <w:rPr>
          <w:rFonts w:ascii="Arial Narrow" w:hAnsi="Arial Narrow" w:cs="Calibri-Bold"/>
          <w:b/>
          <w:bCs/>
          <w:i/>
          <w:color w:val="auto"/>
          <w:szCs w:val="24"/>
          <w14:shadow w14:blurRad="63500" w14:dist="50800" w14:dir="13500000" w14:sx="0" w14:sy="0" w14:kx="0" w14:ky="0" w14:algn="none">
            <w14:srgbClr w14:val="000000">
              <w14:alpha w14:val="50000"/>
            </w14:srgbClr>
          </w14:shadow>
        </w:rPr>
        <w:t>I</w:t>
      </w:r>
      <w:r w:rsidR="00C84A4F" w:rsidRPr="00CB433F">
        <w:rPr>
          <w:rFonts w:ascii="Arial Narrow" w:hAnsi="Arial Narrow" w:cs="Calibri-Bold"/>
          <w:bCs/>
          <w:i/>
          <w:color w:val="auto"/>
          <w:szCs w:val="24"/>
          <w14:shadow w14:blurRad="63500" w14:dist="50800" w14:dir="13500000" w14:sx="0" w14:sy="0" w14:kx="0" w14:ky="0" w14:algn="none">
            <w14:srgbClr w14:val="000000">
              <w14:alpha w14:val="50000"/>
            </w14:srgbClr>
          </w14:shadow>
        </w:rPr>
        <w:t>ndividuale vestiario e accessori per personale operante nell’ambito della forestazione e antincendio boschivo</w:t>
      </w:r>
      <w:r w:rsidR="00CB433F" w:rsidRPr="00CB433F">
        <w:rPr>
          <w:rFonts w:ascii="Arial Narrow" w:hAnsi="Arial Narrow" w:cs="Calibri-Bold"/>
          <w:bCs/>
          <w:i/>
          <w:color w:val="auto"/>
          <w:szCs w:val="24"/>
          <w14:shadow w14:blurRad="63500" w14:dist="50800" w14:dir="13500000" w14:sx="0" w14:sy="0" w14:kx="0" w14:ky="0" w14:algn="none">
            <w14:srgbClr w14:val="000000">
              <w14:alpha w14:val="50000"/>
            </w14:srgbClr>
          </w14:shadow>
        </w:rPr>
        <w:t xml:space="preserve"> della Regione Calabria</w:t>
      </w:r>
      <w:r w:rsidR="00C84A4F" w:rsidRPr="00CB433F">
        <w:rPr>
          <w:rFonts w:ascii="Arial Narrow" w:hAnsi="Arial Narrow" w:cs="Calibri-Bold"/>
          <w:bCs/>
          <w:i/>
          <w:color w:val="auto"/>
          <w:szCs w:val="24"/>
          <w14:shadow w14:blurRad="63500" w14:dist="50800" w14:dir="13500000" w14:sx="0" w14:sy="0" w14:kx="0" w14:ky="0" w14:algn="none">
            <w14:srgbClr w14:val="000000">
              <w14:alpha w14:val="50000"/>
            </w14:srgbClr>
          </w14:shadow>
        </w:rPr>
        <w:t xml:space="preserve">. </w:t>
      </w:r>
      <w:r w:rsidR="00C84A4F" w:rsidRPr="00292EEE">
        <w:rPr>
          <w:rFonts w:ascii="Arial Narrow" w:hAnsi="Arial Narrow" w:cs="Calibri-Bold"/>
          <w:bCs/>
          <w:i/>
          <w:color w:val="auto"/>
          <w:szCs w:val="24"/>
          <w14:shadow w14:blurRad="63500" w14:dist="50800" w14:dir="13500000" w14:sx="0" w14:sy="0" w14:kx="0" w14:ky="0" w14:algn="none">
            <w14:srgbClr w14:val="000000">
              <w14:alpha w14:val="50000"/>
            </w14:srgbClr>
          </w14:shadow>
        </w:rPr>
        <w:t>Gara n.</w:t>
      </w:r>
      <w:r w:rsidR="00292EEE" w:rsidRPr="00292EEE">
        <w:rPr>
          <w:rFonts w:ascii="Arial Narrow" w:hAnsi="Arial Narrow" w:cs="Calibri-Bold"/>
          <w:bCs/>
          <w:i/>
          <w:color w:val="auto"/>
          <w:szCs w:val="24"/>
          <w14:shadow w14:blurRad="63500" w14:dist="50800" w14:dir="13500000" w14:sx="0" w14:sy="0" w14:kx="0" w14:ky="0" w14:algn="none">
            <w14:srgbClr w14:val="000000">
              <w14:alpha w14:val="50000"/>
            </w14:srgbClr>
          </w14:shadow>
        </w:rPr>
        <w:t>1749287</w:t>
      </w:r>
      <w:r w:rsidR="00292EEE">
        <w:rPr>
          <w:rFonts w:ascii="Arial Narrow" w:hAnsi="Arial Narrow" w:cs="Calibri-Bold"/>
          <w:bCs/>
          <w:i/>
          <w:color w:val="auto"/>
          <w:szCs w:val="24"/>
          <w14:shadow w14:blurRad="63500" w14:dist="50800" w14:dir="13500000" w14:sx="0" w14:sy="0" w14:kx="0" w14:ky="0" w14:algn="none">
            <w14:srgbClr w14:val="000000">
              <w14:alpha w14:val="50000"/>
            </w14:srgbClr>
          </w14:shadow>
        </w:rPr>
        <w:t>.</w:t>
      </w:r>
      <w:r w:rsidRPr="00CB433F">
        <w:rPr>
          <w:rFonts w:ascii="Arial Narrow" w:hAnsi="Arial Narrow" w:cs="Calibri-Bold"/>
          <w:bCs/>
          <w:i/>
          <w:color w:val="auto"/>
          <w:szCs w:val="24"/>
          <w:highlight w:val="yellow"/>
          <w14:shadow w14:blurRad="63500" w14:dist="50800" w14:dir="13500000" w14:sx="0" w14:sy="0" w14:kx="0" w14:ky="0" w14:algn="none">
            <w14:srgbClr w14:val="000000">
              <w14:alpha w14:val="50000"/>
            </w14:srgbClr>
          </w14:shadow>
        </w:rPr>
        <w:t xml:space="preserve"> </w:t>
      </w:r>
      <w:r w:rsidR="007B34A5" w:rsidRPr="00CB433F">
        <w:rPr>
          <w:rFonts w:ascii="Arial Narrow" w:hAnsi="Arial Narrow" w:cs="Calibri-Bold"/>
          <w:bCs/>
          <w:i/>
          <w:color w:val="auto"/>
          <w:szCs w:val="24"/>
          <w14:shadow w14:blurRad="63500" w14:dist="50800" w14:dir="13500000" w14:sx="0" w14:sy="0" w14:kx="0" w14:ky="0" w14:algn="none">
            <w14:srgbClr w14:val="000000">
              <w14:alpha w14:val="50000"/>
            </w14:srgbClr>
          </w14:shadow>
        </w:rPr>
        <w:t xml:space="preserve"> </w:t>
      </w:r>
    </w:p>
    <w:p w14:paraId="1FC0A4DF" w14:textId="77777777" w:rsidR="00453909" w:rsidRPr="00453909" w:rsidRDefault="00453909" w:rsidP="00453909">
      <w:pPr>
        <w:pBdr>
          <w:top w:val="single" w:sz="4" w:space="1" w:color="auto"/>
          <w:left w:val="single" w:sz="4" w:space="4" w:color="auto"/>
          <w:bottom w:val="single" w:sz="4" w:space="1" w:color="auto"/>
          <w:right w:val="single" w:sz="4" w:space="4" w:color="auto"/>
        </w:pBdr>
        <w:shd w:val="clear" w:color="auto" w:fill="FFFFFF" w:themeFill="background1"/>
        <w:autoSpaceDE w:val="0"/>
        <w:autoSpaceDN w:val="0"/>
        <w:adjustRightInd w:val="0"/>
        <w:jc w:val="both"/>
        <w:rPr>
          <w:rFonts w:ascii="Calibri-Bold" w:hAnsi="Calibri-Bold" w:cs="Calibri-Bold"/>
          <w:b/>
          <w:bCs/>
          <w:color w:val="auto"/>
          <w:sz w:val="20"/>
          <w14:shadow w14:blurRad="63500" w14:dist="50800" w14:dir="13500000" w14:sx="0" w14:sy="0" w14:kx="0" w14:ky="0" w14:algn="none">
            <w14:srgbClr w14:val="000000">
              <w14:alpha w14:val="50000"/>
            </w14:srgbClr>
          </w14:shadow>
        </w:rPr>
      </w:pPr>
    </w:p>
    <w:p w14:paraId="25A95FD0" w14:textId="77777777" w:rsidR="0097207D" w:rsidRPr="00453909" w:rsidRDefault="0097207D" w:rsidP="00453909">
      <w:pPr>
        <w:shd w:val="clear" w:color="auto" w:fill="FFFFFF" w:themeFill="background1"/>
        <w:jc w:val="right"/>
        <w:rPr>
          <w:rFonts w:ascii="Arial Narrow" w:hAnsi="Arial Narrow" w:cs="Arial"/>
          <w:i/>
          <w:color w:val="auto"/>
          <w:sz w:val="20"/>
        </w:rPr>
      </w:pPr>
    </w:p>
    <w:bookmarkEnd w:id="0"/>
    <w:p w14:paraId="3A7412E3" w14:textId="77777777" w:rsidR="004904E6" w:rsidRPr="00453909" w:rsidRDefault="004904E6" w:rsidP="00453909">
      <w:pPr>
        <w:shd w:val="clear" w:color="auto" w:fill="FFFFFF" w:themeFill="background1"/>
        <w:ind w:right="51"/>
        <w:jc w:val="both"/>
        <w:rPr>
          <w:rFonts w:asciiTheme="minorHAnsi" w:hAnsiTheme="minorHAnsi"/>
          <w:color w:val="auto"/>
          <w:sz w:val="20"/>
        </w:rPr>
      </w:pPr>
    </w:p>
    <w:tbl>
      <w:tblPr>
        <w:tblW w:w="9923" w:type="dxa"/>
        <w:tblInd w:w="-147" w:type="dxa"/>
        <w:tblLayout w:type="fixed"/>
        <w:tblCellMar>
          <w:left w:w="93" w:type="dxa"/>
        </w:tblCellMar>
        <w:tblLook w:val="0000" w:firstRow="0" w:lastRow="0" w:firstColumn="0" w:lastColumn="0" w:noHBand="0" w:noVBand="0"/>
      </w:tblPr>
      <w:tblGrid>
        <w:gridCol w:w="3945"/>
        <w:gridCol w:w="5978"/>
      </w:tblGrid>
      <w:tr w:rsidR="00C173A0" w:rsidRPr="005B6EC0" w14:paraId="28E0F57E" w14:textId="77777777" w:rsidTr="005B6EC0">
        <w:trPr>
          <w:trHeight w:val="567"/>
        </w:trPr>
        <w:tc>
          <w:tcPr>
            <w:tcW w:w="3945" w:type="dxa"/>
            <w:tcBorders>
              <w:top w:val="single" w:sz="4" w:space="0" w:color="00000A"/>
              <w:left w:val="single" w:sz="4" w:space="0" w:color="00000A"/>
              <w:bottom w:val="single" w:sz="4" w:space="0" w:color="00000A"/>
            </w:tcBorders>
            <w:shd w:val="clear" w:color="auto" w:fill="FFFFFF"/>
            <w:vAlign w:val="center"/>
          </w:tcPr>
          <w:p w14:paraId="12056A1B" w14:textId="77777777" w:rsidR="00C173A0" w:rsidRPr="005B6EC0" w:rsidRDefault="00C173A0" w:rsidP="003337E4">
            <w:pPr>
              <w:pStyle w:val="Corpodeltesto1"/>
              <w:tabs>
                <w:tab w:val="left" w:pos="8789"/>
              </w:tabs>
              <w:spacing w:line="240" w:lineRule="auto"/>
              <w:ind w:right="96"/>
              <w:jc w:val="both"/>
              <w:rPr>
                <w:rFonts w:ascii="Arial Narrow" w:hAnsi="Arial Narrow"/>
                <w:sz w:val="20"/>
              </w:rPr>
            </w:pPr>
            <w:r w:rsidRPr="005B6EC0">
              <w:rPr>
                <w:rFonts w:ascii="Arial Narrow" w:hAnsi="Arial Narrow"/>
                <w:color w:val="auto"/>
                <w:sz w:val="20"/>
              </w:rPr>
              <w:t>Il/La sottoscritto/a</w:t>
            </w:r>
          </w:p>
        </w:tc>
        <w:tc>
          <w:tcPr>
            <w:tcW w:w="597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4C446E7" w14:textId="77777777" w:rsidR="00C173A0" w:rsidRPr="005B6EC0" w:rsidRDefault="00C173A0" w:rsidP="003337E4">
            <w:pPr>
              <w:pStyle w:val="Corpodeltesto1"/>
              <w:tabs>
                <w:tab w:val="left" w:pos="8789"/>
              </w:tabs>
              <w:snapToGrid w:val="0"/>
              <w:spacing w:line="240" w:lineRule="auto"/>
              <w:ind w:right="96"/>
              <w:jc w:val="both"/>
              <w:rPr>
                <w:rFonts w:ascii="Arial Narrow" w:hAnsi="Arial Narrow"/>
                <w:sz w:val="20"/>
              </w:rPr>
            </w:pPr>
          </w:p>
        </w:tc>
      </w:tr>
      <w:tr w:rsidR="00C173A0" w:rsidRPr="005B6EC0" w14:paraId="6FD77CDC" w14:textId="77777777" w:rsidTr="005B6EC0">
        <w:trPr>
          <w:trHeight w:val="567"/>
        </w:trPr>
        <w:tc>
          <w:tcPr>
            <w:tcW w:w="3945" w:type="dxa"/>
            <w:tcBorders>
              <w:top w:val="single" w:sz="4" w:space="0" w:color="00000A"/>
              <w:left w:val="single" w:sz="4" w:space="0" w:color="00000A"/>
              <w:bottom w:val="single" w:sz="4" w:space="0" w:color="00000A"/>
            </w:tcBorders>
            <w:shd w:val="clear" w:color="auto" w:fill="FFFFFF"/>
            <w:vAlign w:val="center"/>
          </w:tcPr>
          <w:p w14:paraId="5936BA10" w14:textId="77777777" w:rsidR="00C173A0" w:rsidRPr="005B6EC0" w:rsidRDefault="00C173A0" w:rsidP="003337E4">
            <w:pPr>
              <w:pStyle w:val="Corpodeltesto1"/>
              <w:tabs>
                <w:tab w:val="left" w:pos="8789"/>
              </w:tabs>
              <w:spacing w:line="240" w:lineRule="auto"/>
              <w:ind w:right="96"/>
              <w:jc w:val="both"/>
              <w:rPr>
                <w:rFonts w:ascii="Arial Narrow" w:hAnsi="Arial Narrow"/>
                <w:sz w:val="20"/>
              </w:rPr>
            </w:pPr>
            <w:r w:rsidRPr="005B6EC0">
              <w:rPr>
                <w:rFonts w:ascii="Arial Narrow" w:hAnsi="Arial Narrow"/>
                <w:color w:val="auto"/>
                <w:sz w:val="20"/>
              </w:rPr>
              <w:t>Data e luogo di nascita</w:t>
            </w:r>
          </w:p>
        </w:tc>
        <w:tc>
          <w:tcPr>
            <w:tcW w:w="597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38CE91B" w14:textId="77777777" w:rsidR="00C173A0" w:rsidRPr="005B6EC0" w:rsidRDefault="00C173A0" w:rsidP="003337E4">
            <w:pPr>
              <w:pStyle w:val="Corpodeltesto1"/>
              <w:tabs>
                <w:tab w:val="left" w:pos="8789"/>
              </w:tabs>
              <w:snapToGrid w:val="0"/>
              <w:spacing w:line="240" w:lineRule="auto"/>
              <w:ind w:right="96"/>
              <w:jc w:val="both"/>
              <w:rPr>
                <w:rFonts w:ascii="Arial Narrow" w:hAnsi="Arial Narrow"/>
                <w:sz w:val="20"/>
              </w:rPr>
            </w:pPr>
          </w:p>
        </w:tc>
      </w:tr>
      <w:tr w:rsidR="00C173A0" w:rsidRPr="005B6EC0" w14:paraId="19B2BB47" w14:textId="77777777" w:rsidTr="005B6EC0">
        <w:trPr>
          <w:trHeight w:val="567"/>
        </w:trPr>
        <w:tc>
          <w:tcPr>
            <w:tcW w:w="3945" w:type="dxa"/>
            <w:tcBorders>
              <w:top w:val="single" w:sz="4" w:space="0" w:color="00000A"/>
              <w:left w:val="single" w:sz="4" w:space="0" w:color="00000A"/>
              <w:bottom w:val="single" w:sz="4" w:space="0" w:color="00000A"/>
            </w:tcBorders>
            <w:shd w:val="clear" w:color="auto" w:fill="FFFFFF"/>
            <w:vAlign w:val="center"/>
          </w:tcPr>
          <w:p w14:paraId="38DDEBC6" w14:textId="77777777" w:rsidR="00C173A0" w:rsidRPr="005B6EC0" w:rsidRDefault="00C173A0" w:rsidP="003337E4">
            <w:pPr>
              <w:pStyle w:val="Corpodeltesto1"/>
              <w:tabs>
                <w:tab w:val="left" w:pos="8789"/>
              </w:tabs>
              <w:spacing w:line="240" w:lineRule="auto"/>
              <w:ind w:right="96"/>
              <w:jc w:val="both"/>
              <w:rPr>
                <w:rFonts w:ascii="Arial Narrow" w:hAnsi="Arial Narrow"/>
                <w:sz w:val="20"/>
              </w:rPr>
            </w:pPr>
            <w:r w:rsidRPr="005B6EC0">
              <w:rPr>
                <w:rFonts w:ascii="Arial Narrow" w:hAnsi="Arial Narrow"/>
                <w:color w:val="auto"/>
                <w:sz w:val="20"/>
              </w:rPr>
              <w:t>Codice fiscale</w:t>
            </w:r>
          </w:p>
        </w:tc>
        <w:tc>
          <w:tcPr>
            <w:tcW w:w="597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4AADB7B" w14:textId="77777777" w:rsidR="00C173A0" w:rsidRPr="005B6EC0" w:rsidRDefault="00C173A0" w:rsidP="003337E4">
            <w:pPr>
              <w:pStyle w:val="Corpodeltesto1"/>
              <w:tabs>
                <w:tab w:val="left" w:pos="8789"/>
              </w:tabs>
              <w:snapToGrid w:val="0"/>
              <w:spacing w:line="240" w:lineRule="auto"/>
              <w:ind w:right="96"/>
              <w:jc w:val="both"/>
              <w:rPr>
                <w:rFonts w:ascii="Arial Narrow" w:hAnsi="Arial Narrow"/>
                <w:sz w:val="20"/>
              </w:rPr>
            </w:pPr>
          </w:p>
        </w:tc>
      </w:tr>
      <w:tr w:rsidR="00C173A0" w:rsidRPr="005B6EC0" w14:paraId="1F1C04C7" w14:textId="77777777" w:rsidTr="005B6EC0">
        <w:trPr>
          <w:trHeight w:val="567"/>
        </w:trPr>
        <w:tc>
          <w:tcPr>
            <w:tcW w:w="3945" w:type="dxa"/>
            <w:tcBorders>
              <w:top w:val="single" w:sz="4" w:space="0" w:color="00000A"/>
              <w:left w:val="single" w:sz="4" w:space="0" w:color="00000A"/>
              <w:bottom w:val="single" w:sz="4" w:space="0" w:color="00000A"/>
            </w:tcBorders>
            <w:shd w:val="clear" w:color="auto" w:fill="FFFFFF"/>
            <w:vAlign w:val="center"/>
          </w:tcPr>
          <w:p w14:paraId="78C7521B" w14:textId="77777777" w:rsidR="00C173A0" w:rsidRPr="005B6EC0" w:rsidRDefault="00C173A0" w:rsidP="00F30BBC">
            <w:pPr>
              <w:pStyle w:val="Corpodeltesto1"/>
              <w:tabs>
                <w:tab w:val="left" w:pos="8789"/>
              </w:tabs>
              <w:spacing w:line="240" w:lineRule="auto"/>
              <w:ind w:right="96"/>
              <w:jc w:val="both"/>
              <w:rPr>
                <w:rFonts w:ascii="Arial Narrow" w:hAnsi="Arial Narrow"/>
                <w:sz w:val="20"/>
              </w:rPr>
            </w:pPr>
            <w:r w:rsidRPr="005B6EC0">
              <w:rPr>
                <w:rFonts w:ascii="Arial Narrow" w:hAnsi="Arial Narrow"/>
                <w:color w:val="auto"/>
                <w:sz w:val="20"/>
              </w:rPr>
              <w:t>In qualità di (carica sociale)</w:t>
            </w:r>
          </w:p>
        </w:tc>
        <w:tc>
          <w:tcPr>
            <w:tcW w:w="597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1A5C24F" w14:textId="77777777" w:rsidR="00C173A0" w:rsidRPr="005B6EC0" w:rsidRDefault="00C173A0" w:rsidP="003337E4">
            <w:pPr>
              <w:pStyle w:val="Corpodeltesto1"/>
              <w:tabs>
                <w:tab w:val="left" w:pos="8789"/>
              </w:tabs>
              <w:snapToGrid w:val="0"/>
              <w:spacing w:line="240" w:lineRule="auto"/>
              <w:ind w:right="96"/>
              <w:jc w:val="both"/>
              <w:rPr>
                <w:rFonts w:ascii="Arial Narrow" w:hAnsi="Arial Narrow"/>
                <w:sz w:val="20"/>
              </w:rPr>
            </w:pPr>
          </w:p>
        </w:tc>
      </w:tr>
      <w:tr w:rsidR="00C173A0" w:rsidRPr="005B6EC0" w14:paraId="7C75FA19" w14:textId="77777777" w:rsidTr="005B6EC0">
        <w:trPr>
          <w:trHeight w:val="567"/>
        </w:trPr>
        <w:tc>
          <w:tcPr>
            <w:tcW w:w="3945" w:type="dxa"/>
            <w:tcBorders>
              <w:top w:val="single" w:sz="4" w:space="0" w:color="00000A"/>
              <w:left w:val="single" w:sz="4" w:space="0" w:color="00000A"/>
              <w:bottom w:val="single" w:sz="4" w:space="0" w:color="00000A"/>
            </w:tcBorders>
            <w:shd w:val="clear" w:color="auto" w:fill="FFFFFF"/>
            <w:vAlign w:val="center"/>
          </w:tcPr>
          <w:p w14:paraId="10F002FD" w14:textId="77777777" w:rsidR="00C173A0" w:rsidRPr="005B6EC0" w:rsidRDefault="00C173A0" w:rsidP="00021D1D">
            <w:pPr>
              <w:ind w:right="51"/>
              <w:jc w:val="both"/>
              <w:rPr>
                <w:rFonts w:ascii="Arial Narrow" w:hAnsi="Arial Narrow"/>
                <w:sz w:val="20"/>
              </w:rPr>
            </w:pPr>
            <w:r w:rsidRPr="005B6EC0">
              <w:rPr>
                <w:rFonts w:ascii="Arial Narrow" w:hAnsi="Arial Narrow"/>
                <w:color w:val="auto"/>
                <w:sz w:val="20"/>
              </w:rPr>
              <w:t>(</w:t>
            </w:r>
            <w:r w:rsidRPr="005B6EC0">
              <w:rPr>
                <w:rFonts w:ascii="Arial Narrow" w:hAnsi="Arial Narrow"/>
                <w:color w:val="auto"/>
                <w:sz w:val="20"/>
                <w:u w:val="single"/>
              </w:rPr>
              <w:t>se procuratore</w:t>
            </w:r>
            <w:r w:rsidRPr="005B6EC0">
              <w:rPr>
                <w:rFonts w:ascii="Arial Narrow" w:hAnsi="Arial Narrow"/>
                <w:color w:val="auto"/>
                <w:sz w:val="20"/>
              </w:rPr>
              <w:t>) estremi procura (notaio, repertorio, raccolta)</w:t>
            </w:r>
            <w:r w:rsidR="00F30BBC" w:rsidRPr="005B6EC0">
              <w:rPr>
                <w:rStyle w:val="Rimandonotaapidipagina"/>
                <w:rFonts w:ascii="Arial Narrow" w:hAnsi="Arial Narrow"/>
                <w:color w:val="auto"/>
                <w:sz w:val="20"/>
              </w:rPr>
              <w:t xml:space="preserve"> </w:t>
            </w:r>
          </w:p>
        </w:tc>
        <w:tc>
          <w:tcPr>
            <w:tcW w:w="597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2AF5C54" w14:textId="77777777" w:rsidR="00C173A0" w:rsidRPr="005B6EC0" w:rsidRDefault="00C173A0" w:rsidP="003337E4">
            <w:pPr>
              <w:snapToGrid w:val="0"/>
              <w:spacing w:line="480" w:lineRule="atLeast"/>
              <w:ind w:right="51"/>
              <w:rPr>
                <w:rFonts w:ascii="Arial Narrow" w:hAnsi="Arial Narrow"/>
                <w:sz w:val="20"/>
              </w:rPr>
            </w:pPr>
          </w:p>
        </w:tc>
      </w:tr>
      <w:tr w:rsidR="00C173A0" w:rsidRPr="005B6EC0" w14:paraId="58FDE1BF" w14:textId="77777777" w:rsidTr="005B6EC0">
        <w:trPr>
          <w:trHeight w:val="567"/>
        </w:trPr>
        <w:tc>
          <w:tcPr>
            <w:tcW w:w="3945" w:type="dxa"/>
            <w:tcBorders>
              <w:top w:val="single" w:sz="4" w:space="0" w:color="00000A"/>
              <w:left w:val="single" w:sz="4" w:space="0" w:color="00000A"/>
              <w:bottom w:val="single" w:sz="4" w:space="0" w:color="00000A"/>
            </w:tcBorders>
            <w:shd w:val="clear" w:color="auto" w:fill="FFFFFF"/>
            <w:vAlign w:val="center"/>
          </w:tcPr>
          <w:p w14:paraId="55088D63" w14:textId="77777777" w:rsidR="00C173A0" w:rsidRPr="005B6EC0" w:rsidRDefault="00C173A0" w:rsidP="003337E4">
            <w:pPr>
              <w:pStyle w:val="Corpodeltesto1"/>
              <w:tabs>
                <w:tab w:val="left" w:pos="8789"/>
              </w:tabs>
              <w:spacing w:line="240" w:lineRule="auto"/>
              <w:ind w:right="96"/>
              <w:jc w:val="both"/>
              <w:rPr>
                <w:rFonts w:ascii="Arial Narrow" w:hAnsi="Arial Narrow"/>
                <w:sz w:val="20"/>
              </w:rPr>
            </w:pPr>
            <w:r w:rsidRPr="005B6EC0">
              <w:rPr>
                <w:rFonts w:ascii="Arial Narrow" w:hAnsi="Arial Narrow"/>
                <w:color w:val="auto"/>
                <w:sz w:val="20"/>
              </w:rPr>
              <w:t>Operatore economico</w:t>
            </w:r>
          </w:p>
        </w:tc>
        <w:tc>
          <w:tcPr>
            <w:tcW w:w="597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424F5FE" w14:textId="77777777" w:rsidR="00C173A0" w:rsidRPr="005B6EC0" w:rsidRDefault="00C173A0" w:rsidP="003337E4">
            <w:pPr>
              <w:pStyle w:val="Corpodeltesto1"/>
              <w:tabs>
                <w:tab w:val="left" w:pos="8789"/>
              </w:tabs>
              <w:snapToGrid w:val="0"/>
              <w:spacing w:line="240" w:lineRule="auto"/>
              <w:ind w:right="96"/>
              <w:jc w:val="both"/>
              <w:rPr>
                <w:rFonts w:ascii="Arial Narrow" w:hAnsi="Arial Narrow"/>
                <w:sz w:val="20"/>
              </w:rPr>
            </w:pPr>
          </w:p>
        </w:tc>
      </w:tr>
      <w:tr w:rsidR="00C173A0" w:rsidRPr="005B6EC0" w14:paraId="7B7551D1" w14:textId="77777777" w:rsidTr="005B6EC0">
        <w:trPr>
          <w:trHeight w:val="567"/>
        </w:trPr>
        <w:tc>
          <w:tcPr>
            <w:tcW w:w="3945" w:type="dxa"/>
            <w:tcBorders>
              <w:top w:val="single" w:sz="4" w:space="0" w:color="00000A"/>
              <w:left w:val="single" w:sz="4" w:space="0" w:color="00000A"/>
              <w:bottom w:val="single" w:sz="4" w:space="0" w:color="00000A"/>
            </w:tcBorders>
            <w:shd w:val="clear" w:color="auto" w:fill="FFFFFF"/>
            <w:vAlign w:val="center"/>
          </w:tcPr>
          <w:p w14:paraId="1ECA3960" w14:textId="77777777" w:rsidR="00C173A0" w:rsidRPr="005B6EC0" w:rsidRDefault="00C173A0" w:rsidP="003337E4">
            <w:pPr>
              <w:pStyle w:val="Corpodeltesto1"/>
              <w:tabs>
                <w:tab w:val="left" w:pos="8789"/>
              </w:tabs>
              <w:spacing w:line="240" w:lineRule="auto"/>
              <w:ind w:right="96"/>
              <w:jc w:val="both"/>
              <w:rPr>
                <w:rFonts w:ascii="Arial Narrow" w:hAnsi="Arial Narrow"/>
                <w:sz w:val="20"/>
              </w:rPr>
            </w:pPr>
            <w:r w:rsidRPr="005B6EC0">
              <w:rPr>
                <w:rFonts w:ascii="Arial Narrow" w:hAnsi="Arial Narrow"/>
                <w:color w:val="auto"/>
                <w:sz w:val="20"/>
              </w:rPr>
              <w:t>Forma giuridica</w:t>
            </w:r>
          </w:p>
        </w:tc>
        <w:tc>
          <w:tcPr>
            <w:tcW w:w="597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F07DB4F" w14:textId="77777777" w:rsidR="00C173A0" w:rsidRPr="005B6EC0" w:rsidRDefault="00C173A0" w:rsidP="003337E4">
            <w:pPr>
              <w:pStyle w:val="Corpodeltesto1"/>
              <w:tabs>
                <w:tab w:val="left" w:pos="8789"/>
              </w:tabs>
              <w:snapToGrid w:val="0"/>
              <w:spacing w:line="240" w:lineRule="auto"/>
              <w:ind w:right="96"/>
              <w:jc w:val="both"/>
              <w:rPr>
                <w:rFonts w:ascii="Arial Narrow" w:hAnsi="Arial Narrow"/>
                <w:sz w:val="20"/>
              </w:rPr>
            </w:pPr>
          </w:p>
        </w:tc>
      </w:tr>
      <w:tr w:rsidR="00C173A0" w:rsidRPr="005B6EC0" w14:paraId="549B7A83" w14:textId="77777777" w:rsidTr="005B6EC0">
        <w:trPr>
          <w:trHeight w:val="567"/>
        </w:trPr>
        <w:tc>
          <w:tcPr>
            <w:tcW w:w="3945" w:type="dxa"/>
            <w:tcBorders>
              <w:top w:val="single" w:sz="4" w:space="0" w:color="00000A"/>
              <w:left w:val="single" w:sz="4" w:space="0" w:color="00000A"/>
              <w:bottom w:val="single" w:sz="4" w:space="0" w:color="00000A"/>
            </w:tcBorders>
            <w:shd w:val="clear" w:color="auto" w:fill="FFFFFF"/>
            <w:vAlign w:val="center"/>
          </w:tcPr>
          <w:p w14:paraId="5ED0C33F" w14:textId="77777777" w:rsidR="00C173A0" w:rsidRPr="005B6EC0" w:rsidRDefault="00C173A0" w:rsidP="003337E4">
            <w:pPr>
              <w:pStyle w:val="Corpodeltesto1"/>
              <w:tabs>
                <w:tab w:val="left" w:pos="8789"/>
              </w:tabs>
              <w:spacing w:line="240" w:lineRule="auto"/>
              <w:ind w:right="96"/>
              <w:jc w:val="both"/>
              <w:rPr>
                <w:rFonts w:ascii="Arial Narrow" w:hAnsi="Arial Narrow"/>
                <w:sz w:val="20"/>
              </w:rPr>
            </w:pPr>
            <w:r w:rsidRPr="005B6EC0">
              <w:rPr>
                <w:rFonts w:ascii="Arial Narrow" w:hAnsi="Arial Narrow"/>
                <w:color w:val="auto"/>
                <w:sz w:val="20"/>
              </w:rPr>
              <w:t>Sede legale (via, città, prov.)</w:t>
            </w:r>
          </w:p>
        </w:tc>
        <w:tc>
          <w:tcPr>
            <w:tcW w:w="597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9DF3FB3" w14:textId="77777777" w:rsidR="00C173A0" w:rsidRPr="005B6EC0" w:rsidRDefault="00C173A0" w:rsidP="003337E4">
            <w:pPr>
              <w:pStyle w:val="Corpodeltesto1"/>
              <w:tabs>
                <w:tab w:val="left" w:pos="8789"/>
              </w:tabs>
              <w:snapToGrid w:val="0"/>
              <w:spacing w:line="240" w:lineRule="auto"/>
              <w:ind w:right="96"/>
              <w:jc w:val="both"/>
              <w:rPr>
                <w:rFonts w:ascii="Arial Narrow" w:hAnsi="Arial Narrow"/>
                <w:sz w:val="20"/>
              </w:rPr>
            </w:pPr>
          </w:p>
        </w:tc>
      </w:tr>
      <w:tr w:rsidR="00C173A0" w:rsidRPr="005B6EC0" w14:paraId="23E750C7" w14:textId="77777777" w:rsidTr="005B6EC0">
        <w:trPr>
          <w:trHeight w:val="567"/>
        </w:trPr>
        <w:tc>
          <w:tcPr>
            <w:tcW w:w="3945" w:type="dxa"/>
            <w:tcBorders>
              <w:top w:val="single" w:sz="4" w:space="0" w:color="00000A"/>
              <w:left w:val="single" w:sz="4" w:space="0" w:color="00000A"/>
              <w:bottom w:val="single" w:sz="4" w:space="0" w:color="00000A"/>
            </w:tcBorders>
            <w:shd w:val="clear" w:color="auto" w:fill="FFFFFF"/>
            <w:vAlign w:val="center"/>
          </w:tcPr>
          <w:p w14:paraId="6BB7CE2D" w14:textId="77777777" w:rsidR="00C173A0" w:rsidRPr="005B6EC0" w:rsidRDefault="00C173A0" w:rsidP="003337E4">
            <w:pPr>
              <w:pStyle w:val="Corpodeltesto1"/>
              <w:tabs>
                <w:tab w:val="left" w:pos="8789"/>
              </w:tabs>
              <w:spacing w:line="240" w:lineRule="auto"/>
              <w:ind w:right="96"/>
              <w:jc w:val="both"/>
              <w:rPr>
                <w:rFonts w:ascii="Arial Narrow" w:hAnsi="Arial Narrow"/>
                <w:color w:val="auto"/>
                <w:sz w:val="20"/>
              </w:rPr>
            </w:pPr>
            <w:r w:rsidRPr="005B6EC0">
              <w:rPr>
                <w:rFonts w:ascii="Arial Narrow" w:hAnsi="Arial Narrow"/>
                <w:color w:val="auto"/>
                <w:sz w:val="20"/>
              </w:rPr>
              <w:t xml:space="preserve">Sede operativa </w:t>
            </w:r>
          </w:p>
          <w:p w14:paraId="056D8558" w14:textId="77777777" w:rsidR="00C173A0" w:rsidRPr="005B6EC0" w:rsidRDefault="00C173A0" w:rsidP="003337E4">
            <w:pPr>
              <w:pStyle w:val="Corpodeltesto1"/>
              <w:tabs>
                <w:tab w:val="left" w:pos="8789"/>
              </w:tabs>
              <w:spacing w:line="240" w:lineRule="auto"/>
              <w:ind w:right="96"/>
              <w:jc w:val="both"/>
              <w:rPr>
                <w:rFonts w:ascii="Arial Narrow" w:hAnsi="Arial Narrow"/>
                <w:sz w:val="20"/>
              </w:rPr>
            </w:pPr>
            <w:r w:rsidRPr="005B6EC0">
              <w:rPr>
                <w:rFonts w:ascii="Arial Narrow" w:hAnsi="Arial Narrow"/>
                <w:color w:val="auto"/>
                <w:sz w:val="20"/>
              </w:rPr>
              <w:t>(se diversa dalla sede legale)</w:t>
            </w:r>
          </w:p>
        </w:tc>
        <w:tc>
          <w:tcPr>
            <w:tcW w:w="597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5A13126" w14:textId="77777777" w:rsidR="00C173A0" w:rsidRPr="005B6EC0" w:rsidRDefault="00C173A0" w:rsidP="003337E4">
            <w:pPr>
              <w:pStyle w:val="Corpodeltesto1"/>
              <w:tabs>
                <w:tab w:val="left" w:pos="8789"/>
              </w:tabs>
              <w:snapToGrid w:val="0"/>
              <w:spacing w:line="240" w:lineRule="auto"/>
              <w:ind w:right="96"/>
              <w:jc w:val="both"/>
              <w:rPr>
                <w:rFonts w:ascii="Arial Narrow" w:hAnsi="Arial Narrow"/>
                <w:sz w:val="20"/>
              </w:rPr>
            </w:pPr>
          </w:p>
        </w:tc>
      </w:tr>
      <w:tr w:rsidR="00C173A0" w:rsidRPr="005B6EC0" w14:paraId="38A4F988" w14:textId="77777777" w:rsidTr="005B6EC0">
        <w:trPr>
          <w:trHeight w:val="567"/>
        </w:trPr>
        <w:tc>
          <w:tcPr>
            <w:tcW w:w="3945" w:type="dxa"/>
            <w:tcBorders>
              <w:top w:val="single" w:sz="4" w:space="0" w:color="00000A"/>
              <w:left w:val="single" w:sz="4" w:space="0" w:color="00000A"/>
              <w:bottom w:val="single" w:sz="4" w:space="0" w:color="00000A"/>
            </w:tcBorders>
            <w:shd w:val="clear" w:color="auto" w:fill="FFFFFF"/>
            <w:vAlign w:val="center"/>
          </w:tcPr>
          <w:p w14:paraId="7C12B130" w14:textId="77777777" w:rsidR="00C173A0" w:rsidRPr="005B6EC0" w:rsidRDefault="00C173A0" w:rsidP="003337E4">
            <w:pPr>
              <w:pStyle w:val="Corpodeltesto1"/>
              <w:tabs>
                <w:tab w:val="left" w:pos="8789"/>
              </w:tabs>
              <w:spacing w:line="240" w:lineRule="auto"/>
              <w:ind w:right="96"/>
              <w:jc w:val="both"/>
              <w:rPr>
                <w:rFonts w:ascii="Arial Narrow" w:hAnsi="Arial Narrow"/>
                <w:sz w:val="20"/>
              </w:rPr>
            </w:pPr>
            <w:r w:rsidRPr="005B6EC0">
              <w:rPr>
                <w:rFonts w:ascii="Arial Narrow" w:hAnsi="Arial Narrow"/>
                <w:color w:val="auto"/>
                <w:sz w:val="20"/>
              </w:rPr>
              <w:t>Codice fiscale operatore economico</w:t>
            </w:r>
          </w:p>
        </w:tc>
        <w:tc>
          <w:tcPr>
            <w:tcW w:w="597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42488E7" w14:textId="77777777" w:rsidR="00C173A0" w:rsidRPr="005B6EC0" w:rsidRDefault="00C173A0" w:rsidP="003337E4">
            <w:pPr>
              <w:pStyle w:val="Corpodeltesto1"/>
              <w:tabs>
                <w:tab w:val="left" w:pos="8789"/>
              </w:tabs>
              <w:snapToGrid w:val="0"/>
              <w:spacing w:line="240" w:lineRule="auto"/>
              <w:ind w:right="96"/>
              <w:jc w:val="both"/>
              <w:rPr>
                <w:rFonts w:ascii="Arial Narrow" w:hAnsi="Arial Narrow"/>
                <w:sz w:val="20"/>
              </w:rPr>
            </w:pPr>
          </w:p>
        </w:tc>
      </w:tr>
      <w:tr w:rsidR="00C173A0" w:rsidRPr="005B6EC0" w14:paraId="21ED5A09" w14:textId="77777777" w:rsidTr="005B6EC0">
        <w:trPr>
          <w:trHeight w:val="567"/>
        </w:trPr>
        <w:tc>
          <w:tcPr>
            <w:tcW w:w="3945" w:type="dxa"/>
            <w:tcBorders>
              <w:top w:val="single" w:sz="4" w:space="0" w:color="00000A"/>
              <w:left w:val="single" w:sz="4" w:space="0" w:color="00000A"/>
              <w:bottom w:val="single" w:sz="4" w:space="0" w:color="00000A"/>
            </w:tcBorders>
            <w:shd w:val="clear" w:color="auto" w:fill="FFFFFF"/>
            <w:vAlign w:val="center"/>
          </w:tcPr>
          <w:p w14:paraId="2C05BABD" w14:textId="77777777" w:rsidR="00C173A0" w:rsidRPr="005B6EC0" w:rsidRDefault="00C173A0" w:rsidP="003337E4">
            <w:pPr>
              <w:pStyle w:val="Corpodeltesto1"/>
              <w:tabs>
                <w:tab w:val="left" w:pos="8789"/>
              </w:tabs>
              <w:spacing w:line="240" w:lineRule="auto"/>
              <w:ind w:right="96"/>
              <w:jc w:val="both"/>
              <w:rPr>
                <w:rFonts w:ascii="Arial Narrow" w:hAnsi="Arial Narrow"/>
                <w:sz w:val="20"/>
              </w:rPr>
            </w:pPr>
            <w:r w:rsidRPr="005B6EC0">
              <w:rPr>
                <w:rFonts w:ascii="Arial Narrow" w:hAnsi="Arial Narrow"/>
                <w:color w:val="auto"/>
                <w:sz w:val="20"/>
              </w:rPr>
              <w:t>Partita IVA operatore economico</w:t>
            </w:r>
          </w:p>
        </w:tc>
        <w:tc>
          <w:tcPr>
            <w:tcW w:w="597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2D9A073" w14:textId="77777777" w:rsidR="00C173A0" w:rsidRPr="005B6EC0" w:rsidRDefault="00C173A0" w:rsidP="003337E4">
            <w:pPr>
              <w:pStyle w:val="Corpodeltesto1"/>
              <w:tabs>
                <w:tab w:val="left" w:pos="8789"/>
              </w:tabs>
              <w:snapToGrid w:val="0"/>
              <w:spacing w:line="240" w:lineRule="auto"/>
              <w:ind w:right="96"/>
              <w:jc w:val="both"/>
              <w:rPr>
                <w:rFonts w:ascii="Arial Narrow" w:hAnsi="Arial Narrow"/>
                <w:sz w:val="20"/>
              </w:rPr>
            </w:pPr>
          </w:p>
        </w:tc>
      </w:tr>
      <w:tr w:rsidR="00C173A0" w:rsidRPr="005B6EC0" w14:paraId="1C136420" w14:textId="77777777" w:rsidTr="005B6EC0">
        <w:trPr>
          <w:trHeight w:val="567"/>
        </w:trPr>
        <w:tc>
          <w:tcPr>
            <w:tcW w:w="3945" w:type="dxa"/>
            <w:tcBorders>
              <w:top w:val="single" w:sz="4" w:space="0" w:color="00000A"/>
              <w:left w:val="single" w:sz="4" w:space="0" w:color="00000A"/>
              <w:bottom w:val="single" w:sz="4" w:space="0" w:color="00000A"/>
            </w:tcBorders>
            <w:shd w:val="clear" w:color="auto" w:fill="FFFFFF"/>
            <w:vAlign w:val="center"/>
          </w:tcPr>
          <w:p w14:paraId="29A3C14B" w14:textId="77777777" w:rsidR="00C173A0" w:rsidRPr="005B6EC0" w:rsidRDefault="00C173A0" w:rsidP="003337E4">
            <w:pPr>
              <w:pStyle w:val="Corpodeltesto1"/>
              <w:tabs>
                <w:tab w:val="left" w:pos="8789"/>
              </w:tabs>
              <w:spacing w:line="240" w:lineRule="auto"/>
              <w:ind w:right="96"/>
              <w:jc w:val="both"/>
              <w:rPr>
                <w:rFonts w:ascii="Arial Narrow" w:hAnsi="Arial Narrow"/>
                <w:sz w:val="20"/>
              </w:rPr>
            </w:pPr>
            <w:r w:rsidRPr="005B6EC0">
              <w:rPr>
                <w:rFonts w:ascii="Arial Narrow" w:hAnsi="Arial Narrow"/>
                <w:color w:val="auto"/>
                <w:sz w:val="20"/>
              </w:rPr>
              <w:t>Cellulare + Telefono</w:t>
            </w:r>
          </w:p>
        </w:tc>
        <w:tc>
          <w:tcPr>
            <w:tcW w:w="597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A3B32AA" w14:textId="77777777" w:rsidR="00C173A0" w:rsidRPr="005B6EC0" w:rsidRDefault="00C173A0" w:rsidP="003337E4">
            <w:pPr>
              <w:pStyle w:val="Corpodeltesto1"/>
              <w:tabs>
                <w:tab w:val="left" w:pos="8789"/>
              </w:tabs>
              <w:snapToGrid w:val="0"/>
              <w:spacing w:line="240" w:lineRule="auto"/>
              <w:ind w:right="96"/>
              <w:jc w:val="both"/>
              <w:rPr>
                <w:rFonts w:ascii="Arial Narrow" w:hAnsi="Arial Narrow"/>
                <w:sz w:val="20"/>
              </w:rPr>
            </w:pPr>
          </w:p>
        </w:tc>
      </w:tr>
    </w:tbl>
    <w:p w14:paraId="2EF4D43A" w14:textId="77777777" w:rsidR="00F3609F" w:rsidRPr="005B6EC0" w:rsidRDefault="00F3609F" w:rsidP="00F3609F">
      <w:pPr>
        <w:pStyle w:val="Corpodeltesto1"/>
        <w:tabs>
          <w:tab w:val="left" w:pos="240"/>
        </w:tabs>
        <w:spacing w:line="240" w:lineRule="auto"/>
        <w:ind w:right="96"/>
        <w:jc w:val="both"/>
        <w:rPr>
          <w:rFonts w:ascii="Arial Narrow" w:hAnsi="Arial Narrow"/>
          <w:color w:val="auto"/>
          <w:sz w:val="20"/>
        </w:rPr>
      </w:pPr>
    </w:p>
    <w:p w14:paraId="017E7C2E" w14:textId="1E270BF7" w:rsidR="00212F8A" w:rsidRPr="005B6EC0" w:rsidRDefault="00212F8A" w:rsidP="00B715D7">
      <w:pPr>
        <w:pStyle w:val="Corpodeltesto1"/>
        <w:numPr>
          <w:ilvl w:val="0"/>
          <w:numId w:val="12"/>
        </w:numPr>
        <w:spacing w:line="240" w:lineRule="auto"/>
        <w:ind w:left="284" w:right="96" w:hanging="284"/>
        <w:jc w:val="both"/>
        <w:rPr>
          <w:rFonts w:ascii="Arial Narrow" w:hAnsi="Arial Narrow"/>
          <w:sz w:val="20"/>
        </w:rPr>
      </w:pPr>
      <w:r w:rsidRPr="005B6EC0">
        <w:rPr>
          <w:rFonts w:ascii="Arial Narrow" w:hAnsi="Arial Narrow"/>
          <w:sz w:val="20"/>
        </w:rPr>
        <w:t xml:space="preserve">Consapevole delle responsabilità e delle conseguenze civili e penali previsti in caso di dichiarazioni mendaci e/o formazione od uso di atti falsi, anche ai sensi e per gli effetti dell’art. 76 del D.P.R. 445/2000, nonché in caso di esibizione di atti contenenti dati non più corrispondenti a verità, e consapevole, altresì, che qualora emerga la non veridicità del contenuto della presente dichiarazione questa impresa decadrà dai benefici e dalle autorizzazioni per le quali la stessa è stata rilasciata; </w:t>
      </w:r>
    </w:p>
    <w:p w14:paraId="5B02B2C2" w14:textId="7D11365F" w:rsidR="00FE3F90" w:rsidRPr="005B6EC0" w:rsidRDefault="00FE3F90" w:rsidP="00B715D7">
      <w:pPr>
        <w:pStyle w:val="Corpodeltesto1"/>
        <w:numPr>
          <w:ilvl w:val="0"/>
          <w:numId w:val="12"/>
        </w:numPr>
        <w:spacing w:line="240" w:lineRule="auto"/>
        <w:ind w:left="284" w:right="96" w:hanging="284"/>
        <w:jc w:val="both"/>
        <w:rPr>
          <w:rFonts w:ascii="Arial Narrow" w:hAnsi="Arial Narrow" w:cstheme="minorHAnsi"/>
          <w:sz w:val="20"/>
        </w:rPr>
      </w:pPr>
      <w:r w:rsidRPr="005B6EC0">
        <w:rPr>
          <w:rFonts w:ascii="Arial Narrow" w:hAnsi="Arial Narrow" w:cstheme="minorHAnsi"/>
          <w:sz w:val="20"/>
        </w:rPr>
        <w:t>dichiarando di accettare che tutte le comunicazioni inerenti la presente procedura di gara saranno effettuate con le modalità previste dall’art. 2.4 del Disciplinare di gara; (NB: nel caso di ATI/Consorzi/GEIE, le comunicazioni saranno effettuate - con le modalità sopra indicate – alla Capogruppo Capogruppo/Società associata di GEIE/ retista);</w:t>
      </w:r>
    </w:p>
    <w:p w14:paraId="2B1258BB" w14:textId="09493DDD" w:rsidR="00E1475C" w:rsidRPr="005B6EC0" w:rsidRDefault="00D952C1" w:rsidP="00B715D7">
      <w:pPr>
        <w:pStyle w:val="Corpodeltesto1"/>
        <w:numPr>
          <w:ilvl w:val="0"/>
          <w:numId w:val="12"/>
        </w:numPr>
        <w:spacing w:line="240" w:lineRule="auto"/>
        <w:ind w:left="284" w:right="96" w:hanging="284"/>
        <w:jc w:val="both"/>
        <w:rPr>
          <w:rFonts w:ascii="Arial Narrow" w:hAnsi="Arial Narrow" w:cstheme="minorHAnsi"/>
          <w:sz w:val="20"/>
        </w:rPr>
      </w:pPr>
      <w:r w:rsidRPr="005B6EC0">
        <w:rPr>
          <w:rFonts w:ascii="Arial Narrow" w:hAnsi="Arial Narrow" w:cstheme="minorHAnsi"/>
          <w:sz w:val="20"/>
        </w:rPr>
        <w:t>d</w:t>
      </w:r>
      <w:r w:rsidR="00E1475C" w:rsidRPr="005B6EC0">
        <w:rPr>
          <w:rFonts w:ascii="Arial Narrow" w:hAnsi="Arial Narrow" w:cstheme="minorHAnsi"/>
          <w:sz w:val="20"/>
        </w:rPr>
        <w:t xml:space="preserve">ichiarando di aver indicato sul Portale il proprio domicilio digitale di cui agli indici previsti dagli articoli 6-bis e 6-ter del D.Lgs.n.82/2005 ovvero - per gli operatori transfrontalieri- il proprio servizio di recapito certificato qualificato in conformità a quanto </w:t>
      </w:r>
      <w:r w:rsidR="00E1475C" w:rsidRPr="005B6EC0">
        <w:rPr>
          <w:rFonts w:ascii="Arial Narrow" w:hAnsi="Arial Narrow" w:cstheme="minorHAnsi"/>
          <w:sz w:val="20"/>
        </w:rPr>
        <w:lastRenderedPageBreak/>
        <w:t>previsto dal Regolamento eIDAS, ovvero in mancanza degli elementi suddetti di eleggere domicilio digitale pr</w:t>
      </w:r>
      <w:r w:rsidR="005F3244" w:rsidRPr="005B6EC0">
        <w:rPr>
          <w:rFonts w:ascii="Arial Narrow" w:hAnsi="Arial Narrow" w:cstheme="minorHAnsi"/>
          <w:sz w:val="20"/>
        </w:rPr>
        <w:t>esso il Portale di negoziazione;</w:t>
      </w:r>
    </w:p>
    <w:p w14:paraId="7EF6CBA9" w14:textId="488D86CD" w:rsidR="005F3244" w:rsidRPr="005B6EC0" w:rsidRDefault="005F3244" w:rsidP="00B715D7">
      <w:pPr>
        <w:pStyle w:val="Corpodeltesto1"/>
        <w:numPr>
          <w:ilvl w:val="0"/>
          <w:numId w:val="12"/>
        </w:numPr>
        <w:spacing w:line="240" w:lineRule="auto"/>
        <w:ind w:left="284" w:right="96" w:hanging="284"/>
        <w:jc w:val="both"/>
        <w:rPr>
          <w:rFonts w:ascii="Arial Narrow" w:hAnsi="Arial Narrow" w:cstheme="minorHAnsi"/>
          <w:sz w:val="20"/>
        </w:rPr>
      </w:pPr>
      <w:r w:rsidRPr="005B6EC0">
        <w:rPr>
          <w:rFonts w:ascii="Arial Narrow" w:hAnsi="Arial Narrow" w:cstheme="minorHAnsi"/>
          <w:sz w:val="20"/>
        </w:rPr>
        <w:t>dichiarando di accettare che tutte le predette comunicazioni hanno valore di notifica;</w:t>
      </w:r>
    </w:p>
    <w:p w14:paraId="5C0B9438" w14:textId="77777777" w:rsidR="004536EC" w:rsidRDefault="004536EC" w:rsidP="00B51A04">
      <w:pPr>
        <w:pStyle w:val="Paragrafoelenco"/>
        <w:spacing w:line="480" w:lineRule="atLeast"/>
        <w:ind w:right="119"/>
        <w:jc w:val="center"/>
        <w:rPr>
          <w:rFonts w:ascii="Arial Narrow" w:hAnsi="Arial Narrow"/>
          <w:b/>
          <w:color w:val="auto"/>
          <w:sz w:val="20"/>
        </w:rPr>
      </w:pPr>
    </w:p>
    <w:p w14:paraId="6C6EB2A5" w14:textId="4A7DED76" w:rsidR="00B51A04" w:rsidRPr="005B6EC0" w:rsidRDefault="00B51A04" w:rsidP="00B51A04">
      <w:pPr>
        <w:pStyle w:val="Paragrafoelenco"/>
        <w:spacing w:line="480" w:lineRule="atLeast"/>
        <w:ind w:right="119"/>
        <w:jc w:val="center"/>
        <w:rPr>
          <w:rFonts w:ascii="Arial Narrow" w:hAnsi="Arial Narrow"/>
          <w:b/>
          <w:color w:val="auto"/>
          <w:sz w:val="20"/>
        </w:rPr>
      </w:pPr>
      <w:r w:rsidRPr="005B6EC0">
        <w:rPr>
          <w:rFonts w:ascii="Arial Narrow" w:hAnsi="Arial Narrow"/>
          <w:b/>
          <w:color w:val="auto"/>
          <w:sz w:val="20"/>
        </w:rPr>
        <w:t>PARTECIPA</w:t>
      </w:r>
    </w:p>
    <w:p w14:paraId="53B43945" w14:textId="77777777" w:rsidR="0097207D" w:rsidRDefault="0097207D" w:rsidP="0097207D">
      <w:pPr>
        <w:autoSpaceDE w:val="0"/>
        <w:autoSpaceDN w:val="0"/>
        <w:adjustRightInd w:val="0"/>
        <w:spacing w:after="120"/>
        <w:jc w:val="both"/>
        <w:rPr>
          <w:rFonts w:cstheme="minorHAnsi"/>
          <w:color w:val="000000"/>
          <w:szCs w:val="24"/>
        </w:rPr>
      </w:pPr>
    </w:p>
    <w:p w14:paraId="4405F172" w14:textId="24F96AC9" w:rsidR="0097207D" w:rsidRPr="0097207D" w:rsidRDefault="0097207D" w:rsidP="0097207D">
      <w:pPr>
        <w:autoSpaceDE w:val="0"/>
        <w:autoSpaceDN w:val="0"/>
        <w:adjustRightInd w:val="0"/>
        <w:spacing w:after="120"/>
        <w:jc w:val="both"/>
        <w:rPr>
          <w:rFonts w:ascii="Arial Narrow" w:hAnsi="Arial Narrow" w:cstheme="minorHAnsi"/>
          <w:sz w:val="20"/>
        </w:rPr>
      </w:pPr>
      <w:r w:rsidRPr="0097207D">
        <w:rPr>
          <w:rFonts w:ascii="Arial Narrow" w:hAnsi="Arial Narrow" w:cstheme="minorHAnsi"/>
          <w:sz w:val="20"/>
        </w:rPr>
        <w:t xml:space="preserve"> -Alla procedura aperta indicata in oggetto per</w:t>
      </w:r>
      <w:r w:rsidRPr="004536EC">
        <w:rPr>
          <w:rFonts w:ascii="Arial Narrow" w:hAnsi="Arial Narrow" w:cstheme="minorHAnsi"/>
          <w:b/>
          <w:sz w:val="20"/>
        </w:rPr>
        <w:t xml:space="preserve">:  </w:t>
      </w:r>
      <w:r w:rsidRPr="004536EC">
        <w:rPr>
          <w:rFonts w:ascii="Arial Narrow" w:hAnsi="Arial Narrow" w:cstheme="minorHAnsi"/>
          <w:b/>
          <w:sz w:val="20"/>
        </w:rPr>
        <w:sym w:font="Wingdings" w:char="F071"/>
      </w:r>
      <w:r w:rsidR="004536EC">
        <w:rPr>
          <w:rFonts w:ascii="Arial Narrow" w:hAnsi="Arial Narrow" w:cstheme="minorHAnsi"/>
          <w:b/>
          <w:sz w:val="20"/>
        </w:rPr>
        <w:t xml:space="preserve"> </w:t>
      </w:r>
      <w:r w:rsidRPr="004536EC">
        <w:rPr>
          <w:rFonts w:ascii="Arial Narrow" w:hAnsi="Arial Narrow" w:cstheme="minorHAnsi"/>
          <w:b/>
          <w:sz w:val="20"/>
        </w:rPr>
        <w:t xml:space="preserve">Lotto n. 1 -  </w:t>
      </w:r>
      <w:r w:rsidRPr="004536EC">
        <w:rPr>
          <w:rFonts w:ascii="Arial Narrow" w:hAnsi="Arial Narrow" w:cstheme="minorHAnsi"/>
          <w:b/>
          <w:sz w:val="20"/>
        </w:rPr>
        <w:sym w:font="Wingdings" w:char="F071"/>
      </w:r>
      <w:r w:rsidRPr="004536EC">
        <w:rPr>
          <w:rFonts w:ascii="Arial Narrow" w:hAnsi="Arial Narrow" w:cstheme="minorHAnsi"/>
          <w:b/>
          <w:sz w:val="20"/>
        </w:rPr>
        <w:t xml:space="preserve">Lotto n. 2 -  </w:t>
      </w:r>
      <w:r w:rsidRPr="004536EC">
        <w:rPr>
          <w:rFonts w:ascii="Arial Narrow" w:hAnsi="Arial Narrow" w:cstheme="minorHAnsi"/>
          <w:b/>
          <w:sz w:val="20"/>
        </w:rPr>
        <w:sym w:font="Wingdings" w:char="F071"/>
      </w:r>
      <w:r w:rsidRPr="004536EC">
        <w:rPr>
          <w:rFonts w:ascii="Arial Narrow" w:hAnsi="Arial Narrow" w:cstheme="minorHAnsi"/>
          <w:b/>
          <w:sz w:val="20"/>
        </w:rPr>
        <w:t xml:space="preserve">Lotto n. 3 -  </w:t>
      </w:r>
      <w:r w:rsidRPr="004536EC">
        <w:rPr>
          <w:rFonts w:ascii="Arial Narrow" w:hAnsi="Arial Narrow" w:cstheme="minorHAnsi"/>
          <w:b/>
          <w:sz w:val="20"/>
        </w:rPr>
        <w:sym w:font="Wingdings" w:char="F071"/>
      </w:r>
      <w:r w:rsidRPr="004536EC">
        <w:rPr>
          <w:rFonts w:ascii="Arial Narrow" w:hAnsi="Arial Narrow" w:cstheme="minorHAnsi"/>
          <w:b/>
          <w:sz w:val="20"/>
        </w:rPr>
        <w:t xml:space="preserve">Lotto n. 4 -  </w:t>
      </w:r>
      <w:r w:rsidRPr="004536EC">
        <w:rPr>
          <w:rFonts w:ascii="Arial Narrow" w:hAnsi="Arial Narrow" w:cstheme="minorHAnsi"/>
          <w:b/>
          <w:sz w:val="20"/>
        </w:rPr>
        <w:sym w:font="Wingdings" w:char="F071"/>
      </w:r>
      <w:r w:rsidRPr="004536EC">
        <w:rPr>
          <w:rFonts w:ascii="Arial Narrow" w:hAnsi="Arial Narrow" w:cstheme="minorHAnsi"/>
          <w:b/>
          <w:sz w:val="20"/>
        </w:rPr>
        <w:t xml:space="preserve">Lotto n. 5 -  </w:t>
      </w:r>
      <w:r w:rsidRPr="004536EC">
        <w:rPr>
          <w:rFonts w:ascii="Arial Narrow" w:hAnsi="Arial Narrow" w:cstheme="minorHAnsi"/>
          <w:b/>
          <w:sz w:val="20"/>
        </w:rPr>
        <w:sym w:font="Wingdings" w:char="F071"/>
      </w:r>
      <w:r w:rsidR="004536EC">
        <w:rPr>
          <w:rFonts w:ascii="Arial Narrow" w:hAnsi="Arial Narrow" w:cstheme="minorHAnsi"/>
          <w:b/>
          <w:sz w:val="20"/>
        </w:rPr>
        <w:t xml:space="preserve"> </w:t>
      </w:r>
      <w:r w:rsidRPr="004536EC">
        <w:rPr>
          <w:rFonts w:ascii="Arial Narrow" w:hAnsi="Arial Narrow" w:cstheme="minorHAnsi"/>
          <w:b/>
          <w:sz w:val="20"/>
        </w:rPr>
        <w:t xml:space="preserve">Lotto n. 6.  </w:t>
      </w:r>
      <w:r w:rsidRPr="0097207D">
        <w:rPr>
          <w:rFonts w:ascii="Arial Narrow" w:hAnsi="Arial Narrow" w:cstheme="minorHAnsi"/>
          <w:sz w:val="20"/>
        </w:rPr>
        <w:t>(barrare il/i lotto/i a cui si partecipa).</w:t>
      </w:r>
    </w:p>
    <w:p w14:paraId="3AD0C713" w14:textId="77777777" w:rsidR="004010C2" w:rsidRPr="005B6EC0" w:rsidRDefault="00C173A0" w:rsidP="00E73447">
      <w:pPr>
        <w:spacing w:line="480" w:lineRule="atLeast"/>
        <w:ind w:right="119"/>
        <w:jc w:val="center"/>
        <w:rPr>
          <w:rFonts w:ascii="Arial Narrow" w:hAnsi="Arial Narrow"/>
          <w:color w:val="auto"/>
          <w:sz w:val="20"/>
        </w:rPr>
      </w:pPr>
      <w:r w:rsidRPr="005B6EC0">
        <w:rPr>
          <w:rFonts w:ascii="Arial Narrow" w:hAnsi="Arial Narrow"/>
          <w:b/>
          <w:color w:val="auto"/>
          <w:sz w:val="20"/>
        </w:rPr>
        <w:t>IN QUALITÀ DI</w:t>
      </w:r>
      <w:r w:rsidRPr="005B6EC0">
        <w:rPr>
          <w:rFonts w:ascii="Arial Narrow" w:hAnsi="Arial Narrow"/>
          <w:color w:val="auto"/>
          <w:sz w:val="20"/>
        </w:rPr>
        <w:t xml:space="preserve"> </w:t>
      </w:r>
      <w:r w:rsidRPr="005B6EC0">
        <w:rPr>
          <w:rStyle w:val="Rimandonotaapidipagina"/>
          <w:rFonts w:ascii="Arial Narrow" w:hAnsi="Arial Narrow"/>
          <w:color w:val="auto"/>
          <w:sz w:val="20"/>
        </w:rPr>
        <w:footnoteReference w:id="1"/>
      </w:r>
      <w:bookmarkStart w:id="1" w:name="__Fieldmark__163_2283232"/>
      <w:bookmarkStart w:id="2" w:name="__Fieldmark__160_2058556643"/>
      <w:bookmarkStart w:id="3" w:name="__Fieldmark__165_626140304"/>
      <w:bookmarkStart w:id="4" w:name="__Fieldmark__42265_149139293"/>
      <w:bookmarkEnd w:id="1"/>
      <w:bookmarkEnd w:id="2"/>
      <w:bookmarkEnd w:id="3"/>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1"/>
        <w:gridCol w:w="9097"/>
      </w:tblGrid>
      <w:tr w:rsidR="00C32D3B" w:rsidRPr="005B6EC0" w14:paraId="4B909FB4" w14:textId="77777777" w:rsidTr="00C43E57">
        <w:trPr>
          <w:cantSplit/>
          <w:trHeight w:val="567"/>
        </w:trPr>
        <w:tc>
          <w:tcPr>
            <w:tcW w:w="531" w:type="dxa"/>
            <w:vAlign w:val="center"/>
          </w:tcPr>
          <w:p w14:paraId="7671F3B3" w14:textId="77777777" w:rsidR="00C32D3B" w:rsidRPr="005B6EC0" w:rsidRDefault="009B08C4" w:rsidP="00F75F0C">
            <w:pPr>
              <w:pStyle w:val="Corpodeltesto2"/>
              <w:spacing w:line="240" w:lineRule="auto"/>
              <w:rPr>
                <w:rFonts w:ascii="Arial Narrow" w:hAnsi="Arial Narrow"/>
                <w:sz w:val="20"/>
              </w:rPr>
            </w:pPr>
            <w:r w:rsidRPr="005B6EC0">
              <w:rPr>
                <w:rFonts w:ascii="Arial Narrow" w:hAnsi="Arial Narrow"/>
                <w:b/>
                <w:sz w:val="20"/>
              </w:rPr>
              <w:fldChar w:fldCharType="begin">
                <w:ffData>
                  <w:name w:val="Controllo47"/>
                  <w:enabled/>
                  <w:calcOnExit w:val="0"/>
                  <w:checkBox>
                    <w:sizeAuto/>
                    <w:default w:val="0"/>
                  </w:checkBox>
                </w:ffData>
              </w:fldChar>
            </w:r>
            <w:r w:rsidR="00C32D3B" w:rsidRPr="005B6EC0">
              <w:rPr>
                <w:rFonts w:ascii="Arial Narrow" w:hAnsi="Arial Narrow"/>
                <w:b/>
                <w:sz w:val="20"/>
              </w:rPr>
              <w:instrText xml:space="preserve"> FORMCHECKBOX </w:instrText>
            </w:r>
            <w:r w:rsidR="00250607">
              <w:rPr>
                <w:rFonts w:ascii="Arial Narrow" w:hAnsi="Arial Narrow"/>
                <w:b/>
                <w:sz w:val="20"/>
              </w:rPr>
            </w:r>
            <w:r w:rsidR="00250607">
              <w:rPr>
                <w:rFonts w:ascii="Arial Narrow" w:hAnsi="Arial Narrow"/>
                <w:b/>
                <w:sz w:val="20"/>
              </w:rPr>
              <w:fldChar w:fldCharType="separate"/>
            </w:r>
            <w:r w:rsidRPr="005B6EC0">
              <w:rPr>
                <w:rFonts w:ascii="Arial Narrow" w:hAnsi="Arial Narrow"/>
                <w:b/>
                <w:sz w:val="20"/>
              </w:rPr>
              <w:fldChar w:fldCharType="end"/>
            </w:r>
          </w:p>
        </w:tc>
        <w:tc>
          <w:tcPr>
            <w:tcW w:w="9097" w:type="dxa"/>
            <w:vAlign w:val="center"/>
          </w:tcPr>
          <w:p w14:paraId="2767A445" w14:textId="5C24DB60" w:rsidR="00954EAA" w:rsidRPr="005B6EC0" w:rsidRDefault="00C32D3B" w:rsidP="00954EAA">
            <w:pPr>
              <w:pStyle w:val="Corpodeltesto2"/>
              <w:spacing w:line="240" w:lineRule="auto"/>
              <w:jc w:val="both"/>
              <w:rPr>
                <w:rFonts w:ascii="Arial Narrow" w:hAnsi="Arial Narrow"/>
                <w:sz w:val="20"/>
              </w:rPr>
            </w:pPr>
            <w:r w:rsidRPr="005B6EC0">
              <w:rPr>
                <w:rFonts w:ascii="Arial Narrow" w:hAnsi="Arial Narrow"/>
                <w:b/>
                <w:sz w:val="20"/>
              </w:rPr>
              <w:t>Operatore economico singolo</w:t>
            </w:r>
            <w:r w:rsidRPr="005B6EC0">
              <w:rPr>
                <w:rFonts w:ascii="Arial Narrow" w:hAnsi="Arial Narrow"/>
                <w:sz w:val="20"/>
              </w:rPr>
              <w:t xml:space="preserve"> ai sensi dell’art. </w:t>
            </w:r>
            <w:r w:rsidR="001A3652" w:rsidRPr="005B6EC0">
              <w:rPr>
                <w:rFonts w:ascii="Arial Narrow" w:hAnsi="Arial Narrow"/>
                <w:sz w:val="20"/>
              </w:rPr>
              <w:t>65</w:t>
            </w:r>
            <w:r w:rsidRPr="005B6EC0">
              <w:rPr>
                <w:rFonts w:ascii="Arial Narrow" w:hAnsi="Arial Narrow"/>
                <w:sz w:val="20"/>
              </w:rPr>
              <w:t xml:space="preserve">, comma </w:t>
            </w:r>
            <w:r w:rsidR="001A3652" w:rsidRPr="005B6EC0">
              <w:rPr>
                <w:rFonts w:ascii="Arial Narrow" w:hAnsi="Arial Narrow"/>
                <w:sz w:val="20"/>
              </w:rPr>
              <w:t>2</w:t>
            </w:r>
            <w:r w:rsidRPr="005B6EC0">
              <w:rPr>
                <w:rFonts w:ascii="Arial Narrow" w:hAnsi="Arial Narrow"/>
                <w:sz w:val="20"/>
              </w:rPr>
              <w:t xml:space="preserve">, lett. a) del D.Lgs. </w:t>
            </w:r>
            <w:r w:rsidR="001A3652" w:rsidRPr="005B6EC0">
              <w:rPr>
                <w:rFonts w:ascii="Arial Narrow" w:hAnsi="Arial Narrow"/>
                <w:sz w:val="20"/>
              </w:rPr>
              <w:t>36/2023</w:t>
            </w:r>
            <w:r w:rsidRPr="005B6EC0">
              <w:rPr>
                <w:rFonts w:ascii="Arial Narrow" w:hAnsi="Arial Narrow"/>
                <w:sz w:val="20"/>
              </w:rPr>
              <w:t xml:space="preserve"> (imprenditore individuale, anche artigiano, società commerciale, società cooperativa, etc)</w:t>
            </w:r>
            <w:r w:rsidR="00954EAA" w:rsidRPr="005B6EC0">
              <w:rPr>
                <w:rFonts w:ascii="Arial Narrow" w:hAnsi="Arial Narrow"/>
                <w:sz w:val="20"/>
              </w:rPr>
              <w:t>, essendo in possesso:</w:t>
            </w:r>
          </w:p>
          <w:p w14:paraId="342CEA15" w14:textId="059CB8C0" w:rsidR="0045373B" w:rsidRPr="005B6EC0" w:rsidRDefault="0045373B" w:rsidP="00B715D7">
            <w:pPr>
              <w:pStyle w:val="Corpodeltesto2"/>
              <w:numPr>
                <w:ilvl w:val="0"/>
                <w:numId w:val="18"/>
              </w:numPr>
              <w:spacing w:line="240" w:lineRule="auto"/>
              <w:jc w:val="both"/>
              <w:rPr>
                <w:rFonts w:ascii="Arial Narrow" w:hAnsi="Arial Narrow"/>
                <w:sz w:val="20"/>
              </w:rPr>
            </w:pPr>
            <w:r w:rsidRPr="005B6EC0">
              <w:rPr>
                <w:rFonts w:ascii="Arial Narrow" w:hAnsi="Arial Narrow"/>
                <w:sz w:val="20"/>
              </w:rPr>
              <w:t>…………………………………</w:t>
            </w:r>
          </w:p>
          <w:p w14:paraId="68684E00" w14:textId="69C6A8F8" w:rsidR="0045373B" w:rsidRPr="005B6EC0" w:rsidRDefault="0045373B" w:rsidP="00B715D7">
            <w:pPr>
              <w:pStyle w:val="Corpodeltesto2"/>
              <w:numPr>
                <w:ilvl w:val="0"/>
                <w:numId w:val="18"/>
              </w:numPr>
              <w:spacing w:line="240" w:lineRule="auto"/>
              <w:jc w:val="both"/>
              <w:rPr>
                <w:rFonts w:ascii="Arial Narrow" w:hAnsi="Arial Narrow"/>
                <w:sz w:val="20"/>
              </w:rPr>
            </w:pPr>
            <w:r w:rsidRPr="005B6EC0">
              <w:rPr>
                <w:rFonts w:ascii="Arial Narrow" w:hAnsi="Arial Narrow"/>
                <w:sz w:val="20"/>
              </w:rPr>
              <w:t>…………………………………</w:t>
            </w:r>
          </w:p>
          <w:p w14:paraId="054D26B0" w14:textId="56AA5056" w:rsidR="0045373B" w:rsidRPr="005B6EC0" w:rsidRDefault="0045373B" w:rsidP="00B715D7">
            <w:pPr>
              <w:pStyle w:val="Corpodeltesto2"/>
              <w:numPr>
                <w:ilvl w:val="0"/>
                <w:numId w:val="18"/>
              </w:numPr>
              <w:spacing w:line="240" w:lineRule="auto"/>
              <w:jc w:val="both"/>
              <w:rPr>
                <w:rFonts w:ascii="Arial Narrow" w:hAnsi="Arial Narrow"/>
                <w:sz w:val="20"/>
              </w:rPr>
            </w:pPr>
            <w:r w:rsidRPr="005B6EC0">
              <w:rPr>
                <w:rFonts w:ascii="Arial Narrow" w:hAnsi="Arial Narrow"/>
                <w:sz w:val="20"/>
              </w:rPr>
              <w:t>…………………………………</w:t>
            </w:r>
          </w:p>
          <w:p w14:paraId="0C9F0507" w14:textId="6AE5039E" w:rsidR="0045373B" w:rsidRPr="005B6EC0" w:rsidRDefault="0045373B" w:rsidP="00B715D7">
            <w:pPr>
              <w:pStyle w:val="Corpodeltesto2"/>
              <w:numPr>
                <w:ilvl w:val="0"/>
                <w:numId w:val="18"/>
              </w:numPr>
              <w:spacing w:line="240" w:lineRule="auto"/>
              <w:jc w:val="both"/>
              <w:rPr>
                <w:rFonts w:ascii="Arial Narrow" w:hAnsi="Arial Narrow"/>
                <w:sz w:val="20"/>
              </w:rPr>
            </w:pPr>
            <w:r w:rsidRPr="005B6EC0">
              <w:rPr>
                <w:rFonts w:ascii="Arial Narrow" w:hAnsi="Arial Narrow"/>
                <w:sz w:val="20"/>
              </w:rPr>
              <w:t>………………………………</w:t>
            </w:r>
          </w:p>
        </w:tc>
      </w:tr>
      <w:tr w:rsidR="00C32D3B" w:rsidRPr="005B6EC0" w14:paraId="0AD86072" w14:textId="77777777" w:rsidTr="00C43E57">
        <w:trPr>
          <w:cantSplit/>
          <w:trHeight w:val="567"/>
        </w:trPr>
        <w:tc>
          <w:tcPr>
            <w:tcW w:w="531" w:type="dxa"/>
            <w:vAlign w:val="center"/>
          </w:tcPr>
          <w:p w14:paraId="064BA525" w14:textId="77777777" w:rsidR="00C32D3B" w:rsidRPr="005B6EC0" w:rsidRDefault="009B08C4" w:rsidP="00F75F0C">
            <w:pPr>
              <w:pStyle w:val="Corpodeltesto2"/>
              <w:spacing w:line="240" w:lineRule="auto"/>
              <w:rPr>
                <w:rFonts w:ascii="Arial Narrow" w:hAnsi="Arial Narrow"/>
                <w:sz w:val="20"/>
              </w:rPr>
            </w:pPr>
            <w:r w:rsidRPr="005B6EC0">
              <w:rPr>
                <w:rFonts w:ascii="Arial Narrow" w:hAnsi="Arial Narrow"/>
                <w:b/>
                <w:sz w:val="20"/>
              </w:rPr>
              <w:fldChar w:fldCharType="begin">
                <w:ffData>
                  <w:name w:val="Controllo47"/>
                  <w:enabled/>
                  <w:calcOnExit w:val="0"/>
                  <w:checkBox>
                    <w:sizeAuto/>
                    <w:default w:val="0"/>
                  </w:checkBox>
                </w:ffData>
              </w:fldChar>
            </w:r>
            <w:r w:rsidR="00C32D3B" w:rsidRPr="005B6EC0">
              <w:rPr>
                <w:rFonts w:ascii="Arial Narrow" w:hAnsi="Arial Narrow"/>
                <w:b/>
                <w:sz w:val="20"/>
              </w:rPr>
              <w:instrText xml:space="preserve"> FORMCHECKBOX </w:instrText>
            </w:r>
            <w:r w:rsidR="00250607">
              <w:rPr>
                <w:rFonts w:ascii="Arial Narrow" w:hAnsi="Arial Narrow"/>
                <w:b/>
                <w:sz w:val="20"/>
              </w:rPr>
            </w:r>
            <w:r w:rsidR="00250607">
              <w:rPr>
                <w:rFonts w:ascii="Arial Narrow" w:hAnsi="Arial Narrow"/>
                <w:b/>
                <w:sz w:val="20"/>
              </w:rPr>
              <w:fldChar w:fldCharType="separate"/>
            </w:r>
            <w:r w:rsidRPr="005B6EC0">
              <w:rPr>
                <w:rFonts w:ascii="Arial Narrow" w:hAnsi="Arial Narrow"/>
                <w:b/>
                <w:sz w:val="20"/>
              </w:rPr>
              <w:fldChar w:fldCharType="end"/>
            </w:r>
          </w:p>
        </w:tc>
        <w:tc>
          <w:tcPr>
            <w:tcW w:w="9097" w:type="dxa"/>
            <w:vAlign w:val="center"/>
          </w:tcPr>
          <w:p w14:paraId="1F0B2D5F" w14:textId="06145E51" w:rsidR="00C32D3B" w:rsidRPr="005B6EC0" w:rsidRDefault="00C32D3B" w:rsidP="00C32D3B">
            <w:pPr>
              <w:pStyle w:val="Corpodeltesto2"/>
              <w:spacing w:line="240" w:lineRule="auto"/>
              <w:jc w:val="both"/>
              <w:rPr>
                <w:rFonts w:ascii="Arial Narrow" w:hAnsi="Arial Narrow"/>
                <w:sz w:val="20"/>
              </w:rPr>
            </w:pPr>
            <w:r w:rsidRPr="005B6EC0">
              <w:rPr>
                <w:rFonts w:ascii="Arial Narrow" w:hAnsi="Arial Narrow"/>
                <w:b/>
                <w:sz w:val="20"/>
              </w:rPr>
              <w:t>Consorzio</w:t>
            </w:r>
            <w:r w:rsidRPr="005B6EC0">
              <w:rPr>
                <w:rFonts w:ascii="Arial Narrow" w:hAnsi="Arial Narrow"/>
                <w:sz w:val="20"/>
              </w:rPr>
              <w:t xml:space="preserve"> di cui all’art. </w:t>
            </w:r>
            <w:r w:rsidR="001A3652" w:rsidRPr="005B6EC0">
              <w:rPr>
                <w:rFonts w:ascii="Arial Narrow" w:hAnsi="Arial Narrow"/>
                <w:sz w:val="20"/>
              </w:rPr>
              <w:t>6</w:t>
            </w:r>
            <w:r w:rsidRPr="005B6EC0">
              <w:rPr>
                <w:rFonts w:ascii="Arial Narrow" w:hAnsi="Arial Narrow"/>
                <w:sz w:val="20"/>
              </w:rPr>
              <w:t xml:space="preserve">5, comma 2, lett. b) del D.Lgs. </w:t>
            </w:r>
            <w:r w:rsidR="001A3652" w:rsidRPr="005B6EC0">
              <w:rPr>
                <w:rFonts w:ascii="Arial Narrow" w:hAnsi="Arial Narrow"/>
                <w:sz w:val="20"/>
              </w:rPr>
              <w:t xml:space="preserve">36/2023 </w:t>
            </w:r>
            <w:r w:rsidRPr="005B6EC0">
              <w:rPr>
                <w:rFonts w:ascii="Arial Narrow" w:hAnsi="Arial Narrow"/>
                <w:sz w:val="20"/>
              </w:rPr>
              <w:t xml:space="preserve"> – consorzi fra società cooperative di produzione e lavoro costituiti a norma della legge 25 giugno 1909, n. 422 e dal decreto legislativo del Capo provvisorio dello Stato 14 dicembre 1947 n. 1577, e successive modificazioni o consorzio tra imprese artigiane di cui alla legge 8 agosto 1985, n. 443.</w:t>
            </w:r>
          </w:p>
        </w:tc>
      </w:tr>
      <w:tr w:rsidR="00C32D3B" w:rsidRPr="005B6EC0" w14:paraId="12416003" w14:textId="77777777" w:rsidTr="00C43E57">
        <w:trPr>
          <w:cantSplit/>
          <w:trHeight w:val="567"/>
        </w:trPr>
        <w:tc>
          <w:tcPr>
            <w:tcW w:w="531" w:type="dxa"/>
            <w:vAlign w:val="center"/>
          </w:tcPr>
          <w:p w14:paraId="29F89B1B" w14:textId="77777777" w:rsidR="00C32D3B" w:rsidRPr="005B6EC0" w:rsidRDefault="009B08C4" w:rsidP="00F75F0C">
            <w:pPr>
              <w:pStyle w:val="Corpodeltesto2"/>
              <w:spacing w:line="240" w:lineRule="auto"/>
              <w:rPr>
                <w:rFonts w:ascii="Arial Narrow" w:hAnsi="Arial Narrow"/>
                <w:sz w:val="20"/>
              </w:rPr>
            </w:pPr>
            <w:r w:rsidRPr="005B6EC0">
              <w:rPr>
                <w:rFonts w:ascii="Arial Narrow" w:hAnsi="Arial Narrow"/>
                <w:b/>
                <w:sz w:val="20"/>
              </w:rPr>
              <w:fldChar w:fldCharType="begin">
                <w:ffData>
                  <w:name w:val="Controllo47"/>
                  <w:enabled/>
                  <w:calcOnExit w:val="0"/>
                  <w:checkBox>
                    <w:sizeAuto/>
                    <w:default w:val="0"/>
                  </w:checkBox>
                </w:ffData>
              </w:fldChar>
            </w:r>
            <w:r w:rsidR="00C32D3B" w:rsidRPr="005B6EC0">
              <w:rPr>
                <w:rFonts w:ascii="Arial Narrow" w:hAnsi="Arial Narrow"/>
                <w:b/>
                <w:sz w:val="20"/>
              </w:rPr>
              <w:instrText xml:space="preserve"> FORMCHECKBOX </w:instrText>
            </w:r>
            <w:r w:rsidR="00250607">
              <w:rPr>
                <w:rFonts w:ascii="Arial Narrow" w:hAnsi="Arial Narrow"/>
                <w:b/>
                <w:sz w:val="20"/>
              </w:rPr>
            </w:r>
            <w:r w:rsidR="00250607">
              <w:rPr>
                <w:rFonts w:ascii="Arial Narrow" w:hAnsi="Arial Narrow"/>
                <w:b/>
                <w:sz w:val="20"/>
              </w:rPr>
              <w:fldChar w:fldCharType="separate"/>
            </w:r>
            <w:r w:rsidRPr="005B6EC0">
              <w:rPr>
                <w:rFonts w:ascii="Arial Narrow" w:hAnsi="Arial Narrow"/>
                <w:b/>
                <w:sz w:val="20"/>
              </w:rPr>
              <w:fldChar w:fldCharType="end"/>
            </w:r>
          </w:p>
        </w:tc>
        <w:tc>
          <w:tcPr>
            <w:tcW w:w="9097" w:type="dxa"/>
            <w:vAlign w:val="center"/>
          </w:tcPr>
          <w:p w14:paraId="41631C4C" w14:textId="1A19D89D" w:rsidR="00C32D3B" w:rsidRPr="005B6EC0" w:rsidRDefault="00C32D3B" w:rsidP="00C32D3B">
            <w:pPr>
              <w:pStyle w:val="Corpodeltesto2"/>
              <w:spacing w:line="240" w:lineRule="auto"/>
              <w:jc w:val="both"/>
              <w:rPr>
                <w:rFonts w:ascii="Arial Narrow" w:hAnsi="Arial Narrow"/>
                <w:sz w:val="20"/>
              </w:rPr>
            </w:pPr>
            <w:r w:rsidRPr="005B6EC0">
              <w:rPr>
                <w:rFonts w:ascii="Arial Narrow" w:hAnsi="Arial Narrow"/>
                <w:b/>
                <w:sz w:val="20"/>
              </w:rPr>
              <w:t>Consorzio</w:t>
            </w:r>
            <w:r w:rsidRPr="005B6EC0">
              <w:rPr>
                <w:rFonts w:ascii="Arial Narrow" w:hAnsi="Arial Narrow"/>
                <w:sz w:val="20"/>
              </w:rPr>
              <w:t xml:space="preserve"> di cui all’art. </w:t>
            </w:r>
            <w:r w:rsidR="001A3652" w:rsidRPr="005B6EC0">
              <w:rPr>
                <w:rFonts w:ascii="Arial Narrow" w:hAnsi="Arial Narrow"/>
                <w:sz w:val="20"/>
              </w:rPr>
              <w:t>6</w:t>
            </w:r>
            <w:r w:rsidRPr="005B6EC0">
              <w:rPr>
                <w:rFonts w:ascii="Arial Narrow" w:hAnsi="Arial Narrow"/>
                <w:sz w:val="20"/>
              </w:rPr>
              <w:t xml:space="preserve">5, comma 2, lett. c) del D.Lgs. </w:t>
            </w:r>
            <w:r w:rsidR="001A3652" w:rsidRPr="005B6EC0">
              <w:rPr>
                <w:rFonts w:ascii="Arial Narrow" w:hAnsi="Arial Narrow"/>
                <w:sz w:val="20"/>
              </w:rPr>
              <w:t>36/2023</w:t>
            </w:r>
            <w:r w:rsidRPr="005B6EC0">
              <w:rPr>
                <w:rFonts w:ascii="Arial Narrow" w:hAnsi="Arial Narrow"/>
                <w:sz w:val="20"/>
              </w:rPr>
              <w:t xml:space="preserve"> – Consorzio stabile, costituito anche in forma di società consortile ai sensi dell'articolo 2615 ter del codice civile, tra imprenditori individuali, anche artigiani, società commerciali, società cooperative di produzione e lavoro.</w:t>
            </w:r>
          </w:p>
        </w:tc>
      </w:tr>
      <w:tr w:rsidR="00C32D3B" w:rsidRPr="005B6EC0" w14:paraId="7A0FA95F" w14:textId="77777777" w:rsidTr="00C43E57">
        <w:trPr>
          <w:cantSplit/>
          <w:trHeight w:val="567"/>
        </w:trPr>
        <w:tc>
          <w:tcPr>
            <w:tcW w:w="531" w:type="dxa"/>
            <w:vAlign w:val="center"/>
          </w:tcPr>
          <w:p w14:paraId="710D02BE" w14:textId="77777777" w:rsidR="00C32D3B" w:rsidRPr="005B6EC0" w:rsidRDefault="009B08C4" w:rsidP="00F75F0C">
            <w:pPr>
              <w:pStyle w:val="Corpodeltesto2"/>
              <w:spacing w:line="240" w:lineRule="auto"/>
              <w:rPr>
                <w:rFonts w:ascii="Arial Narrow" w:hAnsi="Arial Narrow"/>
                <w:sz w:val="20"/>
              </w:rPr>
            </w:pPr>
            <w:r w:rsidRPr="005B6EC0">
              <w:rPr>
                <w:rFonts w:ascii="Arial Narrow" w:hAnsi="Arial Narrow"/>
                <w:b/>
                <w:sz w:val="20"/>
              </w:rPr>
              <w:fldChar w:fldCharType="begin">
                <w:ffData>
                  <w:name w:val="Controllo47"/>
                  <w:enabled/>
                  <w:calcOnExit w:val="0"/>
                  <w:checkBox>
                    <w:sizeAuto/>
                    <w:default w:val="0"/>
                  </w:checkBox>
                </w:ffData>
              </w:fldChar>
            </w:r>
            <w:r w:rsidR="00C32D3B" w:rsidRPr="005B6EC0">
              <w:rPr>
                <w:rFonts w:ascii="Arial Narrow" w:hAnsi="Arial Narrow"/>
                <w:b/>
                <w:sz w:val="20"/>
              </w:rPr>
              <w:instrText xml:space="preserve"> FORMCHECKBOX </w:instrText>
            </w:r>
            <w:r w:rsidR="00250607">
              <w:rPr>
                <w:rFonts w:ascii="Arial Narrow" w:hAnsi="Arial Narrow"/>
                <w:b/>
                <w:sz w:val="20"/>
              </w:rPr>
            </w:r>
            <w:r w:rsidR="00250607">
              <w:rPr>
                <w:rFonts w:ascii="Arial Narrow" w:hAnsi="Arial Narrow"/>
                <w:b/>
                <w:sz w:val="20"/>
              </w:rPr>
              <w:fldChar w:fldCharType="separate"/>
            </w:r>
            <w:r w:rsidRPr="005B6EC0">
              <w:rPr>
                <w:rFonts w:ascii="Arial Narrow" w:hAnsi="Arial Narrow"/>
                <w:b/>
                <w:sz w:val="20"/>
              </w:rPr>
              <w:fldChar w:fldCharType="end"/>
            </w:r>
          </w:p>
        </w:tc>
        <w:tc>
          <w:tcPr>
            <w:tcW w:w="9097" w:type="dxa"/>
            <w:vAlign w:val="center"/>
          </w:tcPr>
          <w:p w14:paraId="1B2F20F2" w14:textId="737941F1" w:rsidR="00C32D3B" w:rsidRPr="005B6EC0" w:rsidRDefault="00C32D3B" w:rsidP="00C32D3B">
            <w:pPr>
              <w:ind w:right="119"/>
              <w:jc w:val="both"/>
              <w:rPr>
                <w:rFonts w:ascii="Arial Narrow" w:hAnsi="Arial Narrow"/>
                <w:sz w:val="20"/>
              </w:rPr>
            </w:pPr>
            <w:r w:rsidRPr="00C84A4F">
              <w:rPr>
                <w:rFonts w:ascii="Arial Narrow" w:hAnsi="Arial Narrow"/>
                <w:b/>
                <w:sz w:val="20"/>
              </w:rPr>
              <w:t>Consorziata</w:t>
            </w:r>
            <w:r w:rsidRPr="00C84A4F">
              <w:rPr>
                <w:rFonts w:ascii="Arial Narrow" w:hAnsi="Arial Narrow"/>
                <w:sz w:val="20"/>
              </w:rPr>
              <w:t xml:space="preserve"> per la quale il consorzio concorre / esecutrice nell’ipotesi di partecipazione di cui all’art. </w:t>
            </w:r>
            <w:r w:rsidR="00CC571A" w:rsidRPr="00C84A4F">
              <w:rPr>
                <w:rFonts w:ascii="Arial Narrow" w:hAnsi="Arial Narrow"/>
                <w:sz w:val="20"/>
              </w:rPr>
              <w:t>6</w:t>
            </w:r>
            <w:r w:rsidRPr="00C84A4F">
              <w:rPr>
                <w:rFonts w:ascii="Arial Narrow" w:hAnsi="Arial Narrow"/>
                <w:sz w:val="20"/>
              </w:rPr>
              <w:t xml:space="preserve">5, comma 2, lett. b) o lett. c) del D.Lgs. n. </w:t>
            </w:r>
            <w:r w:rsidR="00C84A4F" w:rsidRPr="00C84A4F">
              <w:rPr>
                <w:rFonts w:ascii="Arial Narrow" w:hAnsi="Arial Narrow"/>
                <w:sz w:val="20"/>
              </w:rPr>
              <w:t>36/2023</w:t>
            </w:r>
            <w:r w:rsidRPr="00C84A4F">
              <w:rPr>
                <w:rFonts w:ascii="Arial Narrow" w:hAnsi="Arial Narrow"/>
                <w:sz w:val="20"/>
              </w:rPr>
              <w:t>.</w:t>
            </w:r>
          </w:p>
        </w:tc>
      </w:tr>
      <w:tr w:rsidR="00C32D3B" w:rsidRPr="005B6EC0" w14:paraId="1ECEDFD5" w14:textId="77777777" w:rsidTr="00C43E57">
        <w:trPr>
          <w:cantSplit/>
          <w:trHeight w:val="567"/>
        </w:trPr>
        <w:tc>
          <w:tcPr>
            <w:tcW w:w="531" w:type="dxa"/>
            <w:vAlign w:val="center"/>
          </w:tcPr>
          <w:p w14:paraId="45E189F6" w14:textId="77777777" w:rsidR="00C32D3B" w:rsidRPr="005B6EC0" w:rsidRDefault="009B08C4" w:rsidP="00F75F0C">
            <w:pPr>
              <w:pStyle w:val="Corpodeltesto2"/>
              <w:spacing w:line="240" w:lineRule="auto"/>
              <w:rPr>
                <w:rFonts w:ascii="Arial Narrow" w:hAnsi="Arial Narrow"/>
                <w:sz w:val="20"/>
              </w:rPr>
            </w:pPr>
            <w:r w:rsidRPr="005B6EC0">
              <w:rPr>
                <w:rFonts w:ascii="Arial Narrow" w:hAnsi="Arial Narrow"/>
                <w:b/>
                <w:sz w:val="20"/>
              </w:rPr>
              <w:fldChar w:fldCharType="begin">
                <w:ffData>
                  <w:name w:val="Controllo47"/>
                  <w:enabled/>
                  <w:calcOnExit w:val="0"/>
                  <w:checkBox>
                    <w:sizeAuto/>
                    <w:default w:val="0"/>
                  </w:checkBox>
                </w:ffData>
              </w:fldChar>
            </w:r>
            <w:r w:rsidR="00C32D3B" w:rsidRPr="005B6EC0">
              <w:rPr>
                <w:rFonts w:ascii="Arial Narrow" w:hAnsi="Arial Narrow"/>
                <w:b/>
                <w:sz w:val="20"/>
              </w:rPr>
              <w:instrText xml:space="preserve"> FORMCHECKBOX </w:instrText>
            </w:r>
            <w:r w:rsidR="00250607">
              <w:rPr>
                <w:rFonts w:ascii="Arial Narrow" w:hAnsi="Arial Narrow"/>
                <w:b/>
                <w:sz w:val="20"/>
              </w:rPr>
            </w:r>
            <w:r w:rsidR="00250607">
              <w:rPr>
                <w:rFonts w:ascii="Arial Narrow" w:hAnsi="Arial Narrow"/>
                <w:b/>
                <w:sz w:val="20"/>
              </w:rPr>
              <w:fldChar w:fldCharType="separate"/>
            </w:r>
            <w:r w:rsidRPr="005B6EC0">
              <w:rPr>
                <w:rFonts w:ascii="Arial Narrow" w:hAnsi="Arial Narrow"/>
                <w:b/>
                <w:sz w:val="20"/>
              </w:rPr>
              <w:fldChar w:fldCharType="end"/>
            </w:r>
          </w:p>
        </w:tc>
        <w:tc>
          <w:tcPr>
            <w:tcW w:w="9097" w:type="dxa"/>
            <w:vAlign w:val="center"/>
          </w:tcPr>
          <w:p w14:paraId="7876844C" w14:textId="2008F228" w:rsidR="00C32D3B" w:rsidRPr="005B6EC0" w:rsidRDefault="00C32D3B" w:rsidP="00C32D3B">
            <w:pPr>
              <w:pStyle w:val="sche3"/>
              <w:tabs>
                <w:tab w:val="left" w:pos="9214"/>
              </w:tabs>
              <w:spacing w:after="120"/>
              <w:rPr>
                <w:rFonts w:ascii="Arial Narrow" w:hAnsi="Arial Narrow"/>
                <w:lang w:val="it-IT"/>
              </w:rPr>
            </w:pPr>
            <w:r w:rsidRPr="005B6EC0">
              <w:rPr>
                <w:rFonts w:ascii="Arial Narrow" w:hAnsi="Arial Narrow"/>
                <w:b/>
                <w:lang w:val="it-IT"/>
              </w:rPr>
              <w:t>Mandatario</w:t>
            </w:r>
            <w:r w:rsidRPr="005B6EC0">
              <w:rPr>
                <w:rFonts w:ascii="Arial Narrow" w:hAnsi="Arial Narrow"/>
                <w:lang w:val="it-IT"/>
              </w:rPr>
              <w:t xml:space="preserve"> di un RTI (art. </w:t>
            </w:r>
            <w:r w:rsidR="0068413E" w:rsidRPr="005B6EC0">
              <w:rPr>
                <w:rFonts w:ascii="Arial Narrow" w:hAnsi="Arial Narrow"/>
                <w:lang w:val="it-IT"/>
              </w:rPr>
              <w:t>6</w:t>
            </w:r>
            <w:r w:rsidRPr="005B6EC0">
              <w:rPr>
                <w:rFonts w:ascii="Arial Narrow" w:hAnsi="Arial Narrow"/>
                <w:lang w:val="it-IT"/>
              </w:rPr>
              <w:t xml:space="preserve">5, co. 2, lett. </w:t>
            </w:r>
            <w:r w:rsidR="0068413E" w:rsidRPr="005B6EC0">
              <w:rPr>
                <w:rFonts w:ascii="Arial Narrow" w:hAnsi="Arial Narrow"/>
                <w:lang w:val="it-IT"/>
              </w:rPr>
              <w:t>e</w:t>
            </w:r>
            <w:r w:rsidRPr="005B6EC0">
              <w:rPr>
                <w:rFonts w:ascii="Arial Narrow" w:hAnsi="Arial Narrow"/>
                <w:lang w:val="it-IT"/>
              </w:rPr>
              <w:t xml:space="preserve">), del D.Lgs. </w:t>
            </w:r>
            <w:r w:rsidR="0068413E" w:rsidRPr="005B6EC0">
              <w:rPr>
                <w:rFonts w:ascii="Arial Narrow" w:hAnsi="Arial Narrow"/>
                <w:lang w:val="it-IT"/>
              </w:rPr>
              <w:t>36/2023</w:t>
            </w:r>
            <w:r w:rsidRPr="005B6EC0">
              <w:rPr>
                <w:rFonts w:ascii="Arial Narrow" w:hAnsi="Arial Narrow"/>
                <w:lang w:val="it-IT"/>
              </w:rPr>
              <w:t xml:space="preserve">) – come di seguito specificato. </w:t>
            </w:r>
          </w:p>
          <w:p w14:paraId="3CDE1AFB" w14:textId="77777777" w:rsidR="00C32D3B" w:rsidRPr="005B6EC0" w:rsidRDefault="009B08C4" w:rsidP="00C32D3B">
            <w:pPr>
              <w:pStyle w:val="sche3"/>
              <w:tabs>
                <w:tab w:val="left" w:pos="9214"/>
              </w:tabs>
              <w:rPr>
                <w:rFonts w:ascii="Arial Narrow" w:hAnsi="Arial Narrow"/>
                <w:lang w:val="it-IT"/>
              </w:rPr>
            </w:pPr>
            <w:r w:rsidRPr="005B6EC0">
              <w:rPr>
                <w:rFonts w:ascii="Arial Narrow" w:hAnsi="Arial Narrow"/>
                <w:b/>
              </w:rPr>
              <w:fldChar w:fldCharType="begin">
                <w:ffData>
                  <w:name w:val="Controllo47"/>
                  <w:enabled/>
                  <w:calcOnExit w:val="0"/>
                  <w:checkBox>
                    <w:sizeAuto/>
                    <w:default w:val="0"/>
                  </w:checkBox>
                </w:ffData>
              </w:fldChar>
            </w:r>
            <w:r w:rsidR="00C32D3B" w:rsidRPr="005B6EC0">
              <w:rPr>
                <w:rFonts w:ascii="Arial Narrow" w:hAnsi="Arial Narrow"/>
                <w:b/>
                <w:lang w:val="it-IT"/>
              </w:rPr>
              <w:instrText xml:space="preserve"> FORMCHECKBOX </w:instrText>
            </w:r>
            <w:r w:rsidR="00250607">
              <w:rPr>
                <w:rFonts w:ascii="Arial Narrow" w:hAnsi="Arial Narrow"/>
                <w:b/>
              </w:rPr>
            </w:r>
            <w:r w:rsidR="00250607">
              <w:rPr>
                <w:rFonts w:ascii="Arial Narrow" w:hAnsi="Arial Narrow"/>
                <w:b/>
              </w:rPr>
              <w:fldChar w:fldCharType="separate"/>
            </w:r>
            <w:r w:rsidRPr="005B6EC0">
              <w:rPr>
                <w:rFonts w:ascii="Arial Narrow" w:hAnsi="Arial Narrow"/>
                <w:b/>
              </w:rPr>
              <w:fldChar w:fldCharType="end"/>
            </w:r>
            <w:r w:rsidR="00C32D3B" w:rsidRPr="005B6EC0">
              <w:rPr>
                <w:rFonts w:ascii="Arial Narrow" w:hAnsi="Arial Narrow"/>
                <w:b/>
                <w:lang w:val="it-IT"/>
              </w:rPr>
              <w:t xml:space="preserve"> </w:t>
            </w:r>
            <w:r w:rsidR="00C32D3B" w:rsidRPr="005B6EC0">
              <w:rPr>
                <w:rFonts w:ascii="Arial Narrow" w:hAnsi="Arial Narrow"/>
                <w:lang w:val="it-IT"/>
              </w:rPr>
              <w:t xml:space="preserve">costituendo        </w:t>
            </w:r>
            <w:r w:rsidRPr="005B6EC0">
              <w:rPr>
                <w:rFonts w:ascii="Arial Narrow" w:hAnsi="Arial Narrow"/>
                <w:b/>
              </w:rPr>
              <w:fldChar w:fldCharType="begin">
                <w:ffData>
                  <w:name w:val="Controllo47"/>
                  <w:enabled/>
                  <w:calcOnExit w:val="0"/>
                  <w:checkBox>
                    <w:sizeAuto/>
                    <w:default w:val="0"/>
                  </w:checkBox>
                </w:ffData>
              </w:fldChar>
            </w:r>
            <w:r w:rsidR="00C32D3B" w:rsidRPr="005B6EC0">
              <w:rPr>
                <w:rFonts w:ascii="Arial Narrow" w:hAnsi="Arial Narrow"/>
                <w:b/>
                <w:lang w:val="it-IT"/>
              </w:rPr>
              <w:instrText xml:space="preserve"> FORMCHECKBOX </w:instrText>
            </w:r>
            <w:r w:rsidR="00250607">
              <w:rPr>
                <w:rFonts w:ascii="Arial Narrow" w:hAnsi="Arial Narrow"/>
                <w:b/>
              </w:rPr>
            </w:r>
            <w:r w:rsidR="00250607">
              <w:rPr>
                <w:rFonts w:ascii="Arial Narrow" w:hAnsi="Arial Narrow"/>
                <w:b/>
              </w:rPr>
              <w:fldChar w:fldCharType="separate"/>
            </w:r>
            <w:r w:rsidRPr="005B6EC0">
              <w:rPr>
                <w:rFonts w:ascii="Arial Narrow" w:hAnsi="Arial Narrow"/>
                <w:b/>
              </w:rPr>
              <w:fldChar w:fldCharType="end"/>
            </w:r>
            <w:r w:rsidR="00C32D3B" w:rsidRPr="005B6EC0">
              <w:rPr>
                <w:rFonts w:ascii="Arial Narrow" w:hAnsi="Arial Narrow"/>
                <w:lang w:val="it-IT"/>
              </w:rPr>
              <w:t xml:space="preserve"> costituito</w:t>
            </w:r>
          </w:p>
          <w:p w14:paraId="1AD40631" w14:textId="77777777" w:rsidR="006405EA" w:rsidRPr="005B6EC0" w:rsidRDefault="006405EA" w:rsidP="00C32D3B">
            <w:pPr>
              <w:pStyle w:val="sche3"/>
              <w:tabs>
                <w:tab w:val="left" w:pos="9214"/>
              </w:tabs>
              <w:rPr>
                <w:rFonts w:ascii="Arial Narrow" w:hAnsi="Arial Narrow"/>
                <w:lang w:val="it-IT"/>
              </w:rPr>
            </w:pPr>
          </w:p>
          <w:p w14:paraId="30948915" w14:textId="531AA89E" w:rsidR="006405EA" w:rsidRPr="005B6EC0" w:rsidRDefault="006405EA" w:rsidP="006405EA">
            <w:pPr>
              <w:pStyle w:val="sche3"/>
              <w:tabs>
                <w:tab w:val="left" w:pos="9214"/>
              </w:tabs>
              <w:rPr>
                <w:rFonts w:ascii="Arial Narrow" w:hAnsi="Arial Narrow"/>
                <w:lang w:val="it-IT"/>
              </w:rPr>
            </w:pPr>
            <w:r w:rsidRPr="005B6EC0">
              <w:rPr>
                <w:rFonts w:ascii="Arial Narrow" w:hAnsi="Arial Narrow"/>
                <w:b/>
              </w:rPr>
              <w:fldChar w:fldCharType="begin">
                <w:ffData>
                  <w:name w:val="Controllo47"/>
                  <w:enabled/>
                  <w:calcOnExit w:val="0"/>
                  <w:checkBox>
                    <w:sizeAuto/>
                    <w:default w:val="0"/>
                  </w:checkBox>
                </w:ffData>
              </w:fldChar>
            </w:r>
            <w:r w:rsidRPr="005B6EC0">
              <w:rPr>
                <w:rFonts w:ascii="Arial Narrow" w:hAnsi="Arial Narrow"/>
                <w:b/>
                <w:lang w:val="it-IT"/>
              </w:rPr>
              <w:instrText xml:space="preserve"> FORMCHECKBOX </w:instrText>
            </w:r>
            <w:r w:rsidR="00250607">
              <w:rPr>
                <w:rFonts w:ascii="Arial Narrow" w:hAnsi="Arial Narrow"/>
                <w:b/>
              </w:rPr>
            </w:r>
            <w:r w:rsidR="00250607">
              <w:rPr>
                <w:rFonts w:ascii="Arial Narrow" w:hAnsi="Arial Narrow"/>
                <w:b/>
              </w:rPr>
              <w:fldChar w:fldCharType="separate"/>
            </w:r>
            <w:r w:rsidRPr="005B6EC0">
              <w:rPr>
                <w:rFonts w:ascii="Arial Narrow" w:hAnsi="Arial Narrow"/>
                <w:b/>
              </w:rPr>
              <w:fldChar w:fldCharType="end"/>
            </w:r>
            <w:r w:rsidRPr="005B6EC0">
              <w:rPr>
                <w:rFonts w:ascii="Arial Narrow" w:hAnsi="Arial Narrow"/>
                <w:b/>
                <w:lang w:val="it-IT"/>
              </w:rPr>
              <w:t xml:space="preserve"> </w:t>
            </w:r>
            <w:r w:rsidRPr="005B6EC0">
              <w:rPr>
                <w:rFonts w:ascii="Arial Narrow" w:hAnsi="Arial Narrow"/>
                <w:lang w:val="it-IT"/>
              </w:rPr>
              <w:t xml:space="preserve">orizzontale </w:t>
            </w:r>
            <w:r w:rsidRPr="005B6EC0">
              <w:rPr>
                <w:rFonts w:ascii="Arial Narrow" w:hAnsi="Arial Narrow"/>
                <w:b/>
              </w:rPr>
              <w:fldChar w:fldCharType="begin">
                <w:ffData>
                  <w:name w:val="Controllo47"/>
                  <w:enabled/>
                  <w:calcOnExit w:val="0"/>
                  <w:checkBox>
                    <w:sizeAuto/>
                    <w:default w:val="0"/>
                  </w:checkBox>
                </w:ffData>
              </w:fldChar>
            </w:r>
            <w:r w:rsidRPr="005B6EC0">
              <w:rPr>
                <w:rFonts w:ascii="Arial Narrow" w:hAnsi="Arial Narrow"/>
                <w:b/>
                <w:lang w:val="it-IT"/>
              </w:rPr>
              <w:instrText xml:space="preserve"> FORMCHECKBOX </w:instrText>
            </w:r>
            <w:r w:rsidR="00250607">
              <w:rPr>
                <w:rFonts w:ascii="Arial Narrow" w:hAnsi="Arial Narrow"/>
                <w:b/>
              </w:rPr>
            </w:r>
            <w:r w:rsidR="00250607">
              <w:rPr>
                <w:rFonts w:ascii="Arial Narrow" w:hAnsi="Arial Narrow"/>
                <w:b/>
              </w:rPr>
              <w:fldChar w:fldCharType="separate"/>
            </w:r>
            <w:r w:rsidRPr="005B6EC0">
              <w:rPr>
                <w:rFonts w:ascii="Arial Narrow" w:hAnsi="Arial Narrow"/>
                <w:b/>
              </w:rPr>
              <w:fldChar w:fldCharType="end"/>
            </w:r>
            <w:r w:rsidRPr="005B6EC0">
              <w:rPr>
                <w:rFonts w:ascii="Arial Narrow" w:hAnsi="Arial Narrow"/>
                <w:lang w:val="it-IT"/>
              </w:rPr>
              <w:t xml:space="preserve"> verticale </w:t>
            </w:r>
            <w:r w:rsidRPr="005B6EC0">
              <w:rPr>
                <w:rFonts w:ascii="Arial Narrow" w:hAnsi="Arial Narrow"/>
                <w:b/>
              </w:rPr>
              <w:fldChar w:fldCharType="begin">
                <w:ffData>
                  <w:name w:val="Controllo47"/>
                  <w:enabled/>
                  <w:calcOnExit w:val="0"/>
                  <w:checkBox>
                    <w:sizeAuto/>
                    <w:default w:val="0"/>
                  </w:checkBox>
                </w:ffData>
              </w:fldChar>
            </w:r>
            <w:r w:rsidRPr="005B6EC0">
              <w:rPr>
                <w:rFonts w:ascii="Arial Narrow" w:hAnsi="Arial Narrow"/>
                <w:b/>
                <w:lang w:val="it-IT"/>
              </w:rPr>
              <w:instrText xml:space="preserve"> FORMCHECKBOX </w:instrText>
            </w:r>
            <w:r w:rsidR="00250607">
              <w:rPr>
                <w:rFonts w:ascii="Arial Narrow" w:hAnsi="Arial Narrow"/>
                <w:b/>
              </w:rPr>
            </w:r>
            <w:r w:rsidR="00250607">
              <w:rPr>
                <w:rFonts w:ascii="Arial Narrow" w:hAnsi="Arial Narrow"/>
                <w:b/>
              </w:rPr>
              <w:fldChar w:fldCharType="separate"/>
            </w:r>
            <w:r w:rsidRPr="005B6EC0">
              <w:rPr>
                <w:rFonts w:ascii="Arial Narrow" w:hAnsi="Arial Narrow"/>
                <w:b/>
              </w:rPr>
              <w:fldChar w:fldCharType="end"/>
            </w:r>
            <w:r w:rsidRPr="005B6EC0">
              <w:rPr>
                <w:rFonts w:ascii="Arial Narrow" w:hAnsi="Arial Narrow"/>
                <w:lang w:val="it-IT"/>
              </w:rPr>
              <w:t xml:space="preserve"> misto</w:t>
            </w:r>
            <w:r w:rsidR="00E60502" w:rsidRPr="005B6EC0">
              <w:rPr>
                <w:rFonts w:ascii="Arial Narrow" w:hAnsi="Arial Narrow"/>
                <w:lang w:val="it-IT"/>
              </w:rPr>
              <w:t xml:space="preserve"> </w:t>
            </w:r>
          </w:p>
          <w:p w14:paraId="75BE40F5" w14:textId="2EDACC15" w:rsidR="006405EA" w:rsidRPr="005B6EC0" w:rsidRDefault="006405EA" w:rsidP="00C32D3B">
            <w:pPr>
              <w:pStyle w:val="sche3"/>
              <w:tabs>
                <w:tab w:val="left" w:pos="9214"/>
              </w:tabs>
              <w:rPr>
                <w:rFonts w:ascii="Arial Narrow" w:hAnsi="Arial Narrow"/>
                <w:lang w:val="it-IT"/>
              </w:rPr>
            </w:pPr>
          </w:p>
        </w:tc>
      </w:tr>
      <w:tr w:rsidR="00C32D3B" w:rsidRPr="005B6EC0" w14:paraId="474D2244" w14:textId="77777777" w:rsidTr="00C43E57">
        <w:trPr>
          <w:cantSplit/>
          <w:trHeight w:val="567"/>
        </w:trPr>
        <w:tc>
          <w:tcPr>
            <w:tcW w:w="531" w:type="dxa"/>
            <w:vAlign w:val="center"/>
          </w:tcPr>
          <w:p w14:paraId="016DA65B" w14:textId="77777777" w:rsidR="00C32D3B" w:rsidRPr="005B6EC0" w:rsidRDefault="009B08C4" w:rsidP="00F75F0C">
            <w:pPr>
              <w:pStyle w:val="Corpodeltesto2"/>
              <w:spacing w:line="240" w:lineRule="auto"/>
              <w:rPr>
                <w:rFonts w:ascii="Arial Narrow" w:hAnsi="Arial Narrow"/>
                <w:sz w:val="20"/>
              </w:rPr>
            </w:pPr>
            <w:r w:rsidRPr="005B6EC0">
              <w:rPr>
                <w:rFonts w:ascii="Arial Narrow" w:hAnsi="Arial Narrow"/>
                <w:b/>
                <w:sz w:val="20"/>
              </w:rPr>
              <w:fldChar w:fldCharType="begin">
                <w:ffData>
                  <w:name w:val="Controllo47"/>
                  <w:enabled/>
                  <w:calcOnExit w:val="0"/>
                  <w:checkBox>
                    <w:sizeAuto/>
                    <w:default w:val="0"/>
                  </w:checkBox>
                </w:ffData>
              </w:fldChar>
            </w:r>
            <w:r w:rsidR="00C32D3B" w:rsidRPr="005B6EC0">
              <w:rPr>
                <w:rFonts w:ascii="Arial Narrow" w:hAnsi="Arial Narrow"/>
                <w:b/>
                <w:sz w:val="20"/>
              </w:rPr>
              <w:instrText xml:space="preserve"> FORMCHECKBOX </w:instrText>
            </w:r>
            <w:r w:rsidR="00250607">
              <w:rPr>
                <w:rFonts w:ascii="Arial Narrow" w:hAnsi="Arial Narrow"/>
                <w:b/>
                <w:sz w:val="20"/>
              </w:rPr>
            </w:r>
            <w:r w:rsidR="00250607">
              <w:rPr>
                <w:rFonts w:ascii="Arial Narrow" w:hAnsi="Arial Narrow"/>
                <w:b/>
                <w:sz w:val="20"/>
              </w:rPr>
              <w:fldChar w:fldCharType="separate"/>
            </w:r>
            <w:r w:rsidRPr="005B6EC0">
              <w:rPr>
                <w:rFonts w:ascii="Arial Narrow" w:hAnsi="Arial Narrow"/>
                <w:b/>
                <w:sz w:val="20"/>
              </w:rPr>
              <w:fldChar w:fldCharType="end"/>
            </w:r>
          </w:p>
        </w:tc>
        <w:tc>
          <w:tcPr>
            <w:tcW w:w="9097" w:type="dxa"/>
            <w:vAlign w:val="center"/>
          </w:tcPr>
          <w:p w14:paraId="66939878" w14:textId="6F6F37A0" w:rsidR="00C32D3B" w:rsidRPr="005B6EC0" w:rsidRDefault="00C32D3B" w:rsidP="00C32D3B">
            <w:pPr>
              <w:pStyle w:val="sche3"/>
              <w:tabs>
                <w:tab w:val="left" w:pos="9214"/>
              </w:tabs>
              <w:rPr>
                <w:rFonts w:ascii="Arial Narrow" w:hAnsi="Arial Narrow"/>
                <w:b/>
                <w:lang w:val="it-IT"/>
              </w:rPr>
            </w:pPr>
            <w:r w:rsidRPr="005B6EC0">
              <w:rPr>
                <w:rFonts w:ascii="Arial Narrow" w:hAnsi="Arial Narrow"/>
                <w:b/>
                <w:lang w:val="it-IT"/>
              </w:rPr>
              <w:t xml:space="preserve">Mandante </w:t>
            </w:r>
            <w:r w:rsidRPr="005B6EC0">
              <w:rPr>
                <w:rFonts w:ascii="Arial Narrow" w:hAnsi="Arial Narrow"/>
                <w:lang w:val="it-IT"/>
              </w:rPr>
              <w:t xml:space="preserve">di un RTI (art. </w:t>
            </w:r>
            <w:r w:rsidR="0068413E" w:rsidRPr="005B6EC0">
              <w:rPr>
                <w:rFonts w:ascii="Arial Narrow" w:hAnsi="Arial Narrow"/>
                <w:lang w:val="it-IT"/>
              </w:rPr>
              <w:t>6</w:t>
            </w:r>
            <w:r w:rsidRPr="005B6EC0">
              <w:rPr>
                <w:rFonts w:ascii="Arial Narrow" w:hAnsi="Arial Narrow"/>
                <w:lang w:val="it-IT"/>
              </w:rPr>
              <w:t xml:space="preserve">5, co. 2, lett. </w:t>
            </w:r>
            <w:r w:rsidR="0068413E" w:rsidRPr="005B6EC0">
              <w:rPr>
                <w:rFonts w:ascii="Arial Narrow" w:hAnsi="Arial Narrow"/>
                <w:lang w:val="it-IT"/>
              </w:rPr>
              <w:t>e</w:t>
            </w:r>
            <w:r w:rsidRPr="005B6EC0">
              <w:rPr>
                <w:rFonts w:ascii="Arial Narrow" w:hAnsi="Arial Narrow"/>
                <w:lang w:val="it-IT"/>
              </w:rPr>
              <w:t xml:space="preserve">), del D.Lgs. </w:t>
            </w:r>
            <w:r w:rsidR="0068413E" w:rsidRPr="005B6EC0">
              <w:rPr>
                <w:rFonts w:ascii="Arial Narrow" w:hAnsi="Arial Narrow"/>
                <w:lang w:val="it-IT"/>
              </w:rPr>
              <w:t>36/2023</w:t>
            </w:r>
            <w:r w:rsidRPr="005B6EC0">
              <w:rPr>
                <w:rFonts w:ascii="Arial Narrow" w:hAnsi="Arial Narrow"/>
                <w:lang w:val="it-IT"/>
              </w:rPr>
              <w:t>) –  come di seguito specificato.</w:t>
            </w:r>
          </w:p>
        </w:tc>
      </w:tr>
      <w:tr w:rsidR="00C32D3B" w:rsidRPr="005B6EC0" w14:paraId="4F49BEEC" w14:textId="77777777" w:rsidTr="00C43E57">
        <w:trPr>
          <w:cantSplit/>
          <w:trHeight w:val="567"/>
        </w:trPr>
        <w:tc>
          <w:tcPr>
            <w:tcW w:w="531" w:type="dxa"/>
            <w:vAlign w:val="center"/>
          </w:tcPr>
          <w:p w14:paraId="75285481" w14:textId="77777777" w:rsidR="00C32D3B" w:rsidRPr="005B6EC0" w:rsidRDefault="009B08C4" w:rsidP="00F75F0C">
            <w:pPr>
              <w:pStyle w:val="Corpodeltesto2"/>
              <w:spacing w:line="240" w:lineRule="auto"/>
              <w:rPr>
                <w:rFonts w:ascii="Arial Narrow" w:hAnsi="Arial Narrow"/>
                <w:sz w:val="20"/>
              </w:rPr>
            </w:pPr>
            <w:r w:rsidRPr="005B6EC0">
              <w:rPr>
                <w:rFonts w:ascii="Arial Narrow" w:hAnsi="Arial Narrow"/>
                <w:b/>
                <w:sz w:val="20"/>
              </w:rPr>
              <w:fldChar w:fldCharType="begin">
                <w:ffData>
                  <w:name w:val="Controllo47"/>
                  <w:enabled/>
                  <w:calcOnExit w:val="0"/>
                  <w:checkBox>
                    <w:sizeAuto/>
                    <w:default w:val="0"/>
                  </w:checkBox>
                </w:ffData>
              </w:fldChar>
            </w:r>
            <w:r w:rsidR="00C32D3B" w:rsidRPr="005B6EC0">
              <w:rPr>
                <w:rFonts w:ascii="Arial Narrow" w:hAnsi="Arial Narrow"/>
                <w:b/>
                <w:sz w:val="20"/>
              </w:rPr>
              <w:instrText xml:space="preserve"> FORMCHECKBOX </w:instrText>
            </w:r>
            <w:r w:rsidR="00250607">
              <w:rPr>
                <w:rFonts w:ascii="Arial Narrow" w:hAnsi="Arial Narrow"/>
                <w:b/>
                <w:sz w:val="20"/>
              </w:rPr>
            </w:r>
            <w:r w:rsidR="00250607">
              <w:rPr>
                <w:rFonts w:ascii="Arial Narrow" w:hAnsi="Arial Narrow"/>
                <w:b/>
                <w:sz w:val="20"/>
              </w:rPr>
              <w:fldChar w:fldCharType="separate"/>
            </w:r>
            <w:r w:rsidRPr="005B6EC0">
              <w:rPr>
                <w:rFonts w:ascii="Arial Narrow" w:hAnsi="Arial Narrow"/>
                <w:b/>
                <w:sz w:val="20"/>
              </w:rPr>
              <w:fldChar w:fldCharType="end"/>
            </w:r>
          </w:p>
        </w:tc>
        <w:tc>
          <w:tcPr>
            <w:tcW w:w="9097" w:type="dxa"/>
            <w:vAlign w:val="center"/>
          </w:tcPr>
          <w:p w14:paraId="273ED5D8" w14:textId="45AA3265" w:rsidR="00C32D3B" w:rsidRPr="005B6EC0" w:rsidRDefault="00C32D3B" w:rsidP="00C32D3B">
            <w:pPr>
              <w:pStyle w:val="sche3"/>
              <w:tabs>
                <w:tab w:val="left" w:pos="9214"/>
              </w:tabs>
              <w:spacing w:after="120"/>
              <w:rPr>
                <w:rFonts w:ascii="Arial Narrow" w:hAnsi="Arial Narrow"/>
                <w:lang w:val="it-IT"/>
              </w:rPr>
            </w:pPr>
            <w:r w:rsidRPr="005B6EC0">
              <w:rPr>
                <w:rFonts w:ascii="Arial Narrow" w:hAnsi="Arial Narrow"/>
                <w:b/>
                <w:lang w:val="it-IT"/>
              </w:rPr>
              <w:t>Capogruppo</w:t>
            </w:r>
            <w:r w:rsidRPr="005B6EC0">
              <w:rPr>
                <w:rFonts w:ascii="Arial Narrow" w:hAnsi="Arial Narrow"/>
                <w:lang w:val="it-IT"/>
              </w:rPr>
              <w:t xml:space="preserve"> di un consorzio ordinario (art. </w:t>
            </w:r>
            <w:r w:rsidR="0068413E" w:rsidRPr="005B6EC0">
              <w:rPr>
                <w:rFonts w:ascii="Arial Narrow" w:hAnsi="Arial Narrow"/>
                <w:lang w:val="it-IT"/>
              </w:rPr>
              <w:t>6</w:t>
            </w:r>
            <w:r w:rsidRPr="005B6EC0">
              <w:rPr>
                <w:rFonts w:ascii="Arial Narrow" w:hAnsi="Arial Narrow"/>
                <w:lang w:val="it-IT"/>
              </w:rPr>
              <w:t xml:space="preserve">5, co. 2, lett. </w:t>
            </w:r>
            <w:r w:rsidR="0068413E" w:rsidRPr="005B6EC0">
              <w:rPr>
                <w:rFonts w:ascii="Arial Narrow" w:hAnsi="Arial Narrow"/>
                <w:lang w:val="it-IT"/>
              </w:rPr>
              <w:t>f</w:t>
            </w:r>
            <w:r w:rsidRPr="005B6EC0">
              <w:rPr>
                <w:rFonts w:ascii="Arial Narrow" w:hAnsi="Arial Narrow"/>
                <w:lang w:val="it-IT"/>
              </w:rPr>
              <w:t xml:space="preserve">), del D.Lgs. </w:t>
            </w:r>
            <w:r w:rsidR="0068413E" w:rsidRPr="005B6EC0">
              <w:rPr>
                <w:rFonts w:ascii="Arial Narrow" w:hAnsi="Arial Narrow"/>
                <w:lang w:val="it-IT"/>
              </w:rPr>
              <w:t>36/2023</w:t>
            </w:r>
            <w:r w:rsidRPr="005B6EC0">
              <w:rPr>
                <w:rFonts w:ascii="Arial Narrow" w:hAnsi="Arial Narrow"/>
                <w:lang w:val="it-IT"/>
              </w:rPr>
              <w:t>) – come di seguito specificato.</w:t>
            </w:r>
          </w:p>
          <w:p w14:paraId="309E9869" w14:textId="77777777" w:rsidR="00C32D3B" w:rsidRPr="005B6EC0" w:rsidRDefault="009B08C4" w:rsidP="00C32D3B">
            <w:pPr>
              <w:pStyle w:val="sche3"/>
              <w:tabs>
                <w:tab w:val="left" w:pos="9214"/>
              </w:tabs>
              <w:rPr>
                <w:rFonts w:ascii="Arial Narrow" w:hAnsi="Arial Narrow"/>
                <w:lang w:val="it-IT"/>
              </w:rPr>
            </w:pPr>
            <w:r w:rsidRPr="005B6EC0">
              <w:rPr>
                <w:rFonts w:ascii="Arial Narrow" w:hAnsi="Arial Narrow"/>
                <w:b/>
              </w:rPr>
              <w:fldChar w:fldCharType="begin">
                <w:ffData>
                  <w:name w:val=""/>
                  <w:enabled/>
                  <w:calcOnExit w:val="0"/>
                  <w:checkBox>
                    <w:sizeAuto/>
                    <w:default w:val="0"/>
                  </w:checkBox>
                </w:ffData>
              </w:fldChar>
            </w:r>
            <w:r w:rsidR="00C32D3B" w:rsidRPr="005B6EC0">
              <w:rPr>
                <w:rFonts w:ascii="Arial Narrow" w:hAnsi="Arial Narrow"/>
                <w:b/>
              </w:rPr>
              <w:instrText xml:space="preserve"> FORMCHECKBOX </w:instrText>
            </w:r>
            <w:r w:rsidR="00250607">
              <w:rPr>
                <w:rFonts w:ascii="Arial Narrow" w:hAnsi="Arial Narrow"/>
                <w:b/>
              </w:rPr>
            </w:r>
            <w:r w:rsidR="00250607">
              <w:rPr>
                <w:rFonts w:ascii="Arial Narrow" w:hAnsi="Arial Narrow"/>
                <w:b/>
              </w:rPr>
              <w:fldChar w:fldCharType="separate"/>
            </w:r>
            <w:r w:rsidRPr="005B6EC0">
              <w:rPr>
                <w:rFonts w:ascii="Arial Narrow" w:hAnsi="Arial Narrow"/>
                <w:b/>
              </w:rPr>
              <w:fldChar w:fldCharType="end"/>
            </w:r>
            <w:r w:rsidR="00C32D3B" w:rsidRPr="005B6EC0">
              <w:rPr>
                <w:rFonts w:ascii="Arial Narrow" w:hAnsi="Arial Narrow"/>
                <w:b/>
              </w:rPr>
              <w:t xml:space="preserve"> </w:t>
            </w:r>
            <w:r w:rsidR="00C32D3B" w:rsidRPr="005B6EC0">
              <w:rPr>
                <w:rFonts w:ascii="Arial Narrow" w:hAnsi="Arial Narrow"/>
                <w:lang w:val="it-IT"/>
              </w:rPr>
              <w:t xml:space="preserve">costituendo        </w:t>
            </w:r>
            <w:r w:rsidRPr="005B6EC0">
              <w:rPr>
                <w:rFonts w:ascii="Arial Narrow" w:hAnsi="Arial Narrow"/>
                <w:b/>
              </w:rPr>
              <w:fldChar w:fldCharType="begin">
                <w:ffData>
                  <w:name w:val="Controllo47"/>
                  <w:enabled/>
                  <w:calcOnExit w:val="0"/>
                  <w:checkBox>
                    <w:sizeAuto/>
                    <w:default w:val="0"/>
                  </w:checkBox>
                </w:ffData>
              </w:fldChar>
            </w:r>
            <w:r w:rsidR="00C32D3B" w:rsidRPr="005B6EC0">
              <w:rPr>
                <w:rFonts w:ascii="Arial Narrow" w:hAnsi="Arial Narrow"/>
                <w:b/>
              </w:rPr>
              <w:instrText xml:space="preserve"> FORMCHECKBOX </w:instrText>
            </w:r>
            <w:r w:rsidR="00250607">
              <w:rPr>
                <w:rFonts w:ascii="Arial Narrow" w:hAnsi="Arial Narrow"/>
                <w:b/>
              </w:rPr>
            </w:r>
            <w:r w:rsidR="00250607">
              <w:rPr>
                <w:rFonts w:ascii="Arial Narrow" w:hAnsi="Arial Narrow"/>
                <w:b/>
              </w:rPr>
              <w:fldChar w:fldCharType="separate"/>
            </w:r>
            <w:r w:rsidRPr="005B6EC0">
              <w:rPr>
                <w:rFonts w:ascii="Arial Narrow" w:hAnsi="Arial Narrow"/>
                <w:b/>
              </w:rPr>
              <w:fldChar w:fldCharType="end"/>
            </w:r>
            <w:r w:rsidR="00C32D3B" w:rsidRPr="005B6EC0">
              <w:rPr>
                <w:rFonts w:ascii="Arial Narrow" w:hAnsi="Arial Narrow"/>
                <w:lang w:val="it-IT"/>
              </w:rPr>
              <w:t xml:space="preserve"> costituito</w:t>
            </w:r>
          </w:p>
        </w:tc>
      </w:tr>
      <w:tr w:rsidR="00C32D3B" w:rsidRPr="005B6EC0" w14:paraId="0B5428C5" w14:textId="77777777" w:rsidTr="00C43E57">
        <w:trPr>
          <w:cantSplit/>
          <w:trHeight w:val="539"/>
        </w:trPr>
        <w:tc>
          <w:tcPr>
            <w:tcW w:w="531" w:type="dxa"/>
            <w:vAlign w:val="center"/>
          </w:tcPr>
          <w:p w14:paraId="5B2E4836" w14:textId="77777777" w:rsidR="00C32D3B" w:rsidRPr="005B6EC0" w:rsidRDefault="009B08C4" w:rsidP="00F75F0C">
            <w:pPr>
              <w:pStyle w:val="Corpodeltesto2"/>
              <w:spacing w:line="240" w:lineRule="auto"/>
              <w:rPr>
                <w:rFonts w:ascii="Arial Narrow" w:hAnsi="Arial Narrow"/>
                <w:sz w:val="20"/>
              </w:rPr>
            </w:pPr>
            <w:r w:rsidRPr="005B6EC0">
              <w:rPr>
                <w:rFonts w:ascii="Arial Narrow" w:hAnsi="Arial Narrow"/>
                <w:b/>
                <w:sz w:val="20"/>
              </w:rPr>
              <w:fldChar w:fldCharType="begin">
                <w:ffData>
                  <w:name w:val="Controllo47"/>
                  <w:enabled/>
                  <w:calcOnExit w:val="0"/>
                  <w:checkBox>
                    <w:sizeAuto/>
                    <w:default w:val="0"/>
                  </w:checkBox>
                </w:ffData>
              </w:fldChar>
            </w:r>
            <w:r w:rsidR="00C32D3B" w:rsidRPr="005B6EC0">
              <w:rPr>
                <w:rFonts w:ascii="Arial Narrow" w:hAnsi="Arial Narrow"/>
                <w:b/>
                <w:sz w:val="20"/>
              </w:rPr>
              <w:instrText xml:space="preserve"> FORMCHECKBOX </w:instrText>
            </w:r>
            <w:r w:rsidR="00250607">
              <w:rPr>
                <w:rFonts w:ascii="Arial Narrow" w:hAnsi="Arial Narrow"/>
                <w:b/>
                <w:sz w:val="20"/>
              </w:rPr>
            </w:r>
            <w:r w:rsidR="00250607">
              <w:rPr>
                <w:rFonts w:ascii="Arial Narrow" w:hAnsi="Arial Narrow"/>
                <w:b/>
                <w:sz w:val="20"/>
              </w:rPr>
              <w:fldChar w:fldCharType="separate"/>
            </w:r>
            <w:r w:rsidRPr="005B6EC0">
              <w:rPr>
                <w:rFonts w:ascii="Arial Narrow" w:hAnsi="Arial Narrow"/>
                <w:b/>
                <w:sz w:val="20"/>
              </w:rPr>
              <w:fldChar w:fldCharType="end"/>
            </w:r>
          </w:p>
        </w:tc>
        <w:tc>
          <w:tcPr>
            <w:tcW w:w="9097" w:type="dxa"/>
            <w:vAlign w:val="center"/>
          </w:tcPr>
          <w:p w14:paraId="19952FB6" w14:textId="4FF8C2FC" w:rsidR="00C32D3B" w:rsidRPr="005B6EC0" w:rsidRDefault="00C32D3B" w:rsidP="00C32D3B">
            <w:pPr>
              <w:pStyle w:val="sche3"/>
              <w:tabs>
                <w:tab w:val="left" w:pos="9214"/>
              </w:tabs>
              <w:spacing w:after="120"/>
              <w:rPr>
                <w:rFonts w:ascii="Arial Narrow" w:hAnsi="Arial Narrow"/>
                <w:lang w:val="it-IT"/>
              </w:rPr>
            </w:pPr>
            <w:r w:rsidRPr="005B6EC0">
              <w:rPr>
                <w:rFonts w:ascii="Arial Narrow" w:hAnsi="Arial Narrow"/>
                <w:b/>
                <w:lang w:val="it-IT"/>
              </w:rPr>
              <w:t xml:space="preserve">Consorziata </w:t>
            </w:r>
            <w:r w:rsidRPr="005B6EC0">
              <w:rPr>
                <w:rFonts w:ascii="Arial Narrow" w:hAnsi="Arial Narrow"/>
                <w:lang w:val="it-IT"/>
              </w:rPr>
              <w:t xml:space="preserve">di un consorzio ordinario (art. </w:t>
            </w:r>
            <w:r w:rsidR="0068413E" w:rsidRPr="005B6EC0">
              <w:rPr>
                <w:rFonts w:ascii="Arial Narrow" w:hAnsi="Arial Narrow"/>
                <w:lang w:val="it-IT"/>
              </w:rPr>
              <w:t>6</w:t>
            </w:r>
            <w:r w:rsidRPr="005B6EC0">
              <w:rPr>
                <w:rFonts w:ascii="Arial Narrow" w:hAnsi="Arial Narrow"/>
                <w:lang w:val="it-IT"/>
              </w:rPr>
              <w:t xml:space="preserve">5, co. 2, lett. </w:t>
            </w:r>
            <w:r w:rsidR="0068413E" w:rsidRPr="005B6EC0">
              <w:rPr>
                <w:rFonts w:ascii="Arial Narrow" w:hAnsi="Arial Narrow"/>
                <w:lang w:val="it-IT"/>
              </w:rPr>
              <w:t>f</w:t>
            </w:r>
            <w:r w:rsidRPr="005B6EC0">
              <w:rPr>
                <w:rFonts w:ascii="Arial Narrow" w:hAnsi="Arial Narrow"/>
                <w:lang w:val="it-IT"/>
              </w:rPr>
              <w:t xml:space="preserve">) del D.Lgs. </w:t>
            </w:r>
            <w:r w:rsidR="0068413E" w:rsidRPr="005B6EC0">
              <w:rPr>
                <w:rFonts w:ascii="Arial Narrow" w:hAnsi="Arial Narrow"/>
                <w:lang w:val="it-IT"/>
              </w:rPr>
              <w:t>36/2023</w:t>
            </w:r>
            <w:r w:rsidRPr="005B6EC0">
              <w:rPr>
                <w:rFonts w:ascii="Arial Narrow" w:hAnsi="Arial Narrow"/>
                <w:lang w:val="it-IT"/>
              </w:rPr>
              <w:t>)</w:t>
            </w:r>
          </w:p>
        </w:tc>
      </w:tr>
      <w:tr w:rsidR="00C32D3B" w:rsidRPr="007B34A5" w14:paraId="120606D0" w14:textId="77777777" w:rsidTr="00C43E57">
        <w:trPr>
          <w:cantSplit/>
          <w:trHeight w:val="567"/>
        </w:trPr>
        <w:tc>
          <w:tcPr>
            <w:tcW w:w="531" w:type="dxa"/>
            <w:vAlign w:val="center"/>
          </w:tcPr>
          <w:p w14:paraId="36ACC444" w14:textId="77777777" w:rsidR="00C32D3B" w:rsidRPr="005B6EC0" w:rsidRDefault="009B08C4" w:rsidP="00F75F0C">
            <w:pPr>
              <w:pStyle w:val="Corpodeltesto2"/>
              <w:spacing w:line="240" w:lineRule="auto"/>
              <w:rPr>
                <w:rFonts w:ascii="Arial Narrow" w:hAnsi="Arial Narrow"/>
                <w:sz w:val="20"/>
              </w:rPr>
            </w:pPr>
            <w:r w:rsidRPr="005B6EC0">
              <w:rPr>
                <w:rFonts w:ascii="Arial Narrow" w:hAnsi="Arial Narrow"/>
                <w:b/>
                <w:sz w:val="20"/>
              </w:rPr>
              <w:fldChar w:fldCharType="begin">
                <w:ffData>
                  <w:name w:val="Controllo47"/>
                  <w:enabled/>
                  <w:calcOnExit w:val="0"/>
                  <w:checkBox>
                    <w:sizeAuto/>
                    <w:default w:val="0"/>
                  </w:checkBox>
                </w:ffData>
              </w:fldChar>
            </w:r>
            <w:r w:rsidR="00C32D3B" w:rsidRPr="005B6EC0">
              <w:rPr>
                <w:rFonts w:ascii="Arial Narrow" w:hAnsi="Arial Narrow"/>
                <w:b/>
                <w:sz w:val="20"/>
              </w:rPr>
              <w:instrText xml:space="preserve"> FORMCHECKBOX </w:instrText>
            </w:r>
            <w:r w:rsidR="00250607">
              <w:rPr>
                <w:rFonts w:ascii="Arial Narrow" w:hAnsi="Arial Narrow"/>
                <w:b/>
                <w:sz w:val="20"/>
              </w:rPr>
            </w:r>
            <w:r w:rsidR="00250607">
              <w:rPr>
                <w:rFonts w:ascii="Arial Narrow" w:hAnsi="Arial Narrow"/>
                <w:b/>
                <w:sz w:val="20"/>
              </w:rPr>
              <w:fldChar w:fldCharType="separate"/>
            </w:r>
            <w:r w:rsidRPr="005B6EC0">
              <w:rPr>
                <w:rFonts w:ascii="Arial Narrow" w:hAnsi="Arial Narrow"/>
                <w:b/>
                <w:sz w:val="20"/>
              </w:rPr>
              <w:fldChar w:fldCharType="end"/>
            </w:r>
          </w:p>
        </w:tc>
        <w:tc>
          <w:tcPr>
            <w:tcW w:w="9097" w:type="dxa"/>
            <w:vAlign w:val="center"/>
          </w:tcPr>
          <w:p w14:paraId="1CF22F1C" w14:textId="3A45C361" w:rsidR="00C32D3B" w:rsidRPr="005B6EC0" w:rsidRDefault="00C32D3B" w:rsidP="00C32D3B">
            <w:pPr>
              <w:pStyle w:val="Corpodeltesto2"/>
              <w:spacing w:line="240" w:lineRule="auto"/>
              <w:jc w:val="both"/>
              <w:rPr>
                <w:rFonts w:ascii="Arial Narrow" w:hAnsi="Arial Narrow"/>
                <w:sz w:val="20"/>
                <w:lang w:val="en-US"/>
              </w:rPr>
            </w:pPr>
            <w:r w:rsidRPr="005B6EC0">
              <w:rPr>
                <w:rFonts w:ascii="Arial Narrow" w:hAnsi="Arial Narrow"/>
                <w:b/>
                <w:sz w:val="20"/>
                <w:lang w:val="en-US"/>
              </w:rPr>
              <w:t xml:space="preserve">GEIE </w:t>
            </w:r>
            <w:r w:rsidRPr="005B6EC0">
              <w:rPr>
                <w:rFonts w:ascii="Arial Narrow" w:hAnsi="Arial Narrow"/>
                <w:sz w:val="20"/>
                <w:lang w:val="en-US"/>
              </w:rPr>
              <w:t xml:space="preserve">(art. </w:t>
            </w:r>
            <w:r w:rsidR="00B960E2" w:rsidRPr="005B6EC0">
              <w:rPr>
                <w:rFonts w:ascii="Arial Narrow" w:hAnsi="Arial Narrow"/>
                <w:sz w:val="20"/>
                <w:lang w:val="en-US"/>
              </w:rPr>
              <w:t>6</w:t>
            </w:r>
            <w:r w:rsidRPr="005B6EC0">
              <w:rPr>
                <w:rFonts w:ascii="Arial Narrow" w:hAnsi="Arial Narrow"/>
                <w:sz w:val="20"/>
                <w:lang w:val="en-US"/>
              </w:rPr>
              <w:t xml:space="preserve">5, co. 2, lett. </w:t>
            </w:r>
            <w:r w:rsidR="00B960E2" w:rsidRPr="005B6EC0">
              <w:rPr>
                <w:rFonts w:ascii="Arial Narrow" w:hAnsi="Arial Narrow"/>
                <w:sz w:val="20"/>
                <w:lang w:val="en-US"/>
              </w:rPr>
              <w:t>h</w:t>
            </w:r>
            <w:r w:rsidRPr="005B6EC0">
              <w:rPr>
                <w:rFonts w:ascii="Arial Narrow" w:hAnsi="Arial Narrow"/>
                <w:sz w:val="20"/>
                <w:lang w:val="en-US"/>
              </w:rPr>
              <w:t xml:space="preserve">) </w:t>
            </w:r>
            <w:r w:rsidRPr="005B6EC0">
              <w:rPr>
                <w:rStyle w:val="Rimandonotaapidipagina"/>
                <w:rFonts w:ascii="Arial Narrow" w:hAnsi="Arial Narrow"/>
                <w:b/>
                <w:sz w:val="20"/>
              </w:rPr>
              <w:footnoteReference w:id="2"/>
            </w:r>
          </w:p>
        </w:tc>
      </w:tr>
      <w:tr w:rsidR="00C32D3B" w:rsidRPr="005B6EC0" w14:paraId="1CFF24A8" w14:textId="77777777" w:rsidTr="00C43E57">
        <w:trPr>
          <w:cantSplit/>
          <w:trHeight w:val="567"/>
        </w:trPr>
        <w:tc>
          <w:tcPr>
            <w:tcW w:w="531" w:type="dxa"/>
            <w:vAlign w:val="center"/>
          </w:tcPr>
          <w:p w14:paraId="0C40118A" w14:textId="77777777" w:rsidR="00C32D3B" w:rsidRPr="005B6EC0" w:rsidRDefault="009B08C4" w:rsidP="00F75F0C">
            <w:pPr>
              <w:pStyle w:val="Corpodeltesto2"/>
              <w:spacing w:line="240" w:lineRule="auto"/>
              <w:rPr>
                <w:rFonts w:ascii="Arial Narrow" w:hAnsi="Arial Narrow"/>
                <w:sz w:val="20"/>
              </w:rPr>
            </w:pPr>
            <w:r w:rsidRPr="005B6EC0">
              <w:rPr>
                <w:rFonts w:ascii="Arial Narrow" w:hAnsi="Arial Narrow"/>
                <w:b/>
                <w:sz w:val="20"/>
              </w:rPr>
              <w:fldChar w:fldCharType="begin">
                <w:ffData>
                  <w:name w:val="Controllo47"/>
                  <w:enabled/>
                  <w:calcOnExit w:val="0"/>
                  <w:checkBox>
                    <w:sizeAuto/>
                    <w:default w:val="0"/>
                  </w:checkBox>
                </w:ffData>
              </w:fldChar>
            </w:r>
            <w:r w:rsidR="00C32D3B" w:rsidRPr="005B6EC0">
              <w:rPr>
                <w:rFonts w:ascii="Arial Narrow" w:hAnsi="Arial Narrow"/>
                <w:b/>
                <w:sz w:val="20"/>
              </w:rPr>
              <w:instrText xml:space="preserve"> FORMCHECKBOX </w:instrText>
            </w:r>
            <w:r w:rsidR="00250607">
              <w:rPr>
                <w:rFonts w:ascii="Arial Narrow" w:hAnsi="Arial Narrow"/>
                <w:b/>
                <w:sz w:val="20"/>
              </w:rPr>
            </w:r>
            <w:r w:rsidR="00250607">
              <w:rPr>
                <w:rFonts w:ascii="Arial Narrow" w:hAnsi="Arial Narrow"/>
                <w:b/>
                <w:sz w:val="20"/>
              </w:rPr>
              <w:fldChar w:fldCharType="separate"/>
            </w:r>
            <w:r w:rsidRPr="005B6EC0">
              <w:rPr>
                <w:rFonts w:ascii="Arial Narrow" w:hAnsi="Arial Narrow"/>
                <w:b/>
                <w:sz w:val="20"/>
              </w:rPr>
              <w:fldChar w:fldCharType="end"/>
            </w:r>
          </w:p>
        </w:tc>
        <w:tc>
          <w:tcPr>
            <w:tcW w:w="9097" w:type="dxa"/>
            <w:vAlign w:val="center"/>
          </w:tcPr>
          <w:p w14:paraId="10ED828C" w14:textId="3CB58271" w:rsidR="00C32D3B" w:rsidRPr="005B6EC0" w:rsidRDefault="00C32D3B" w:rsidP="00C32D3B">
            <w:pPr>
              <w:pStyle w:val="Corpodeltesto2"/>
              <w:spacing w:line="240" w:lineRule="auto"/>
              <w:jc w:val="both"/>
              <w:rPr>
                <w:rFonts w:ascii="Arial Narrow" w:hAnsi="Arial Narrow"/>
                <w:sz w:val="20"/>
              </w:rPr>
            </w:pPr>
            <w:r w:rsidRPr="005B6EC0">
              <w:rPr>
                <w:rFonts w:ascii="Arial Narrow" w:hAnsi="Arial Narrow"/>
                <w:b/>
                <w:sz w:val="20"/>
              </w:rPr>
              <w:t xml:space="preserve">Aggregazione di imprese di rete </w:t>
            </w:r>
            <w:r w:rsidRPr="005B6EC0">
              <w:rPr>
                <w:rFonts w:ascii="Arial Narrow" w:hAnsi="Arial Narrow"/>
                <w:sz w:val="20"/>
              </w:rPr>
              <w:t xml:space="preserve">(D.Lgs. </w:t>
            </w:r>
            <w:r w:rsidR="00C667B4" w:rsidRPr="005B6EC0">
              <w:rPr>
                <w:rFonts w:ascii="Arial Narrow" w:hAnsi="Arial Narrow"/>
                <w:sz w:val="20"/>
              </w:rPr>
              <w:t>36/2023</w:t>
            </w:r>
            <w:r w:rsidRPr="005B6EC0">
              <w:rPr>
                <w:rFonts w:ascii="Arial Narrow" w:hAnsi="Arial Narrow"/>
                <w:sz w:val="20"/>
              </w:rPr>
              <w:t xml:space="preserve"> art. </w:t>
            </w:r>
            <w:r w:rsidR="00C667B4" w:rsidRPr="005B6EC0">
              <w:rPr>
                <w:rFonts w:ascii="Arial Narrow" w:hAnsi="Arial Narrow"/>
                <w:sz w:val="20"/>
              </w:rPr>
              <w:t>5</w:t>
            </w:r>
            <w:r w:rsidRPr="005B6EC0">
              <w:rPr>
                <w:rFonts w:ascii="Arial Narrow" w:hAnsi="Arial Narrow"/>
                <w:sz w:val="20"/>
              </w:rPr>
              <w:t xml:space="preserve">5 – comma 2 - lett. </w:t>
            </w:r>
            <w:r w:rsidR="00C667B4" w:rsidRPr="005B6EC0">
              <w:rPr>
                <w:rFonts w:ascii="Arial Narrow" w:hAnsi="Arial Narrow"/>
                <w:sz w:val="20"/>
              </w:rPr>
              <w:t>g</w:t>
            </w:r>
            <w:r w:rsidRPr="005B6EC0">
              <w:rPr>
                <w:rFonts w:ascii="Arial Narrow" w:hAnsi="Arial Narrow"/>
                <w:sz w:val="20"/>
              </w:rPr>
              <w:t>) come di seguito specificato.</w:t>
            </w:r>
            <w:r w:rsidRPr="005B6EC0">
              <w:rPr>
                <w:rStyle w:val="Rimandonotaapidipagina"/>
                <w:rFonts w:ascii="Arial Narrow" w:hAnsi="Arial Narrow"/>
                <w:b/>
                <w:sz w:val="20"/>
              </w:rPr>
              <w:footnoteReference w:id="3"/>
            </w:r>
          </w:p>
          <w:p w14:paraId="02B5FD2B" w14:textId="77777777" w:rsidR="00C32D3B" w:rsidRPr="005B6EC0" w:rsidRDefault="009B08C4" w:rsidP="00C32D3B">
            <w:pPr>
              <w:pStyle w:val="Corpodeltesto2"/>
              <w:spacing w:line="240" w:lineRule="auto"/>
              <w:ind w:left="317" w:hanging="284"/>
              <w:jc w:val="both"/>
              <w:rPr>
                <w:rFonts w:ascii="Arial Narrow" w:hAnsi="Arial Narrow"/>
                <w:sz w:val="20"/>
              </w:rPr>
            </w:pPr>
            <w:r w:rsidRPr="005B6EC0">
              <w:rPr>
                <w:rFonts w:ascii="Arial Narrow" w:hAnsi="Arial Narrow"/>
                <w:b/>
                <w:sz w:val="20"/>
              </w:rPr>
              <w:fldChar w:fldCharType="begin">
                <w:ffData>
                  <w:name w:val="Controllo47"/>
                  <w:enabled/>
                  <w:calcOnExit w:val="0"/>
                  <w:checkBox>
                    <w:sizeAuto/>
                    <w:default w:val="0"/>
                  </w:checkBox>
                </w:ffData>
              </w:fldChar>
            </w:r>
            <w:r w:rsidR="00C32D3B" w:rsidRPr="005B6EC0">
              <w:rPr>
                <w:rFonts w:ascii="Arial Narrow" w:hAnsi="Arial Narrow"/>
                <w:b/>
                <w:sz w:val="20"/>
              </w:rPr>
              <w:instrText xml:space="preserve"> FORMCHECKBOX </w:instrText>
            </w:r>
            <w:r w:rsidR="00250607">
              <w:rPr>
                <w:rFonts w:ascii="Arial Narrow" w:hAnsi="Arial Narrow"/>
                <w:b/>
                <w:sz w:val="20"/>
              </w:rPr>
            </w:r>
            <w:r w:rsidR="00250607">
              <w:rPr>
                <w:rFonts w:ascii="Arial Narrow" w:hAnsi="Arial Narrow"/>
                <w:b/>
                <w:sz w:val="20"/>
              </w:rPr>
              <w:fldChar w:fldCharType="separate"/>
            </w:r>
            <w:r w:rsidRPr="005B6EC0">
              <w:rPr>
                <w:rFonts w:ascii="Arial Narrow" w:hAnsi="Arial Narrow"/>
                <w:b/>
                <w:sz w:val="20"/>
              </w:rPr>
              <w:fldChar w:fldCharType="end"/>
            </w:r>
            <w:r w:rsidR="00C32D3B" w:rsidRPr="005B6EC0">
              <w:rPr>
                <w:rFonts w:ascii="Arial Narrow" w:hAnsi="Arial Narrow"/>
                <w:b/>
                <w:sz w:val="20"/>
              </w:rPr>
              <w:t xml:space="preserve"> </w:t>
            </w:r>
            <w:r w:rsidR="00C32D3B" w:rsidRPr="005B6EC0">
              <w:rPr>
                <w:rFonts w:ascii="Arial Narrow" w:hAnsi="Arial Narrow"/>
                <w:sz w:val="20"/>
              </w:rPr>
              <w:t>dotata di un organo comune con potere di rappresentanza e di soggettività giuridica;</w:t>
            </w:r>
          </w:p>
          <w:p w14:paraId="1ABE18F7" w14:textId="77777777" w:rsidR="00C32D3B" w:rsidRPr="005B6EC0" w:rsidRDefault="009B08C4" w:rsidP="00C32D3B">
            <w:pPr>
              <w:pStyle w:val="Corpodeltesto2"/>
              <w:spacing w:line="240" w:lineRule="auto"/>
              <w:ind w:left="317" w:hanging="284"/>
              <w:jc w:val="both"/>
              <w:rPr>
                <w:rFonts w:ascii="Arial Narrow" w:hAnsi="Arial Narrow"/>
                <w:sz w:val="20"/>
              </w:rPr>
            </w:pPr>
            <w:r w:rsidRPr="005B6EC0">
              <w:rPr>
                <w:rFonts w:ascii="Arial Narrow" w:hAnsi="Arial Narrow"/>
                <w:sz w:val="20"/>
              </w:rPr>
              <w:fldChar w:fldCharType="begin">
                <w:ffData>
                  <w:name w:val="Controllo47"/>
                  <w:enabled/>
                  <w:calcOnExit w:val="0"/>
                  <w:checkBox>
                    <w:sizeAuto/>
                    <w:default w:val="0"/>
                  </w:checkBox>
                </w:ffData>
              </w:fldChar>
            </w:r>
            <w:r w:rsidR="00C32D3B" w:rsidRPr="005B6EC0">
              <w:rPr>
                <w:rFonts w:ascii="Arial Narrow" w:hAnsi="Arial Narrow"/>
                <w:sz w:val="20"/>
              </w:rPr>
              <w:instrText xml:space="preserve"> FORMCHECKBOX </w:instrText>
            </w:r>
            <w:r w:rsidR="00250607">
              <w:rPr>
                <w:rFonts w:ascii="Arial Narrow" w:hAnsi="Arial Narrow"/>
                <w:sz w:val="20"/>
              </w:rPr>
            </w:r>
            <w:r w:rsidR="00250607">
              <w:rPr>
                <w:rFonts w:ascii="Arial Narrow" w:hAnsi="Arial Narrow"/>
                <w:sz w:val="20"/>
              </w:rPr>
              <w:fldChar w:fldCharType="separate"/>
            </w:r>
            <w:r w:rsidRPr="005B6EC0">
              <w:rPr>
                <w:rFonts w:ascii="Arial Narrow" w:hAnsi="Arial Narrow"/>
                <w:sz w:val="20"/>
              </w:rPr>
              <w:fldChar w:fldCharType="end"/>
            </w:r>
            <w:r w:rsidR="00C32D3B" w:rsidRPr="005B6EC0">
              <w:rPr>
                <w:rFonts w:ascii="Arial Narrow" w:hAnsi="Arial Narrow"/>
                <w:sz w:val="20"/>
              </w:rPr>
              <w:t xml:space="preserve"> dotata di un organo comune con potere di rappresentanza ma priva di soggettività giuridica; </w:t>
            </w:r>
          </w:p>
          <w:p w14:paraId="09D07402" w14:textId="77777777" w:rsidR="00C32D3B" w:rsidRPr="005B6EC0" w:rsidRDefault="009B08C4" w:rsidP="00C32D3B">
            <w:pPr>
              <w:pStyle w:val="Corpodeltesto2"/>
              <w:spacing w:line="240" w:lineRule="auto"/>
              <w:ind w:left="317" w:hanging="284"/>
              <w:jc w:val="both"/>
              <w:rPr>
                <w:rFonts w:ascii="Arial Narrow" w:hAnsi="Arial Narrow"/>
                <w:b/>
                <w:sz w:val="20"/>
              </w:rPr>
            </w:pPr>
            <w:r w:rsidRPr="005B6EC0">
              <w:rPr>
                <w:rFonts w:ascii="Arial Narrow" w:hAnsi="Arial Narrow"/>
                <w:sz w:val="20"/>
              </w:rPr>
              <w:fldChar w:fldCharType="begin">
                <w:ffData>
                  <w:name w:val="Controllo47"/>
                  <w:enabled/>
                  <w:calcOnExit w:val="0"/>
                  <w:checkBox>
                    <w:sizeAuto/>
                    <w:default w:val="0"/>
                  </w:checkBox>
                </w:ffData>
              </w:fldChar>
            </w:r>
            <w:r w:rsidR="00C32D3B" w:rsidRPr="005B6EC0">
              <w:rPr>
                <w:rFonts w:ascii="Arial Narrow" w:hAnsi="Arial Narrow"/>
                <w:sz w:val="20"/>
              </w:rPr>
              <w:instrText xml:space="preserve"> FORMCHECKBOX </w:instrText>
            </w:r>
            <w:r w:rsidR="00250607">
              <w:rPr>
                <w:rFonts w:ascii="Arial Narrow" w:hAnsi="Arial Narrow"/>
                <w:sz w:val="20"/>
              </w:rPr>
            </w:r>
            <w:r w:rsidR="00250607">
              <w:rPr>
                <w:rFonts w:ascii="Arial Narrow" w:hAnsi="Arial Narrow"/>
                <w:sz w:val="20"/>
              </w:rPr>
              <w:fldChar w:fldCharType="separate"/>
            </w:r>
            <w:r w:rsidRPr="005B6EC0">
              <w:rPr>
                <w:rFonts w:ascii="Arial Narrow" w:hAnsi="Arial Narrow"/>
                <w:sz w:val="20"/>
              </w:rPr>
              <w:fldChar w:fldCharType="end"/>
            </w:r>
            <w:r w:rsidR="00C32D3B" w:rsidRPr="005B6EC0">
              <w:rPr>
                <w:rFonts w:ascii="Arial Narrow" w:hAnsi="Arial Narrow"/>
                <w:sz w:val="20"/>
              </w:rPr>
              <w:t xml:space="preserve"> dotata di un organo comune privo del potere di rappresentanza o se la rete è sprovvista di organo comune, ovvero, se l’organo comune è privo dei requisiti di qualificazione richiesti per assumere la veste di mandataria;</w:t>
            </w:r>
          </w:p>
        </w:tc>
      </w:tr>
      <w:tr w:rsidR="00C43E57" w:rsidRPr="005B6EC0" w14:paraId="76E8DB97" w14:textId="77777777" w:rsidTr="00C43E57">
        <w:trPr>
          <w:cantSplit/>
          <w:trHeight w:val="567"/>
        </w:trPr>
        <w:tc>
          <w:tcPr>
            <w:tcW w:w="531" w:type="dxa"/>
            <w:vAlign w:val="center"/>
          </w:tcPr>
          <w:p w14:paraId="48A24203" w14:textId="38C725EE" w:rsidR="00C43E57" w:rsidRPr="005B6EC0" w:rsidRDefault="00C43E57" w:rsidP="00F75F0C">
            <w:pPr>
              <w:pStyle w:val="Corpodeltesto2"/>
              <w:spacing w:line="240" w:lineRule="auto"/>
              <w:rPr>
                <w:rFonts w:ascii="Arial Narrow" w:hAnsi="Arial Narrow"/>
                <w:b/>
                <w:sz w:val="20"/>
              </w:rPr>
            </w:pPr>
            <w:r w:rsidRPr="005B6EC0">
              <w:rPr>
                <w:rFonts w:ascii="Arial Narrow" w:hAnsi="Arial Narrow"/>
                <w:b/>
                <w:sz w:val="20"/>
              </w:rPr>
              <w:fldChar w:fldCharType="begin">
                <w:ffData>
                  <w:name w:val="Controllo47"/>
                  <w:enabled/>
                  <w:calcOnExit w:val="0"/>
                  <w:checkBox>
                    <w:sizeAuto/>
                    <w:default w:val="0"/>
                  </w:checkBox>
                </w:ffData>
              </w:fldChar>
            </w:r>
            <w:r w:rsidRPr="005B6EC0">
              <w:rPr>
                <w:rFonts w:ascii="Arial Narrow" w:hAnsi="Arial Narrow"/>
                <w:b/>
                <w:sz w:val="20"/>
              </w:rPr>
              <w:instrText xml:space="preserve"> FORMCHECKBOX </w:instrText>
            </w:r>
            <w:r w:rsidR="00250607">
              <w:rPr>
                <w:rFonts w:ascii="Arial Narrow" w:hAnsi="Arial Narrow"/>
                <w:b/>
                <w:sz w:val="20"/>
              </w:rPr>
            </w:r>
            <w:r w:rsidR="00250607">
              <w:rPr>
                <w:rFonts w:ascii="Arial Narrow" w:hAnsi="Arial Narrow"/>
                <w:b/>
                <w:sz w:val="20"/>
              </w:rPr>
              <w:fldChar w:fldCharType="separate"/>
            </w:r>
            <w:r w:rsidRPr="005B6EC0">
              <w:rPr>
                <w:rFonts w:ascii="Arial Narrow" w:hAnsi="Arial Narrow"/>
                <w:b/>
                <w:sz w:val="20"/>
              </w:rPr>
              <w:fldChar w:fldCharType="end"/>
            </w:r>
          </w:p>
        </w:tc>
        <w:tc>
          <w:tcPr>
            <w:tcW w:w="9097" w:type="dxa"/>
            <w:vAlign w:val="center"/>
          </w:tcPr>
          <w:p w14:paraId="13CB3CD1" w14:textId="2AA01857" w:rsidR="00C43E57" w:rsidRPr="005B6EC0" w:rsidRDefault="00C43E57" w:rsidP="00C32D3B">
            <w:pPr>
              <w:pStyle w:val="Corpodeltesto2"/>
              <w:spacing w:line="240" w:lineRule="auto"/>
              <w:jc w:val="both"/>
              <w:rPr>
                <w:rFonts w:ascii="Arial Narrow" w:hAnsi="Arial Narrow"/>
                <w:b/>
                <w:sz w:val="20"/>
              </w:rPr>
            </w:pPr>
            <w:r w:rsidRPr="005B6EC0">
              <w:rPr>
                <w:rFonts w:ascii="Arial Narrow" w:hAnsi="Arial Narrow"/>
                <w:b/>
                <w:sz w:val="20"/>
              </w:rPr>
              <w:t xml:space="preserve">Cooptato </w:t>
            </w:r>
            <w:r w:rsidRPr="005B6EC0">
              <w:rPr>
                <w:rFonts w:ascii="Arial Narrow" w:hAnsi="Arial Narrow"/>
                <w:sz w:val="20"/>
              </w:rPr>
              <w:t>(Art. 92, co. 5 DPR 207/2010)</w:t>
            </w:r>
          </w:p>
        </w:tc>
      </w:tr>
      <w:tr w:rsidR="00E73447" w:rsidRPr="005B6EC0" w14:paraId="62F681F7" w14:textId="77777777" w:rsidTr="00C43E57">
        <w:trPr>
          <w:cantSplit/>
          <w:trHeight w:val="567"/>
        </w:trPr>
        <w:tc>
          <w:tcPr>
            <w:tcW w:w="531" w:type="dxa"/>
            <w:vAlign w:val="center"/>
          </w:tcPr>
          <w:p w14:paraId="0EC48D8D" w14:textId="3A161118" w:rsidR="00E73447" w:rsidRPr="005B6EC0" w:rsidRDefault="00E73447" w:rsidP="00E73447">
            <w:pPr>
              <w:pStyle w:val="Corpodeltesto2"/>
              <w:spacing w:line="240" w:lineRule="auto"/>
              <w:rPr>
                <w:rFonts w:ascii="Arial Narrow" w:hAnsi="Arial Narrow"/>
                <w:b/>
                <w:sz w:val="20"/>
              </w:rPr>
            </w:pPr>
            <w:r w:rsidRPr="005B6EC0">
              <w:rPr>
                <w:rFonts w:ascii="Arial Narrow" w:hAnsi="Arial Narrow"/>
                <w:b/>
                <w:sz w:val="20"/>
              </w:rPr>
              <w:lastRenderedPageBreak/>
              <w:fldChar w:fldCharType="begin">
                <w:ffData>
                  <w:name w:val=""/>
                  <w:enabled/>
                  <w:calcOnExit w:val="0"/>
                  <w:checkBox>
                    <w:sizeAuto/>
                    <w:default w:val="0"/>
                  </w:checkBox>
                </w:ffData>
              </w:fldChar>
            </w:r>
            <w:r w:rsidRPr="005B6EC0">
              <w:rPr>
                <w:rFonts w:ascii="Arial Narrow" w:hAnsi="Arial Narrow"/>
                <w:b/>
                <w:sz w:val="20"/>
              </w:rPr>
              <w:instrText>FORMCHECKBOX</w:instrText>
            </w:r>
            <w:r w:rsidR="00250607">
              <w:rPr>
                <w:rFonts w:ascii="Arial Narrow" w:hAnsi="Arial Narrow"/>
                <w:b/>
                <w:sz w:val="20"/>
              </w:rPr>
            </w:r>
            <w:r w:rsidR="00250607">
              <w:rPr>
                <w:rFonts w:ascii="Arial Narrow" w:hAnsi="Arial Narrow"/>
                <w:b/>
                <w:sz w:val="20"/>
              </w:rPr>
              <w:fldChar w:fldCharType="separate"/>
            </w:r>
            <w:bookmarkStart w:id="5" w:name="__Fieldmark__372_2206930617"/>
            <w:bookmarkEnd w:id="5"/>
            <w:r w:rsidRPr="005B6EC0">
              <w:rPr>
                <w:rFonts w:ascii="Arial Narrow" w:hAnsi="Arial Narrow"/>
                <w:b/>
                <w:sz w:val="20"/>
              </w:rPr>
              <w:fldChar w:fldCharType="end"/>
            </w:r>
          </w:p>
        </w:tc>
        <w:tc>
          <w:tcPr>
            <w:tcW w:w="9097" w:type="dxa"/>
            <w:vAlign w:val="center"/>
          </w:tcPr>
          <w:p w14:paraId="25770B3A" w14:textId="1E8D5227" w:rsidR="00E73447" w:rsidRPr="005B6EC0" w:rsidRDefault="00E73447" w:rsidP="00E73447">
            <w:pPr>
              <w:pStyle w:val="Corpodeltesto2"/>
              <w:spacing w:line="240" w:lineRule="auto"/>
              <w:rPr>
                <w:rFonts w:ascii="Arial Narrow" w:hAnsi="Arial Narrow"/>
                <w:sz w:val="20"/>
              </w:rPr>
            </w:pPr>
            <w:r w:rsidRPr="005B6EC0">
              <w:rPr>
                <w:rFonts w:ascii="Arial Narrow" w:hAnsi="Arial Narrow"/>
                <w:sz w:val="20"/>
              </w:rPr>
              <w:t>Operatore economico, ai sensi della Direttiva 2014/24UE.</w:t>
            </w:r>
            <w:r w:rsidR="00C76E78" w:rsidRPr="005B6EC0">
              <w:rPr>
                <w:rFonts w:ascii="Arial Narrow" w:hAnsi="Arial Narrow"/>
                <w:sz w:val="20"/>
              </w:rPr>
              <w:t xml:space="preserve"> </w:t>
            </w:r>
          </w:p>
        </w:tc>
      </w:tr>
    </w:tbl>
    <w:p w14:paraId="1C76EC5F" w14:textId="77777777" w:rsidR="00C32D3B" w:rsidRPr="005B6EC0" w:rsidRDefault="00C32D3B" w:rsidP="00C173A0">
      <w:pPr>
        <w:jc w:val="center"/>
        <w:rPr>
          <w:rFonts w:ascii="Arial Narrow" w:hAnsi="Arial Narrow"/>
          <w:color w:val="auto"/>
          <w:sz w:val="20"/>
        </w:rPr>
      </w:pPr>
    </w:p>
    <w:p w14:paraId="1956B2E2" w14:textId="77777777" w:rsidR="00B51A04" w:rsidRPr="005B6EC0" w:rsidRDefault="00B51A04" w:rsidP="00C173A0">
      <w:pPr>
        <w:jc w:val="center"/>
        <w:rPr>
          <w:rFonts w:ascii="Arial Narrow" w:hAnsi="Arial Narrow"/>
          <w:color w:val="auto"/>
          <w:sz w:val="20"/>
        </w:rPr>
      </w:pPr>
    </w:p>
    <w:p w14:paraId="211ED447" w14:textId="77777777" w:rsidR="00B86B3F" w:rsidRPr="005B6EC0" w:rsidRDefault="00B86B3F" w:rsidP="00B86B3F">
      <w:pPr>
        <w:jc w:val="center"/>
        <w:rPr>
          <w:rFonts w:ascii="Arial Narrow" w:hAnsi="Arial Narrow"/>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06"/>
        <w:gridCol w:w="7622"/>
      </w:tblGrid>
      <w:tr w:rsidR="00B86B3F" w:rsidRPr="005B6EC0" w14:paraId="249E8388" w14:textId="77777777" w:rsidTr="00120B5E">
        <w:tc>
          <w:tcPr>
            <w:tcW w:w="2006" w:type="dxa"/>
            <w:shd w:val="clear" w:color="auto" w:fill="FFFF00"/>
          </w:tcPr>
          <w:p w14:paraId="5950F672" w14:textId="77777777" w:rsidR="00B86B3F" w:rsidRPr="005B6EC0" w:rsidRDefault="00B86B3F" w:rsidP="002F143F">
            <w:pPr>
              <w:rPr>
                <w:rFonts w:ascii="Arial Narrow" w:hAnsi="Arial Narrow" w:cstheme="minorHAnsi"/>
                <w:b/>
                <w:sz w:val="20"/>
              </w:rPr>
            </w:pPr>
          </w:p>
          <w:p w14:paraId="120B49F6" w14:textId="77777777" w:rsidR="00B86B3F" w:rsidRPr="005B6EC0" w:rsidRDefault="00B86B3F" w:rsidP="002F143F">
            <w:pPr>
              <w:rPr>
                <w:rFonts w:ascii="Arial Narrow" w:hAnsi="Arial Narrow" w:cstheme="minorHAnsi"/>
                <w:b/>
                <w:sz w:val="20"/>
              </w:rPr>
            </w:pPr>
            <w:r w:rsidRPr="005B6EC0">
              <w:rPr>
                <w:rFonts w:ascii="Arial Narrow" w:hAnsi="Arial Narrow" w:cstheme="minorHAnsi"/>
                <w:b/>
                <w:sz w:val="20"/>
              </w:rPr>
              <w:t xml:space="preserve">SEZIONE A </w:t>
            </w:r>
          </w:p>
          <w:p w14:paraId="56210DF9" w14:textId="77777777" w:rsidR="00B86B3F" w:rsidRPr="005B6EC0" w:rsidRDefault="00B86B3F" w:rsidP="002F143F">
            <w:pPr>
              <w:rPr>
                <w:rFonts w:ascii="Arial Narrow" w:hAnsi="Arial Narrow" w:cstheme="minorHAnsi"/>
                <w:b/>
                <w:sz w:val="20"/>
              </w:rPr>
            </w:pPr>
          </w:p>
        </w:tc>
        <w:tc>
          <w:tcPr>
            <w:tcW w:w="7622" w:type="dxa"/>
          </w:tcPr>
          <w:p w14:paraId="4D21FEB8" w14:textId="77777777" w:rsidR="00B86B3F" w:rsidRPr="005B6EC0" w:rsidRDefault="00B86B3F" w:rsidP="002F143F">
            <w:pPr>
              <w:jc w:val="center"/>
              <w:rPr>
                <w:rFonts w:ascii="Arial Narrow" w:hAnsi="Arial Narrow" w:cstheme="minorHAnsi"/>
                <w:b/>
                <w:sz w:val="20"/>
              </w:rPr>
            </w:pPr>
          </w:p>
          <w:p w14:paraId="2C35BCF3" w14:textId="77777777" w:rsidR="00B86B3F" w:rsidRPr="005B6EC0" w:rsidRDefault="00B86B3F" w:rsidP="002F143F">
            <w:pPr>
              <w:rPr>
                <w:rFonts w:ascii="Arial Narrow" w:hAnsi="Arial Narrow" w:cstheme="minorHAnsi"/>
                <w:b/>
                <w:sz w:val="20"/>
              </w:rPr>
            </w:pPr>
            <w:r w:rsidRPr="005B6EC0">
              <w:rPr>
                <w:rFonts w:ascii="Arial Narrow" w:hAnsi="Arial Narrow" w:cstheme="minorHAnsi"/>
                <w:b/>
                <w:sz w:val="20"/>
              </w:rPr>
              <w:t xml:space="preserve">Domanda di partecipazione </w:t>
            </w:r>
            <w:r w:rsidRPr="005B6EC0">
              <w:rPr>
                <w:rFonts w:ascii="Arial Narrow" w:hAnsi="Arial Narrow" w:cstheme="minorHAnsi"/>
                <w:sz w:val="20"/>
              </w:rPr>
              <w:t>(soggetta ad imposta di bollo)</w:t>
            </w:r>
          </w:p>
        </w:tc>
      </w:tr>
    </w:tbl>
    <w:p w14:paraId="7028B64B" w14:textId="2B8BFF8E" w:rsidR="00B86B3F" w:rsidRPr="005B6EC0" w:rsidRDefault="00B86B3F" w:rsidP="00B86B3F">
      <w:pPr>
        <w:jc w:val="center"/>
        <w:rPr>
          <w:rFonts w:ascii="Arial Narrow" w:hAnsi="Arial Narrow"/>
          <w:b/>
          <w:sz w:val="20"/>
        </w:rPr>
      </w:pPr>
    </w:p>
    <w:p w14:paraId="37967023" w14:textId="66D2070D" w:rsidR="00EC635A" w:rsidRPr="005B6EC0" w:rsidRDefault="0038511D" w:rsidP="0038511D">
      <w:pPr>
        <w:pStyle w:val="Corpodeltesto21"/>
        <w:numPr>
          <w:ilvl w:val="0"/>
          <w:numId w:val="4"/>
        </w:numPr>
        <w:spacing w:line="240" w:lineRule="auto"/>
        <w:ind w:left="142" w:hanging="142"/>
        <w:rPr>
          <w:rFonts w:ascii="Arial Narrow" w:hAnsi="Arial Narrow" w:cstheme="minorHAnsi"/>
          <w:color w:val="auto"/>
          <w:sz w:val="20"/>
        </w:rPr>
      </w:pPr>
      <w:r w:rsidRPr="005B6EC0">
        <w:rPr>
          <w:rFonts w:ascii="Arial Narrow" w:hAnsi="Arial Narrow" w:cs="Calibri"/>
          <w:b/>
          <w:sz w:val="20"/>
        </w:rPr>
        <w:fldChar w:fldCharType="begin">
          <w:ffData>
            <w:name w:val="Controllo47"/>
            <w:enabled/>
            <w:calcOnExit w:val="0"/>
            <w:checkBox>
              <w:sizeAuto/>
              <w:default w:val="0"/>
            </w:checkBox>
          </w:ffData>
        </w:fldChar>
      </w:r>
      <w:r w:rsidRPr="005B6EC0">
        <w:rPr>
          <w:rFonts w:ascii="Arial Narrow" w:hAnsi="Arial Narrow" w:cs="Calibri"/>
          <w:b/>
          <w:sz w:val="20"/>
        </w:rPr>
        <w:instrText xml:space="preserve"> FORMCHECKBOX </w:instrText>
      </w:r>
      <w:r w:rsidR="00250607">
        <w:rPr>
          <w:rFonts w:ascii="Arial Narrow" w:hAnsi="Arial Narrow" w:cs="Calibri"/>
          <w:b/>
          <w:sz w:val="20"/>
        </w:rPr>
      </w:r>
      <w:r w:rsidR="00250607">
        <w:rPr>
          <w:rFonts w:ascii="Arial Narrow" w:hAnsi="Arial Narrow" w:cs="Calibri"/>
          <w:b/>
          <w:sz w:val="20"/>
        </w:rPr>
        <w:fldChar w:fldCharType="separate"/>
      </w:r>
      <w:r w:rsidRPr="005B6EC0">
        <w:rPr>
          <w:rFonts w:ascii="Arial Narrow" w:hAnsi="Arial Narrow" w:cs="Calibri"/>
          <w:b/>
          <w:sz w:val="20"/>
        </w:rPr>
        <w:fldChar w:fldCharType="end"/>
      </w:r>
      <w:r w:rsidRPr="005B6EC0">
        <w:rPr>
          <w:rFonts w:ascii="Arial Narrow" w:hAnsi="Arial Narrow" w:cs="Calibri"/>
          <w:b/>
          <w:sz w:val="20"/>
        </w:rPr>
        <w:t xml:space="preserve"> SI</w:t>
      </w:r>
      <w:r w:rsidRPr="005B6EC0">
        <w:rPr>
          <w:rFonts w:ascii="Arial Narrow" w:hAnsi="Arial Narrow" w:cstheme="minorHAnsi"/>
          <w:b/>
          <w:sz w:val="20"/>
        </w:rPr>
        <w:t xml:space="preserve"> </w:t>
      </w:r>
      <w:r w:rsidR="00B86B3F" w:rsidRPr="005B6EC0">
        <w:rPr>
          <w:rFonts w:ascii="Arial Narrow" w:hAnsi="Arial Narrow" w:cstheme="minorHAnsi"/>
          <w:b/>
          <w:sz w:val="20"/>
        </w:rPr>
        <w:t xml:space="preserve">CHIEDE di partecipare alla gara in oggetto </w:t>
      </w:r>
    </w:p>
    <w:p w14:paraId="2158CE07" w14:textId="77777777" w:rsidR="00EC635A" w:rsidRPr="005B6EC0" w:rsidRDefault="00EC635A" w:rsidP="00C173A0">
      <w:pPr>
        <w:jc w:val="center"/>
        <w:rPr>
          <w:rFonts w:ascii="Arial Narrow" w:hAnsi="Arial Narrow" w:cstheme="minorHAnsi"/>
          <w:color w:val="auto"/>
          <w:sz w:val="20"/>
        </w:rPr>
      </w:pPr>
    </w:p>
    <w:p w14:paraId="4736E932" w14:textId="2329C0FB" w:rsidR="00C32D3B" w:rsidRPr="005B6EC0" w:rsidRDefault="00C32D3B" w:rsidP="00C173A0">
      <w:pPr>
        <w:jc w:val="center"/>
        <w:rPr>
          <w:rFonts w:ascii="Arial Narrow" w:hAnsi="Arial Narrow"/>
          <w:color w:val="auto"/>
          <w:sz w:val="20"/>
        </w:rPr>
      </w:pPr>
    </w:p>
    <w:tbl>
      <w:tblPr>
        <w:tblW w:w="9664" w:type="dxa"/>
        <w:tblInd w:w="-30" w:type="dxa"/>
        <w:tblLayout w:type="fixed"/>
        <w:tblCellMar>
          <w:left w:w="93" w:type="dxa"/>
        </w:tblCellMar>
        <w:tblLook w:val="0000" w:firstRow="0" w:lastRow="0" w:firstColumn="0" w:lastColumn="0" w:noHBand="0" w:noVBand="0"/>
      </w:tblPr>
      <w:tblGrid>
        <w:gridCol w:w="2093"/>
        <w:gridCol w:w="7571"/>
      </w:tblGrid>
      <w:tr w:rsidR="00C173A0" w:rsidRPr="005B6EC0" w14:paraId="161CF92D" w14:textId="77777777" w:rsidTr="001109D0">
        <w:tc>
          <w:tcPr>
            <w:tcW w:w="2093" w:type="dxa"/>
            <w:tcBorders>
              <w:top w:val="single" w:sz="4" w:space="0" w:color="00000A"/>
              <w:left w:val="single" w:sz="4" w:space="0" w:color="00000A"/>
              <w:bottom w:val="single" w:sz="4" w:space="0" w:color="00000A"/>
            </w:tcBorders>
            <w:shd w:val="clear" w:color="auto" w:fill="FFFF00"/>
          </w:tcPr>
          <w:p w14:paraId="209D059F" w14:textId="77777777" w:rsidR="00C173A0" w:rsidRPr="005B6EC0" w:rsidRDefault="00C173A0" w:rsidP="003337E4">
            <w:pPr>
              <w:snapToGrid w:val="0"/>
              <w:rPr>
                <w:rFonts w:ascii="Arial Narrow" w:hAnsi="Arial Narrow"/>
                <w:color w:val="auto"/>
                <w:sz w:val="20"/>
              </w:rPr>
            </w:pPr>
          </w:p>
          <w:p w14:paraId="42ED722A" w14:textId="0A670150" w:rsidR="00C173A0" w:rsidRPr="005B6EC0" w:rsidRDefault="00C173A0" w:rsidP="003337E4">
            <w:pPr>
              <w:rPr>
                <w:rFonts w:ascii="Arial Narrow" w:hAnsi="Arial Narrow" w:cstheme="minorHAnsi"/>
                <w:b/>
                <w:sz w:val="20"/>
              </w:rPr>
            </w:pPr>
            <w:r w:rsidRPr="005B6EC0">
              <w:rPr>
                <w:rFonts w:ascii="Arial Narrow" w:hAnsi="Arial Narrow" w:cstheme="minorHAnsi"/>
                <w:b/>
                <w:sz w:val="20"/>
              </w:rPr>
              <w:t xml:space="preserve">SEZIONE </w:t>
            </w:r>
            <w:r w:rsidR="00B86B3F" w:rsidRPr="005B6EC0">
              <w:rPr>
                <w:rFonts w:ascii="Arial Narrow" w:hAnsi="Arial Narrow" w:cstheme="minorHAnsi"/>
                <w:b/>
                <w:sz w:val="20"/>
              </w:rPr>
              <w:t>B</w:t>
            </w:r>
          </w:p>
          <w:p w14:paraId="2A418116" w14:textId="77777777" w:rsidR="00C173A0" w:rsidRPr="005B6EC0" w:rsidRDefault="00C173A0" w:rsidP="003337E4">
            <w:pPr>
              <w:rPr>
                <w:rFonts w:ascii="Arial Narrow" w:hAnsi="Arial Narrow"/>
                <w:sz w:val="20"/>
              </w:rPr>
            </w:pPr>
          </w:p>
        </w:tc>
        <w:tc>
          <w:tcPr>
            <w:tcW w:w="7571" w:type="dxa"/>
            <w:tcBorders>
              <w:top w:val="single" w:sz="4" w:space="0" w:color="00000A"/>
              <w:left w:val="single" w:sz="4" w:space="0" w:color="00000A"/>
              <w:bottom w:val="single" w:sz="4" w:space="0" w:color="00000A"/>
              <w:right w:val="single" w:sz="4" w:space="0" w:color="00000A"/>
            </w:tcBorders>
            <w:shd w:val="clear" w:color="auto" w:fill="FFFFFF"/>
          </w:tcPr>
          <w:p w14:paraId="2E01FBF0" w14:textId="77777777" w:rsidR="00C173A0" w:rsidRPr="005B6EC0" w:rsidRDefault="00C173A0" w:rsidP="003337E4">
            <w:pPr>
              <w:snapToGrid w:val="0"/>
              <w:jc w:val="center"/>
              <w:rPr>
                <w:rFonts w:ascii="Arial Narrow" w:hAnsi="Arial Narrow"/>
                <w:color w:val="auto"/>
                <w:sz w:val="20"/>
              </w:rPr>
            </w:pPr>
          </w:p>
          <w:p w14:paraId="1D2B02F4" w14:textId="77777777" w:rsidR="00C173A0" w:rsidRPr="005B6EC0" w:rsidRDefault="00C173A0" w:rsidP="003337E4">
            <w:pPr>
              <w:rPr>
                <w:rFonts w:ascii="Arial Narrow" w:hAnsi="Arial Narrow"/>
                <w:sz w:val="20"/>
              </w:rPr>
            </w:pPr>
            <w:r w:rsidRPr="005B6EC0">
              <w:rPr>
                <w:rFonts w:ascii="Arial Narrow" w:hAnsi="Arial Narrow"/>
                <w:b/>
                <w:color w:val="auto"/>
                <w:sz w:val="20"/>
              </w:rPr>
              <w:t xml:space="preserve">Dichiarazioni </w:t>
            </w:r>
          </w:p>
        </w:tc>
      </w:tr>
    </w:tbl>
    <w:p w14:paraId="708FDF1A" w14:textId="77777777" w:rsidR="00C173A0" w:rsidRPr="005B6EC0" w:rsidRDefault="00C173A0" w:rsidP="00C173A0">
      <w:pPr>
        <w:jc w:val="center"/>
        <w:rPr>
          <w:rFonts w:ascii="Arial Narrow" w:hAnsi="Arial Narrow"/>
          <w:b/>
          <w:color w:val="auto"/>
          <w:sz w:val="20"/>
        </w:rPr>
      </w:pPr>
    </w:p>
    <w:p w14:paraId="5A6EEBA5" w14:textId="77777777" w:rsidR="00C32D3B" w:rsidRPr="005B6EC0" w:rsidRDefault="00C32D3B" w:rsidP="00C173A0">
      <w:pPr>
        <w:jc w:val="center"/>
        <w:rPr>
          <w:rFonts w:ascii="Arial Narrow" w:hAnsi="Arial Narrow"/>
          <w:b/>
          <w:color w:val="auto"/>
          <w:sz w:val="20"/>
        </w:rPr>
      </w:pPr>
    </w:p>
    <w:p w14:paraId="6C52F4E0" w14:textId="454061D0" w:rsidR="00C173A0" w:rsidRDefault="0038511D" w:rsidP="0038511D">
      <w:pPr>
        <w:pStyle w:val="Corpodeltesto21"/>
        <w:spacing w:line="240" w:lineRule="auto"/>
        <w:ind w:left="720" w:hanging="720"/>
        <w:rPr>
          <w:rFonts w:ascii="Arial Narrow" w:hAnsi="Arial Narrow"/>
          <w:b/>
          <w:color w:val="auto"/>
          <w:sz w:val="20"/>
        </w:rPr>
      </w:pPr>
      <w:r w:rsidRPr="005B6EC0">
        <w:rPr>
          <w:rFonts w:ascii="Arial Narrow" w:hAnsi="Arial Narrow" w:cs="Calibri"/>
          <w:b/>
          <w:sz w:val="20"/>
        </w:rPr>
        <w:fldChar w:fldCharType="begin">
          <w:ffData>
            <w:name w:val="Controllo47"/>
            <w:enabled/>
            <w:calcOnExit w:val="0"/>
            <w:checkBox>
              <w:sizeAuto/>
              <w:default w:val="0"/>
            </w:checkBox>
          </w:ffData>
        </w:fldChar>
      </w:r>
      <w:r w:rsidRPr="005B6EC0">
        <w:rPr>
          <w:rFonts w:ascii="Arial Narrow" w:hAnsi="Arial Narrow" w:cs="Calibri"/>
          <w:b/>
          <w:sz w:val="20"/>
        </w:rPr>
        <w:instrText xml:space="preserve"> FORMCHECKBOX </w:instrText>
      </w:r>
      <w:r w:rsidR="00250607">
        <w:rPr>
          <w:rFonts w:ascii="Arial Narrow" w:hAnsi="Arial Narrow" w:cs="Calibri"/>
          <w:b/>
          <w:sz w:val="20"/>
        </w:rPr>
      </w:r>
      <w:r w:rsidR="00250607">
        <w:rPr>
          <w:rFonts w:ascii="Arial Narrow" w:hAnsi="Arial Narrow" w:cs="Calibri"/>
          <w:b/>
          <w:sz w:val="20"/>
        </w:rPr>
        <w:fldChar w:fldCharType="separate"/>
      </w:r>
      <w:r w:rsidRPr="005B6EC0">
        <w:rPr>
          <w:rFonts w:ascii="Arial Narrow" w:hAnsi="Arial Narrow" w:cs="Calibri"/>
          <w:b/>
          <w:sz w:val="20"/>
        </w:rPr>
        <w:fldChar w:fldCharType="end"/>
      </w:r>
      <w:r>
        <w:rPr>
          <w:rFonts w:ascii="Arial Narrow" w:hAnsi="Arial Narrow" w:cs="Calibri"/>
          <w:b/>
          <w:sz w:val="20"/>
        </w:rPr>
        <w:t xml:space="preserve"> </w:t>
      </w:r>
      <w:r w:rsidRPr="005B6EC0">
        <w:rPr>
          <w:rFonts w:ascii="Arial Narrow" w:hAnsi="Arial Narrow"/>
          <w:b/>
          <w:color w:val="auto"/>
          <w:sz w:val="20"/>
        </w:rPr>
        <w:t xml:space="preserve"> </w:t>
      </w:r>
      <w:r w:rsidR="00C173A0" w:rsidRPr="005B6EC0">
        <w:rPr>
          <w:rFonts w:ascii="Arial Narrow" w:hAnsi="Arial Narrow"/>
          <w:b/>
          <w:color w:val="auto"/>
          <w:sz w:val="20"/>
        </w:rPr>
        <w:t>DICHIARA</w:t>
      </w:r>
      <w:r w:rsidR="00C173A0" w:rsidRPr="005B6EC0">
        <w:rPr>
          <w:rFonts w:ascii="Arial Narrow" w:hAnsi="Arial Narrow"/>
          <w:color w:val="auto"/>
          <w:sz w:val="20"/>
        </w:rPr>
        <w:t xml:space="preserve"> </w:t>
      </w:r>
      <w:r w:rsidR="00C173A0" w:rsidRPr="005B6EC0">
        <w:rPr>
          <w:rFonts w:ascii="Arial Narrow" w:hAnsi="Arial Narrow"/>
          <w:b/>
          <w:color w:val="auto"/>
          <w:sz w:val="20"/>
        </w:rPr>
        <w:t xml:space="preserve">ai sensi </w:t>
      </w:r>
      <w:r w:rsidR="003958DA" w:rsidRPr="005B6EC0">
        <w:rPr>
          <w:rFonts w:ascii="Arial Narrow" w:hAnsi="Arial Narrow"/>
          <w:b/>
          <w:color w:val="auto"/>
          <w:sz w:val="20"/>
        </w:rPr>
        <w:t>degli artt.  46 e 47 D.P.R.</w:t>
      </w:r>
      <w:r w:rsidR="00C173A0" w:rsidRPr="005B6EC0">
        <w:rPr>
          <w:rFonts w:ascii="Arial Narrow" w:hAnsi="Arial Narrow"/>
          <w:b/>
          <w:color w:val="auto"/>
          <w:sz w:val="20"/>
        </w:rPr>
        <w:t xml:space="preserve"> 28.12.2000 n°445:</w:t>
      </w:r>
    </w:p>
    <w:p w14:paraId="0EC6E37B" w14:textId="77777777" w:rsidR="00A341EB" w:rsidRPr="005B6EC0" w:rsidRDefault="00A341EB" w:rsidP="00A341EB">
      <w:pPr>
        <w:pStyle w:val="Corpodeltesto21"/>
        <w:spacing w:line="240" w:lineRule="auto"/>
        <w:ind w:left="360"/>
        <w:rPr>
          <w:rFonts w:ascii="Arial Narrow" w:hAnsi="Arial Narrow"/>
          <w:b/>
          <w:color w:val="auto"/>
          <w:sz w:val="20"/>
        </w:rPr>
      </w:pPr>
    </w:p>
    <w:p w14:paraId="458930B5" w14:textId="419726FA" w:rsidR="00C173A0" w:rsidRPr="00D51F84" w:rsidRDefault="0038511D" w:rsidP="0038511D">
      <w:pPr>
        <w:pStyle w:val="Corpodeltesto21"/>
        <w:spacing w:line="240" w:lineRule="auto"/>
        <w:rPr>
          <w:rFonts w:ascii="Arial Narrow" w:hAnsi="Arial Narrow"/>
          <w:color w:val="auto"/>
          <w:sz w:val="22"/>
          <w:szCs w:val="22"/>
        </w:rPr>
      </w:pPr>
      <w:r>
        <w:rPr>
          <w:rFonts w:ascii="Arial Narrow" w:hAnsi="Arial Narrow"/>
          <w:color w:val="auto"/>
          <w:sz w:val="22"/>
          <w:szCs w:val="22"/>
        </w:rPr>
        <w:t>C</w:t>
      </w:r>
      <w:r w:rsidR="00A341EB" w:rsidRPr="00D51F84">
        <w:rPr>
          <w:rFonts w:ascii="Arial Narrow" w:hAnsi="Arial Narrow"/>
          <w:color w:val="auto"/>
          <w:sz w:val="22"/>
          <w:szCs w:val="22"/>
        </w:rPr>
        <w:t xml:space="preserve">he i prodotti offerti sono corrispondenti a quanto stabilito nel Testo Unico sulla Sicurezza e Salute sul lavoro D.lgs. n. 81/08 e precisamente </w:t>
      </w:r>
      <w:r w:rsidR="00D51F84" w:rsidRPr="00D51F84">
        <w:rPr>
          <w:rFonts w:ascii="Arial Narrow" w:hAnsi="Arial Narrow"/>
          <w:color w:val="auto"/>
          <w:sz w:val="22"/>
          <w:szCs w:val="22"/>
        </w:rPr>
        <w:t>a quanto riportato all’art. 74 co.</w:t>
      </w:r>
      <w:r w:rsidR="00A341EB" w:rsidRPr="00D51F84">
        <w:rPr>
          <w:rFonts w:ascii="Arial Narrow" w:hAnsi="Arial Narrow"/>
          <w:color w:val="auto"/>
          <w:sz w:val="22"/>
          <w:szCs w:val="22"/>
        </w:rPr>
        <w:t>1 che identifica i DPI</w:t>
      </w:r>
      <w:r w:rsidR="00D51F84">
        <w:rPr>
          <w:rFonts w:ascii="Arial Narrow" w:hAnsi="Arial Narrow"/>
          <w:color w:val="auto"/>
          <w:sz w:val="22"/>
          <w:szCs w:val="22"/>
        </w:rPr>
        <w:t>:</w:t>
      </w:r>
      <w:r w:rsidR="00D51F84" w:rsidRPr="00D51F84">
        <w:rPr>
          <w:rFonts w:ascii="Arial Narrow" w:hAnsi="Arial Narrow"/>
          <w:color w:val="auto"/>
          <w:sz w:val="22"/>
          <w:szCs w:val="22"/>
        </w:rPr>
        <w:t xml:space="preserve"> “</w:t>
      </w:r>
      <w:r w:rsidR="00D51F84">
        <w:rPr>
          <w:rFonts w:ascii="Arial Narrow" w:hAnsi="Arial Narrow"/>
          <w:i/>
          <w:color w:val="auto"/>
          <w:sz w:val="22"/>
          <w:szCs w:val="22"/>
          <w:u w:val="single"/>
        </w:rPr>
        <w:t>Q</w:t>
      </w:r>
      <w:r w:rsidR="00D51F84" w:rsidRPr="00D51F84">
        <w:rPr>
          <w:rFonts w:ascii="Arial Narrow" w:hAnsi="Arial Narrow"/>
          <w:i/>
          <w:color w:val="auto"/>
          <w:sz w:val="22"/>
          <w:szCs w:val="22"/>
          <w:u w:val="single"/>
        </w:rPr>
        <w:t>ualsiasi attrezzatura destinata ad essere indossata e tenuta dal lavoratore allo scopo di proteggerlo contro uno o più rischi suscettibili di minacciarne la sicurezza o la salute durante il lavoro, nonché ogni complemento o accessorio destinato a tale scopo”.</w:t>
      </w:r>
      <w:r w:rsidR="00D51F84" w:rsidRPr="00D51F84">
        <w:rPr>
          <w:rFonts w:ascii="Arial Narrow" w:hAnsi="Arial Narrow"/>
          <w:i/>
          <w:color w:val="auto"/>
          <w:sz w:val="22"/>
          <w:szCs w:val="22"/>
        </w:rPr>
        <w:t xml:space="preserve"> </w:t>
      </w:r>
      <w:r w:rsidR="00D51F84" w:rsidRPr="00D51F84">
        <w:rPr>
          <w:rFonts w:ascii="Arial Narrow" w:hAnsi="Arial Narrow"/>
          <w:color w:val="auto"/>
          <w:sz w:val="22"/>
          <w:szCs w:val="22"/>
        </w:rPr>
        <w:t>Si tiene conto, inoltre, delle finalità, del campo di applicazione e delle definizioni di cui agli articoli 1, 2 e 3, paragrafo 1, numero 1), del regolamento (UE) n. 2016/425.</w:t>
      </w:r>
    </w:p>
    <w:p w14:paraId="36700E91" w14:textId="77777777" w:rsidR="00A341EB" w:rsidRPr="00D51F84" w:rsidRDefault="00A341EB" w:rsidP="0038511D">
      <w:pPr>
        <w:pStyle w:val="Corpodeltesto21"/>
        <w:spacing w:line="240" w:lineRule="auto"/>
        <w:rPr>
          <w:rFonts w:ascii="Arial Narrow" w:hAnsi="Arial Narrow"/>
          <w:color w:val="auto"/>
          <w:sz w:val="20"/>
        </w:rPr>
      </w:pPr>
    </w:p>
    <w:p w14:paraId="3B1E68FE" w14:textId="77777777" w:rsidR="0019407D" w:rsidRPr="005B6EC0" w:rsidRDefault="0019407D" w:rsidP="00C173A0">
      <w:pPr>
        <w:pStyle w:val="Corpodeltesto21"/>
        <w:spacing w:line="240" w:lineRule="auto"/>
        <w:rPr>
          <w:rFonts w:ascii="Arial Narrow" w:hAnsi="Arial Narrow"/>
          <w:color w:val="auto"/>
          <w:sz w:val="20"/>
        </w:rPr>
      </w:pPr>
    </w:p>
    <w:p w14:paraId="18AEBEEE" w14:textId="77777777" w:rsidR="00C173A0" w:rsidRPr="005B6EC0" w:rsidRDefault="00C173A0" w:rsidP="00C173A0">
      <w:pPr>
        <w:jc w:val="center"/>
        <w:rPr>
          <w:rFonts w:ascii="Arial Narrow" w:hAnsi="Arial Narrow"/>
          <w:i/>
          <w:color w:val="auto"/>
          <w:sz w:val="20"/>
        </w:rPr>
      </w:pPr>
      <w:r w:rsidRPr="005B6EC0">
        <w:rPr>
          <w:rFonts w:ascii="Arial Narrow" w:hAnsi="Arial Narrow"/>
          <w:b/>
          <w:color w:val="auto"/>
          <w:sz w:val="20"/>
        </w:rPr>
        <w:t>&gt;&gt;&gt;&gt;&gt; ----------------- PARTE PRIMA ----------------- &lt;&lt;&lt;&lt;</w:t>
      </w:r>
    </w:p>
    <w:p w14:paraId="02DF5E19" w14:textId="77777777" w:rsidR="00C173A0" w:rsidRPr="005B6EC0" w:rsidRDefault="00C173A0" w:rsidP="00C173A0">
      <w:pPr>
        <w:pStyle w:val="Titolo3"/>
        <w:spacing w:line="240" w:lineRule="auto"/>
        <w:rPr>
          <w:rFonts w:ascii="Arial Narrow" w:hAnsi="Arial Narrow"/>
          <w:b w:val="0"/>
          <w:i/>
          <w:color w:val="auto"/>
          <w:sz w:val="20"/>
        </w:rPr>
      </w:pPr>
      <w:r w:rsidRPr="005B6EC0">
        <w:rPr>
          <w:rFonts w:ascii="Arial Narrow" w:hAnsi="Arial Narrow"/>
          <w:b w:val="0"/>
          <w:i/>
          <w:color w:val="auto"/>
          <w:sz w:val="20"/>
        </w:rPr>
        <w:t>(obbligatoria per tutti gli operatori ad integrazione delle dichiarazioni del DGUE)</w:t>
      </w:r>
    </w:p>
    <w:p w14:paraId="5B0FC5F2" w14:textId="16C3C9B8" w:rsidR="00B02D37" w:rsidRPr="005B6EC0" w:rsidRDefault="00B02D37" w:rsidP="00B02D37">
      <w:pPr>
        <w:pStyle w:val="Paragrafoelenco1"/>
        <w:tabs>
          <w:tab w:val="left" w:pos="284"/>
        </w:tabs>
        <w:ind w:left="0"/>
        <w:jc w:val="both"/>
        <w:rPr>
          <w:rFonts w:ascii="Arial Narrow" w:hAnsi="Arial Narrow"/>
          <w:sz w:val="20"/>
        </w:rPr>
      </w:pPr>
    </w:p>
    <w:p w14:paraId="13E101D4" w14:textId="77777777" w:rsidR="00EB5192" w:rsidRPr="005B6EC0" w:rsidRDefault="00EB5192" w:rsidP="00EB5192">
      <w:pPr>
        <w:pStyle w:val="Corpodeltesto2"/>
        <w:spacing w:line="240" w:lineRule="auto"/>
        <w:rPr>
          <w:rFonts w:ascii="Arial Narrow" w:hAnsi="Arial Narrow"/>
          <w:b/>
          <w:sz w:val="20"/>
        </w:rPr>
      </w:pPr>
    </w:p>
    <w:p w14:paraId="3A0FE0A8" w14:textId="218B8547" w:rsidR="00EB5192" w:rsidRPr="005B6EC0" w:rsidRDefault="00EB5192" w:rsidP="00EB5192">
      <w:pPr>
        <w:pStyle w:val="Paragrafoelenco1"/>
        <w:numPr>
          <w:ilvl w:val="0"/>
          <w:numId w:val="2"/>
        </w:numPr>
        <w:ind w:left="284" w:right="-285" w:hanging="284"/>
        <w:jc w:val="both"/>
        <w:rPr>
          <w:rFonts w:ascii="Arial Narrow" w:hAnsi="Arial Narrow"/>
          <w:color w:val="auto"/>
          <w:sz w:val="20"/>
        </w:rPr>
      </w:pPr>
      <w:r w:rsidRPr="005B6EC0">
        <w:rPr>
          <w:rFonts w:ascii="Arial Narrow" w:hAnsi="Arial Narrow"/>
          <w:color w:val="auto"/>
          <w:sz w:val="20"/>
        </w:rPr>
        <w:t xml:space="preserve">di applicare all’affidamento in parola il seguente CCNL ______________________________ con codice alfanumerico unico n. __________________________ </w:t>
      </w:r>
    </w:p>
    <w:p w14:paraId="0084A68D" w14:textId="77777777" w:rsidR="00EB5192" w:rsidRPr="005B6EC0" w:rsidRDefault="00EB5192" w:rsidP="00EB5192">
      <w:pPr>
        <w:pStyle w:val="Paragrafoelenco1"/>
        <w:ind w:left="284"/>
        <w:jc w:val="both"/>
        <w:rPr>
          <w:rFonts w:ascii="Arial Narrow" w:hAnsi="Arial Narrow"/>
          <w:color w:val="auto"/>
          <w:sz w:val="20"/>
        </w:rPr>
      </w:pPr>
    </w:p>
    <w:p w14:paraId="0729C90F" w14:textId="3EAFD852" w:rsidR="00B02D37" w:rsidRPr="005B6EC0" w:rsidRDefault="00B02D37" w:rsidP="00B02D37">
      <w:pPr>
        <w:pStyle w:val="Paragrafoelenco1"/>
        <w:numPr>
          <w:ilvl w:val="0"/>
          <w:numId w:val="2"/>
        </w:numPr>
        <w:ind w:left="284" w:hanging="284"/>
        <w:jc w:val="both"/>
        <w:rPr>
          <w:rFonts w:ascii="Arial Narrow" w:hAnsi="Arial Narrow"/>
          <w:color w:val="auto"/>
          <w:sz w:val="20"/>
        </w:rPr>
      </w:pPr>
      <w:r w:rsidRPr="005B6EC0">
        <w:rPr>
          <w:rFonts w:ascii="Arial Narrow" w:hAnsi="Arial Narrow"/>
          <w:color w:val="auto"/>
          <w:sz w:val="20"/>
        </w:rPr>
        <w:t>(</w:t>
      </w:r>
      <w:r w:rsidRPr="005B6EC0">
        <w:rPr>
          <w:rFonts w:ascii="Arial Narrow" w:hAnsi="Arial Narrow"/>
          <w:i/>
          <w:color w:val="auto"/>
          <w:sz w:val="20"/>
          <w:u w:val="single"/>
        </w:rPr>
        <w:t xml:space="preserve">art. </w:t>
      </w:r>
      <w:r w:rsidR="007A4AE9" w:rsidRPr="005B6EC0">
        <w:rPr>
          <w:rFonts w:ascii="Arial Narrow" w:hAnsi="Arial Narrow"/>
          <w:i/>
          <w:color w:val="auto"/>
          <w:sz w:val="20"/>
          <w:u w:val="single"/>
        </w:rPr>
        <w:t>98</w:t>
      </w:r>
      <w:r w:rsidRPr="005B6EC0">
        <w:rPr>
          <w:rFonts w:ascii="Arial Narrow" w:hAnsi="Arial Narrow"/>
          <w:i/>
          <w:color w:val="auto"/>
          <w:sz w:val="20"/>
          <w:u w:val="single"/>
        </w:rPr>
        <w:t xml:space="preserve">, comma </w:t>
      </w:r>
      <w:r w:rsidR="007A4AE9" w:rsidRPr="005B6EC0">
        <w:rPr>
          <w:rFonts w:ascii="Arial Narrow" w:hAnsi="Arial Narrow"/>
          <w:i/>
          <w:color w:val="auto"/>
          <w:sz w:val="20"/>
          <w:u w:val="single"/>
        </w:rPr>
        <w:t>3</w:t>
      </w:r>
      <w:r w:rsidRPr="005B6EC0">
        <w:rPr>
          <w:rFonts w:ascii="Arial Narrow" w:hAnsi="Arial Narrow"/>
          <w:i/>
          <w:color w:val="auto"/>
          <w:sz w:val="20"/>
          <w:u w:val="single"/>
        </w:rPr>
        <w:t xml:space="preserve">, lett. </w:t>
      </w:r>
      <w:r w:rsidR="007A4AE9" w:rsidRPr="005B6EC0">
        <w:rPr>
          <w:rFonts w:ascii="Arial Narrow" w:hAnsi="Arial Narrow"/>
          <w:i/>
          <w:color w:val="auto"/>
          <w:sz w:val="20"/>
          <w:u w:val="single"/>
        </w:rPr>
        <w:t>b)</w:t>
      </w:r>
      <w:r w:rsidRPr="005B6EC0">
        <w:rPr>
          <w:rFonts w:ascii="Arial Narrow" w:hAnsi="Arial Narrow"/>
          <w:color w:val="auto"/>
          <w:sz w:val="20"/>
          <w:u w:val="single"/>
        </w:rPr>
        <w:t xml:space="preserve"> </w:t>
      </w:r>
      <w:r w:rsidRPr="005B6EC0">
        <w:rPr>
          <w:rFonts w:ascii="Arial Narrow" w:hAnsi="Arial Narrow"/>
          <w:i/>
          <w:color w:val="auto"/>
          <w:sz w:val="20"/>
          <w:u w:val="single"/>
        </w:rPr>
        <w:t>del Codice</w:t>
      </w:r>
      <w:r w:rsidRPr="005B6EC0">
        <w:rPr>
          <w:rFonts w:ascii="Arial Narrow" w:hAnsi="Arial Narrow"/>
          <w:color w:val="auto"/>
          <w:sz w:val="20"/>
        </w:rPr>
        <w:t xml:space="preserve">) </w:t>
      </w:r>
    </w:p>
    <w:p w14:paraId="6912E664" w14:textId="77777777" w:rsidR="00B02D37" w:rsidRPr="005B6EC0" w:rsidRDefault="00B02D37" w:rsidP="00B02D37">
      <w:pPr>
        <w:pStyle w:val="Paragrafoelenco1"/>
        <w:ind w:left="0"/>
        <w:jc w:val="both"/>
        <w:rPr>
          <w:rFonts w:ascii="Arial Narrow" w:hAnsi="Arial Narrow"/>
          <w:color w:val="auto"/>
          <w:sz w:val="20"/>
        </w:rPr>
      </w:pPr>
    </w:p>
    <w:tbl>
      <w:tblPr>
        <w:tblStyle w:val="Grigliatabella"/>
        <w:tblW w:w="9242" w:type="dxa"/>
        <w:tblInd w:w="392" w:type="dxa"/>
        <w:tblLayout w:type="fixed"/>
        <w:tblLook w:val="04A0" w:firstRow="1" w:lastRow="0" w:firstColumn="1" w:lastColumn="0" w:noHBand="0" w:noVBand="1"/>
      </w:tblPr>
      <w:tblGrid>
        <w:gridCol w:w="5340"/>
        <w:gridCol w:w="2198"/>
        <w:gridCol w:w="1704"/>
      </w:tblGrid>
      <w:tr w:rsidR="00B02D37" w:rsidRPr="005B6EC0" w14:paraId="27AC35D8" w14:textId="77777777" w:rsidTr="001109D0">
        <w:trPr>
          <w:cantSplit/>
          <w:trHeight w:val="397"/>
        </w:trPr>
        <w:tc>
          <w:tcPr>
            <w:tcW w:w="5340" w:type="dxa"/>
            <w:shd w:val="clear" w:color="auto" w:fill="F2F2F2" w:themeFill="background1" w:themeFillShade="F2"/>
            <w:vAlign w:val="center"/>
          </w:tcPr>
          <w:p w14:paraId="151D6F09" w14:textId="07A4AFB5" w:rsidR="00B02D37" w:rsidRPr="005B6EC0" w:rsidRDefault="00B02D37" w:rsidP="00402C68">
            <w:pPr>
              <w:jc w:val="both"/>
              <w:rPr>
                <w:rFonts w:ascii="Arial Narrow" w:hAnsi="Arial Narrow"/>
                <w:b/>
                <w:bCs/>
                <w:spacing w:val="-4"/>
                <w:sz w:val="20"/>
              </w:rPr>
            </w:pPr>
            <w:r w:rsidRPr="005B6EC0">
              <w:rPr>
                <w:rFonts w:ascii="Arial Narrow" w:hAnsi="Arial Narrow" w:cs="Calibri"/>
                <w:b/>
                <w:spacing w:val="-4"/>
                <w:sz w:val="20"/>
              </w:rPr>
              <w:t xml:space="preserve">L'operatore economico si è reso colpevole delle fattispecie di cui </w:t>
            </w:r>
            <w:r w:rsidR="007A4AE9" w:rsidRPr="005B6EC0">
              <w:rPr>
                <w:rFonts w:ascii="Arial Narrow" w:hAnsi="Arial Narrow" w:cs="Calibri"/>
                <w:b/>
                <w:spacing w:val="-4"/>
                <w:sz w:val="20"/>
              </w:rPr>
              <w:t>all’art. 98</w:t>
            </w:r>
            <w:r w:rsidR="007A4AE9" w:rsidRPr="005B6EC0">
              <w:rPr>
                <w:rFonts w:ascii="Arial Narrow" w:hAnsi="Arial Narrow"/>
                <w:i/>
                <w:color w:val="auto"/>
                <w:sz w:val="20"/>
              </w:rPr>
              <w:t xml:space="preserve">, </w:t>
            </w:r>
            <w:r w:rsidR="007A4AE9" w:rsidRPr="005B6EC0">
              <w:rPr>
                <w:rFonts w:ascii="Arial Narrow" w:hAnsi="Arial Narrow" w:cs="Calibri"/>
                <w:b/>
                <w:spacing w:val="-4"/>
                <w:sz w:val="20"/>
              </w:rPr>
              <w:t>comma 3, lett. b) del Codice</w:t>
            </w:r>
            <w:r w:rsidRPr="005B6EC0">
              <w:rPr>
                <w:rFonts w:ascii="Arial Narrow" w:hAnsi="Arial Narrow" w:cs="Calibri"/>
                <w:b/>
                <w:spacing w:val="-4"/>
                <w:sz w:val="20"/>
              </w:rPr>
              <w:t>?</w:t>
            </w:r>
          </w:p>
        </w:tc>
        <w:tc>
          <w:tcPr>
            <w:tcW w:w="2198" w:type="dxa"/>
            <w:vAlign w:val="center"/>
          </w:tcPr>
          <w:p w14:paraId="2539648B" w14:textId="77777777" w:rsidR="00B02D37" w:rsidRPr="005B6EC0" w:rsidRDefault="00B02D37" w:rsidP="00402C68">
            <w:pPr>
              <w:spacing w:before="120"/>
              <w:jc w:val="center"/>
              <w:rPr>
                <w:rFonts w:ascii="Arial Narrow" w:hAnsi="Arial Narrow" w:cs="Calibri"/>
                <w:b/>
                <w:sz w:val="20"/>
              </w:rPr>
            </w:pPr>
            <w:r w:rsidRPr="005B6EC0">
              <w:rPr>
                <w:rFonts w:ascii="Arial Narrow" w:hAnsi="Arial Narrow" w:cs="Calibri"/>
                <w:b/>
                <w:sz w:val="20"/>
              </w:rPr>
              <w:fldChar w:fldCharType="begin">
                <w:ffData>
                  <w:name w:val="Controllo47"/>
                  <w:enabled/>
                  <w:calcOnExit w:val="0"/>
                  <w:checkBox>
                    <w:sizeAuto/>
                    <w:default w:val="0"/>
                  </w:checkBox>
                </w:ffData>
              </w:fldChar>
            </w:r>
            <w:r w:rsidRPr="005B6EC0">
              <w:rPr>
                <w:rFonts w:ascii="Arial Narrow" w:hAnsi="Arial Narrow" w:cs="Calibri"/>
                <w:b/>
                <w:sz w:val="20"/>
              </w:rPr>
              <w:instrText xml:space="preserve"> FORMCHECKBOX </w:instrText>
            </w:r>
            <w:r w:rsidR="00250607">
              <w:rPr>
                <w:rFonts w:ascii="Arial Narrow" w:hAnsi="Arial Narrow" w:cs="Calibri"/>
                <w:b/>
                <w:sz w:val="20"/>
              </w:rPr>
            </w:r>
            <w:r w:rsidR="00250607">
              <w:rPr>
                <w:rFonts w:ascii="Arial Narrow" w:hAnsi="Arial Narrow" w:cs="Calibri"/>
                <w:b/>
                <w:sz w:val="20"/>
              </w:rPr>
              <w:fldChar w:fldCharType="separate"/>
            </w:r>
            <w:r w:rsidRPr="005B6EC0">
              <w:rPr>
                <w:rFonts w:ascii="Arial Narrow" w:hAnsi="Arial Narrow" w:cs="Calibri"/>
                <w:b/>
                <w:sz w:val="20"/>
              </w:rPr>
              <w:fldChar w:fldCharType="end"/>
            </w:r>
            <w:r w:rsidRPr="005B6EC0">
              <w:rPr>
                <w:rFonts w:ascii="Arial Narrow" w:hAnsi="Arial Narrow" w:cs="Calibri"/>
                <w:b/>
                <w:sz w:val="20"/>
              </w:rPr>
              <w:t xml:space="preserve"> SI</w:t>
            </w:r>
          </w:p>
        </w:tc>
        <w:tc>
          <w:tcPr>
            <w:tcW w:w="1704" w:type="dxa"/>
            <w:vAlign w:val="center"/>
          </w:tcPr>
          <w:p w14:paraId="25D2EBC9" w14:textId="77777777" w:rsidR="00B02D37" w:rsidRPr="005B6EC0" w:rsidRDefault="00B02D37" w:rsidP="00402C68">
            <w:pPr>
              <w:spacing w:before="120"/>
              <w:jc w:val="center"/>
              <w:rPr>
                <w:rFonts w:ascii="Arial Narrow" w:hAnsi="Arial Narrow" w:cs="Calibri"/>
                <w:b/>
                <w:sz w:val="20"/>
              </w:rPr>
            </w:pPr>
            <w:r w:rsidRPr="005B6EC0">
              <w:rPr>
                <w:rFonts w:ascii="Arial Narrow" w:hAnsi="Arial Narrow" w:cs="Calibri"/>
                <w:b/>
                <w:sz w:val="20"/>
              </w:rPr>
              <w:fldChar w:fldCharType="begin">
                <w:ffData>
                  <w:name w:val="Controllo48"/>
                  <w:enabled/>
                  <w:calcOnExit w:val="0"/>
                  <w:checkBox>
                    <w:sizeAuto/>
                    <w:default w:val="0"/>
                  </w:checkBox>
                </w:ffData>
              </w:fldChar>
            </w:r>
            <w:r w:rsidRPr="005B6EC0">
              <w:rPr>
                <w:rFonts w:ascii="Arial Narrow" w:hAnsi="Arial Narrow" w:cs="Calibri"/>
                <w:b/>
                <w:sz w:val="20"/>
              </w:rPr>
              <w:instrText xml:space="preserve"> FORMCHECKBOX </w:instrText>
            </w:r>
            <w:r w:rsidR="00250607">
              <w:rPr>
                <w:rFonts w:ascii="Arial Narrow" w:hAnsi="Arial Narrow" w:cs="Calibri"/>
                <w:b/>
                <w:sz w:val="20"/>
              </w:rPr>
            </w:r>
            <w:r w:rsidR="00250607">
              <w:rPr>
                <w:rFonts w:ascii="Arial Narrow" w:hAnsi="Arial Narrow" w:cs="Calibri"/>
                <w:b/>
                <w:sz w:val="20"/>
              </w:rPr>
              <w:fldChar w:fldCharType="separate"/>
            </w:r>
            <w:r w:rsidRPr="005B6EC0">
              <w:rPr>
                <w:rFonts w:ascii="Arial Narrow" w:hAnsi="Arial Narrow" w:cs="Calibri"/>
                <w:b/>
                <w:sz w:val="20"/>
              </w:rPr>
              <w:fldChar w:fldCharType="end"/>
            </w:r>
            <w:r w:rsidRPr="005B6EC0">
              <w:rPr>
                <w:rFonts w:ascii="Arial Narrow" w:hAnsi="Arial Narrow" w:cs="Calibri"/>
                <w:b/>
                <w:sz w:val="20"/>
              </w:rPr>
              <w:t xml:space="preserve"> NO</w:t>
            </w:r>
          </w:p>
        </w:tc>
      </w:tr>
      <w:tr w:rsidR="00B02D37" w:rsidRPr="005B6EC0" w14:paraId="222C96D8" w14:textId="77777777" w:rsidTr="001109D0">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14:paraId="149A5F50" w14:textId="77777777" w:rsidR="00B02D37" w:rsidRPr="005B6EC0" w:rsidRDefault="00B02D37" w:rsidP="00402C68">
            <w:pPr>
              <w:autoSpaceDE w:val="0"/>
              <w:autoSpaceDN w:val="0"/>
              <w:adjustRightInd w:val="0"/>
              <w:jc w:val="both"/>
              <w:rPr>
                <w:rFonts w:ascii="Arial Narrow" w:hAnsi="Arial Narrow" w:cs="Calibri"/>
                <w:b/>
                <w:sz w:val="20"/>
              </w:rPr>
            </w:pPr>
            <w:r w:rsidRPr="005B6EC0">
              <w:rPr>
                <w:rFonts w:ascii="Arial Narrow" w:hAnsi="Arial Narrow" w:cs="Calibri"/>
                <w:b/>
                <w:sz w:val="20"/>
              </w:rPr>
              <w:t>In caso affermativo fornire informazioni dettagliate, specificando nel dettaglio la sanzione ricevuta e la data in cui è stata comminata:</w:t>
            </w:r>
          </w:p>
        </w:tc>
        <w:tc>
          <w:tcPr>
            <w:tcW w:w="3902" w:type="dxa"/>
            <w:gridSpan w:val="2"/>
            <w:tcBorders>
              <w:top w:val="dotted" w:sz="4" w:space="0" w:color="auto"/>
              <w:bottom w:val="dotted" w:sz="4" w:space="0" w:color="auto"/>
            </w:tcBorders>
            <w:vAlign w:val="center"/>
          </w:tcPr>
          <w:p w14:paraId="01472A40" w14:textId="77777777" w:rsidR="00B02D37" w:rsidRPr="005B6EC0" w:rsidRDefault="00B02D37" w:rsidP="00402C68">
            <w:pPr>
              <w:jc w:val="center"/>
              <w:rPr>
                <w:rFonts w:ascii="Arial Narrow" w:hAnsi="Arial Narrow" w:cs="Calibri"/>
                <w:b/>
                <w:sz w:val="20"/>
              </w:rPr>
            </w:pPr>
          </w:p>
        </w:tc>
      </w:tr>
      <w:tr w:rsidR="00B02D37" w:rsidRPr="005B6EC0" w14:paraId="759C199D" w14:textId="77777777" w:rsidTr="001109D0">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14:paraId="23A39BC9" w14:textId="77777777" w:rsidR="00B02D37" w:rsidRPr="005B6EC0" w:rsidRDefault="00B02D37" w:rsidP="00402C68">
            <w:pPr>
              <w:jc w:val="both"/>
              <w:rPr>
                <w:rFonts w:ascii="Arial Narrow" w:hAnsi="Arial Narrow"/>
                <w:b/>
                <w:bCs/>
                <w:sz w:val="20"/>
              </w:rPr>
            </w:pPr>
            <w:r w:rsidRPr="005B6EC0">
              <w:rPr>
                <w:rFonts w:ascii="Arial Narrow" w:hAnsi="Arial Narrow" w:cs="Calibri"/>
                <w:b/>
                <w:sz w:val="20"/>
              </w:rPr>
              <w:t>In caso affermativo, ha adottato misure di autodisciplina?</w:t>
            </w:r>
          </w:p>
        </w:tc>
        <w:tc>
          <w:tcPr>
            <w:tcW w:w="2198" w:type="dxa"/>
            <w:tcBorders>
              <w:top w:val="dotted" w:sz="4" w:space="0" w:color="auto"/>
              <w:bottom w:val="dotted" w:sz="4" w:space="0" w:color="auto"/>
              <w:right w:val="nil"/>
            </w:tcBorders>
            <w:vAlign w:val="center"/>
          </w:tcPr>
          <w:p w14:paraId="569C3FA7" w14:textId="77777777" w:rsidR="00B02D37" w:rsidRPr="005B6EC0" w:rsidRDefault="00B02D37" w:rsidP="00402C68">
            <w:pPr>
              <w:jc w:val="center"/>
              <w:rPr>
                <w:rFonts w:ascii="Arial Narrow" w:hAnsi="Arial Narrow" w:cs="Calibri"/>
                <w:b/>
                <w:sz w:val="20"/>
              </w:rPr>
            </w:pPr>
            <w:r w:rsidRPr="005B6EC0">
              <w:rPr>
                <w:rFonts w:ascii="Arial Narrow" w:hAnsi="Arial Narrow" w:cs="Calibri"/>
                <w:b/>
                <w:sz w:val="20"/>
              </w:rPr>
              <w:fldChar w:fldCharType="begin">
                <w:ffData>
                  <w:name w:val="Controllo47"/>
                  <w:enabled/>
                  <w:calcOnExit w:val="0"/>
                  <w:checkBox>
                    <w:sizeAuto/>
                    <w:default w:val="0"/>
                  </w:checkBox>
                </w:ffData>
              </w:fldChar>
            </w:r>
            <w:r w:rsidRPr="005B6EC0">
              <w:rPr>
                <w:rFonts w:ascii="Arial Narrow" w:hAnsi="Arial Narrow" w:cs="Calibri"/>
                <w:b/>
                <w:sz w:val="20"/>
              </w:rPr>
              <w:instrText xml:space="preserve"> FORMCHECKBOX </w:instrText>
            </w:r>
            <w:r w:rsidR="00250607">
              <w:rPr>
                <w:rFonts w:ascii="Arial Narrow" w:hAnsi="Arial Narrow" w:cs="Calibri"/>
                <w:b/>
                <w:sz w:val="20"/>
              </w:rPr>
            </w:r>
            <w:r w:rsidR="00250607">
              <w:rPr>
                <w:rFonts w:ascii="Arial Narrow" w:hAnsi="Arial Narrow" w:cs="Calibri"/>
                <w:b/>
                <w:sz w:val="20"/>
              </w:rPr>
              <w:fldChar w:fldCharType="separate"/>
            </w:r>
            <w:r w:rsidRPr="005B6EC0">
              <w:rPr>
                <w:rFonts w:ascii="Arial Narrow" w:hAnsi="Arial Narrow" w:cs="Calibri"/>
                <w:b/>
                <w:sz w:val="20"/>
              </w:rPr>
              <w:fldChar w:fldCharType="end"/>
            </w:r>
            <w:r w:rsidRPr="005B6EC0">
              <w:rPr>
                <w:rFonts w:ascii="Arial Narrow" w:hAnsi="Arial Narrow" w:cs="Calibri"/>
                <w:b/>
                <w:sz w:val="20"/>
              </w:rPr>
              <w:t xml:space="preserve"> SI</w:t>
            </w:r>
          </w:p>
        </w:tc>
        <w:tc>
          <w:tcPr>
            <w:tcW w:w="1704" w:type="dxa"/>
            <w:tcBorders>
              <w:top w:val="dotted" w:sz="4" w:space="0" w:color="auto"/>
              <w:left w:val="nil"/>
              <w:bottom w:val="dotted" w:sz="4" w:space="0" w:color="auto"/>
            </w:tcBorders>
            <w:vAlign w:val="center"/>
          </w:tcPr>
          <w:p w14:paraId="4342D2C1" w14:textId="77777777" w:rsidR="00B02D37" w:rsidRPr="005B6EC0" w:rsidRDefault="00B02D37" w:rsidP="00402C68">
            <w:pPr>
              <w:jc w:val="center"/>
              <w:rPr>
                <w:rFonts w:ascii="Arial Narrow" w:hAnsi="Arial Narrow" w:cs="Calibri"/>
                <w:b/>
                <w:sz w:val="20"/>
              </w:rPr>
            </w:pPr>
            <w:r w:rsidRPr="005B6EC0">
              <w:rPr>
                <w:rFonts w:ascii="Arial Narrow" w:hAnsi="Arial Narrow" w:cs="Calibri"/>
                <w:b/>
                <w:sz w:val="20"/>
              </w:rPr>
              <w:fldChar w:fldCharType="begin">
                <w:ffData>
                  <w:name w:val="Controllo48"/>
                  <w:enabled/>
                  <w:calcOnExit w:val="0"/>
                  <w:checkBox>
                    <w:sizeAuto/>
                    <w:default w:val="0"/>
                  </w:checkBox>
                </w:ffData>
              </w:fldChar>
            </w:r>
            <w:r w:rsidRPr="005B6EC0">
              <w:rPr>
                <w:rFonts w:ascii="Arial Narrow" w:hAnsi="Arial Narrow" w:cs="Calibri"/>
                <w:b/>
                <w:sz w:val="20"/>
              </w:rPr>
              <w:instrText xml:space="preserve"> FORMCHECKBOX </w:instrText>
            </w:r>
            <w:r w:rsidR="00250607">
              <w:rPr>
                <w:rFonts w:ascii="Arial Narrow" w:hAnsi="Arial Narrow" w:cs="Calibri"/>
                <w:b/>
                <w:sz w:val="20"/>
              </w:rPr>
            </w:r>
            <w:r w:rsidR="00250607">
              <w:rPr>
                <w:rFonts w:ascii="Arial Narrow" w:hAnsi="Arial Narrow" w:cs="Calibri"/>
                <w:b/>
                <w:sz w:val="20"/>
              </w:rPr>
              <w:fldChar w:fldCharType="separate"/>
            </w:r>
            <w:r w:rsidRPr="005B6EC0">
              <w:rPr>
                <w:rFonts w:ascii="Arial Narrow" w:hAnsi="Arial Narrow" w:cs="Calibri"/>
                <w:b/>
                <w:sz w:val="20"/>
              </w:rPr>
              <w:fldChar w:fldCharType="end"/>
            </w:r>
            <w:r w:rsidRPr="005B6EC0">
              <w:rPr>
                <w:rFonts w:ascii="Arial Narrow" w:hAnsi="Arial Narrow" w:cs="Calibri"/>
                <w:b/>
                <w:sz w:val="20"/>
              </w:rPr>
              <w:t xml:space="preserve"> NO</w:t>
            </w:r>
          </w:p>
        </w:tc>
      </w:tr>
      <w:tr w:rsidR="00B02D37" w:rsidRPr="005B6EC0" w14:paraId="4E437565" w14:textId="77777777" w:rsidTr="001109D0">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14:paraId="008FA4A2" w14:textId="77777777" w:rsidR="00B02D37" w:rsidRPr="005B6EC0" w:rsidRDefault="00B02D37" w:rsidP="00402C68">
            <w:pPr>
              <w:rPr>
                <w:rFonts w:ascii="Arial Narrow" w:hAnsi="Arial Narrow" w:cs="Calibri"/>
                <w:b/>
                <w:sz w:val="20"/>
              </w:rPr>
            </w:pPr>
            <w:r w:rsidRPr="005B6EC0">
              <w:rPr>
                <w:rFonts w:ascii="Arial Narrow" w:hAnsi="Arial Narrow" w:cs="Calibri"/>
                <w:b/>
                <w:sz w:val="20"/>
              </w:rPr>
              <w:t>In caso affermativo, indicare:</w:t>
            </w:r>
          </w:p>
        </w:tc>
        <w:tc>
          <w:tcPr>
            <w:tcW w:w="3902" w:type="dxa"/>
            <w:gridSpan w:val="2"/>
            <w:tcBorders>
              <w:top w:val="dotted" w:sz="4" w:space="0" w:color="auto"/>
              <w:bottom w:val="dotted" w:sz="4" w:space="0" w:color="auto"/>
            </w:tcBorders>
            <w:vAlign w:val="center"/>
          </w:tcPr>
          <w:p w14:paraId="21AB936D" w14:textId="77777777" w:rsidR="00B02D37" w:rsidRPr="005B6EC0" w:rsidRDefault="00B02D37" w:rsidP="00402C68">
            <w:pPr>
              <w:rPr>
                <w:rFonts w:ascii="Arial Narrow" w:hAnsi="Arial Narrow" w:cs="Calibri"/>
                <w:b/>
                <w:sz w:val="20"/>
              </w:rPr>
            </w:pPr>
          </w:p>
        </w:tc>
      </w:tr>
      <w:tr w:rsidR="00B02D37" w:rsidRPr="005B6EC0" w14:paraId="5A1A7085" w14:textId="77777777" w:rsidTr="001109D0">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14:paraId="0CFB7CE6" w14:textId="77777777" w:rsidR="00B02D37" w:rsidRPr="005B6EC0" w:rsidRDefault="00B02D37" w:rsidP="00402C68">
            <w:pPr>
              <w:ind w:left="254" w:hanging="254"/>
              <w:rPr>
                <w:rFonts w:ascii="Arial Narrow" w:hAnsi="Arial Narrow" w:cs="Calibri"/>
                <w:sz w:val="20"/>
              </w:rPr>
            </w:pPr>
            <w:r w:rsidRPr="005B6EC0">
              <w:rPr>
                <w:rFonts w:ascii="Arial Narrow" w:hAnsi="Arial Narrow" w:cs="Calibri"/>
                <w:sz w:val="20"/>
              </w:rPr>
              <w:t>1) L’operatore economico:</w:t>
            </w:r>
          </w:p>
        </w:tc>
        <w:tc>
          <w:tcPr>
            <w:tcW w:w="3902" w:type="dxa"/>
            <w:gridSpan w:val="2"/>
            <w:tcBorders>
              <w:top w:val="dotted" w:sz="4" w:space="0" w:color="auto"/>
              <w:bottom w:val="dotted" w:sz="4" w:space="0" w:color="auto"/>
            </w:tcBorders>
            <w:vAlign w:val="center"/>
          </w:tcPr>
          <w:p w14:paraId="26F32D37" w14:textId="77777777" w:rsidR="00B02D37" w:rsidRPr="005B6EC0" w:rsidRDefault="00B02D37" w:rsidP="00402C68">
            <w:pPr>
              <w:jc w:val="center"/>
              <w:rPr>
                <w:rFonts w:ascii="Arial Narrow" w:hAnsi="Arial Narrow" w:cs="Calibri"/>
                <w:b/>
                <w:sz w:val="20"/>
              </w:rPr>
            </w:pPr>
          </w:p>
        </w:tc>
      </w:tr>
      <w:tr w:rsidR="00B02D37" w:rsidRPr="005B6EC0" w14:paraId="6C0B8AAA" w14:textId="77777777" w:rsidTr="001109D0">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14:paraId="435B7A7A" w14:textId="77777777" w:rsidR="00B02D37" w:rsidRPr="005B6EC0" w:rsidRDefault="00B02D37" w:rsidP="00402C68">
            <w:pPr>
              <w:ind w:left="537" w:hanging="283"/>
              <w:rPr>
                <w:rFonts w:ascii="Arial Narrow" w:hAnsi="Arial Narrow" w:cs="Calibri"/>
                <w:sz w:val="20"/>
              </w:rPr>
            </w:pPr>
            <w:r w:rsidRPr="005B6EC0">
              <w:rPr>
                <w:rFonts w:ascii="Arial Narrow" w:hAnsi="Arial Narrow" w:cs="Calibri"/>
                <w:sz w:val="20"/>
              </w:rPr>
              <w:t>-</w:t>
            </w:r>
            <w:r w:rsidRPr="005B6EC0">
              <w:rPr>
                <w:rFonts w:ascii="Arial Narrow" w:hAnsi="Arial Narrow" w:cs="Calibri"/>
                <w:sz w:val="20"/>
              </w:rPr>
              <w:tab/>
              <w:t>ha risarcito interamente il danno?</w:t>
            </w:r>
          </w:p>
        </w:tc>
        <w:tc>
          <w:tcPr>
            <w:tcW w:w="2198" w:type="dxa"/>
            <w:tcBorders>
              <w:top w:val="dotted" w:sz="4" w:space="0" w:color="auto"/>
              <w:bottom w:val="dotted" w:sz="4" w:space="0" w:color="auto"/>
              <w:right w:val="nil"/>
            </w:tcBorders>
            <w:vAlign w:val="center"/>
          </w:tcPr>
          <w:p w14:paraId="27768432" w14:textId="77777777" w:rsidR="00B02D37" w:rsidRPr="005B6EC0" w:rsidRDefault="00B02D37" w:rsidP="00402C68">
            <w:pPr>
              <w:jc w:val="center"/>
              <w:rPr>
                <w:rFonts w:ascii="Arial Narrow" w:hAnsi="Arial Narrow" w:cs="Calibri"/>
                <w:b/>
                <w:sz w:val="20"/>
              </w:rPr>
            </w:pPr>
            <w:r w:rsidRPr="005B6EC0">
              <w:rPr>
                <w:rFonts w:ascii="Arial Narrow" w:hAnsi="Arial Narrow" w:cs="Calibri"/>
                <w:b/>
                <w:sz w:val="20"/>
              </w:rPr>
              <w:fldChar w:fldCharType="begin">
                <w:ffData>
                  <w:name w:val="Controllo47"/>
                  <w:enabled/>
                  <w:calcOnExit w:val="0"/>
                  <w:checkBox>
                    <w:sizeAuto/>
                    <w:default w:val="0"/>
                  </w:checkBox>
                </w:ffData>
              </w:fldChar>
            </w:r>
            <w:r w:rsidRPr="005B6EC0">
              <w:rPr>
                <w:rFonts w:ascii="Arial Narrow" w:hAnsi="Arial Narrow" w:cs="Calibri"/>
                <w:b/>
                <w:sz w:val="20"/>
              </w:rPr>
              <w:instrText xml:space="preserve"> FORMCHECKBOX </w:instrText>
            </w:r>
            <w:r w:rsidR="00250607">
              <w:rPr>
                <w:rFonts w:ascii="Arial Narrow" w:hAnsi="Arial Narrow" w:cs="Calibri"/>
                <w:b/>
                <w:sz w:val="20"/>
              </w:rPr>
            </w:r>
            <w:r w:rsidR="00250607">
              <w:rPr>
                <w:rFonts w:ascii="Arial Narrow" w:hAnsi="Arial Narrow" w:cs="Calibri"/>
                <w:b/>
                <w:sz w:val="20"/>
              </w:rPr>
              <w:fldChar w:fldCharType="separate"/>
            </w:r>
            <w:r w:rsidRPr="005B6EC0">
              <w:rPr>
                <w:rFonts w:ascii="Arial Narrow" w:hAnsi="Arial Narrow" w:cs="Calibri"/>
                <w:b/>
                <w:sz w:val="20"/>
              </w:rPr>
              <w:fldChar w:fldCharType="end"/>
            </w:r>
            <w:r w:rsidRPr="005B6EC0">
              <w:rPr>
                <w:rFonts w:ascii="Arial Narrow" w:hAnsi="Arial Narrow" w:cs="Calibri"/>
                <w:b/>
                <w:sz w:val="20"/>
              </w:rPr>
              <w:t xml:space="preserve"> SI</w:t>
            </w:r>
          </w:p>
        </w:tc>
        <w:tc>
          <w:tcPr>
            <w:tcW w:w="1704" w:type="dxa"/>
            <w:tcBorders>
              <w:top w:val="dotted" w:sz="4" w:space="0" w:color="auto"/>
              <w:left w:val="nil"/>
              <w:bottom w:val="dotted" w:sz="4" w:space="0" w:color="auto"/>
            </w:tcBorders>
            <w:vAlign w:val="center"/>
          </w:tcPr>
          <w:p w14:paraId="08BA3EE5" w14:textId="77777777" w:rsidR="00B02D37" w:rsidRPr="005B6EC0" w:rsidRDefault="00B02D37" w:rsidP="00402C68">
            <w:pPr>
              <w:jc w:val="center"/>
              <w:rPr>
                <w:rFonts w:ascii="Arial Narrow" w:hAnsi="Arial Narrow" w:cs="Calibri"/>
                <w:b/>
                <w:sz w:val="20"/>
              </w:rPr>
            </w:pPr>
            <w:r w:rsidRPr="005B6EC0">
              <w:rPr>
                <w:rFonts w:ascii="Arial Narrow" w:hAnsi="Arial Narrow" w:cs="Calibri"/>
                <w:b/>
                <w:sz w:val="20"/>
              </w:rPr>
              <w:fldChar w:fldCharType="begin">
                <w:ffData>
                  <w:name w:val="Controllo48"/>
                  <w:enabled/>
                  <w:calcOnExit w:val="0"/>
                  <w:checkBox>
                    <w:sizeAuto/>
                    <w:default w:val="0"/>
                  </w:checkBox>
                </w:ffData>
              </w:fldChar>
            </w:r>
            <w:r w:rsidRPr="005B6EC0">
              <w:rPr>
                <w:rFonts w:ascii="Arial Narrow" w:hAnsi="Arial Narrow" w:cs="Calibri"/>
                <w:b/>
                <w:sz w:val="20"/>
              </w:rPr>
              <w:instrText xml:space="preserve"> FORMCHECKBOX </w:instrText>
            </w:r>
            <w:r w:rsidR="00250607">
              <w:rPr>
                <w:rFonts w:ascii="Arial Narrow" w:hAnsi="Arial Narrow" w:cs="Calibri"/>
                <w:b/>
                <w:sz w:val="20"/>
              </w:rPr>
            </w:r>
            <w:r w:rsidR="00250607">
              <w:rPr>
                <w:rFonts w:ascii="Arial Narrow" w:hAnsi="Arial Narrow" w:cs="Calibri"/>
                <w:b/>
                <w:sz w:val="20"/>
              </w:rPr>
              <w:fldChar w:fldCharType="separate"/>
            </w:r>
            <w:r w:rsidRPr="005B6EC0">
              <w:rPr>
                <w:rFonts w:ascii="Arial Narrow" w:hAnsi="Arial Narrow" w:cs="Calibri"/>
                <w:b/>
                <w:sz w:val="20"/>
              </w:rPr>
              <w:fldChar w:fldCharType="end"/>
            </w:r>
            <w:r w:rsidRPr="005B6EC0">
              <w:rPr>
                <w:rFonts w:ascii="Arial Narrow" w:hAnsi="Arial Narrow" w:cs="Calibri"/>
                <w:b/>
                <w:sz w:val="20"/>
              </w:rPr>
              <w:t xml:space="preserve"> NO</w:t>
            </w:r>
          </w:p>
        </w:tc>
      </w:tr>
      <w:tr w:rsidR="00B02D37" w:rsidRPr="005B6EC0" w14:paraId="09F8253D" w14:textId="77777777" w:rsidTr="001109D0">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14:paraId="11D393CC" w14:textId="77777777" w:rsidR="00B02D37" w:rsidRPr="005B6EC0" w:rsidRDefault="00B02D37" w:rsidP="00402C68">
            <w:pPr>
              <w:ind w:left="537" w:hanging="283"/>
              <w:rPr>
                <w:rFonts w:ascii="Arial Narrow" w:hAnsi="Arial Narrow" w:cs="Calibri"/>
                <w:sz w:val="20"/>
              </w:rPr>
            </w:pPr>
            <w:r w:rsidRPr="005B6EC0">
              <w:rPr>
                <w:rFonts w:ascii="Arial Narrow" w:hAnsi="Arial Narrow" w:cs="Calibri"/>
                <w:sz w:val="20"/>
              </w:rPr>
              <w:t>-</w:t>
            </w:r>
            <w:r w:rsidRPr="005B6EC0">
              <w:rPr>
                <w:rFonts w:ascii="Arial Narrow" w:hAnsi="Arial Narrow" w:cs="Calibri"/>
                <w:sz w:val="20"/>
              </w:rPr>
              <w:tab/>
              <w:t>si è impegnato formalmente a risarcire il danno?</w:t>
            </w:r>
          </w:p>
        </w:tc>
        <w:tc>
          <w:tcPr>
            <w:tcW w:w="2198" w:type="dxa"/>
            <w:tcBorders>
              <w:top w:val="dotted" w:sz="4" w:space="0" w:color="auto"/>
              <w:bottom w:val="dotted" w:sz="4" w:space="0" w:color="auto"/>
              <w:right w:val="nil"/>
            </w:tcBorders>
            <w:vAlign w:val="center"/>
          </w:tcPr>
          <w:p w14:paraId="7CD9AC48" w14:textId="77777777" w:rsidR="00B02D37" w:rsidRPr="005B6EC0" w:rsidRDefault="00B02D37" w:rsidP="00402C68">
            <w:pPr>
              <w:jc w:val="center"/>
              <w:rPr>
                <w:rFonts w:ascii="Arial Narrow" w:hAnsi="Arial Narrow" w:cs="Calibri"/>
                <w:b/>
                <w:sz w:val="20"/>
              </w:rPr>
            </w:pPr>
            <w:r w:rsidRPr="005B6EC0">
              <w:rPr>
                <w:rFonts w:ascii="Arial Narrow" w:hAnsi="Arial Narrow" w:cs="Calibri"/>
                <w:b/>
                <w:sz w:val="20"/>
              </w:rPr>
              <w:fldChar w:fldCharType="begin">
                <w:ffData>
                  <w:name w:val="Controllo47"/>
                  <w:enabled/>
                  <w:calcOnExit w:val="0"/>
                  <w:checkBox>
                    <w:sizeAuto/>
                    <w:default w:val="0"/>
                  </w:checkBox>
                </w:ffData>
              </w:fldChar>
            </w:r>
            <w:r w:rsidRPr="005B6EC0">
              <w:rPr>
                <w:rFonts w:ascii="Arial Narrow" w:hAnsi="Arial Narrow" w:cs="Calibri"/>
                <w:b/>
                <w:sz w:val="20"/>
              </w:rPr>
              <w:instrText xml:space="preserve"> FORMCHECKBOX </w:instrText>
            </w:r>
            <w:r w:rsidR="00250607">
              <w:rPr>
                <w:rFonts w:ascii="Arial Narrow" w:hAnsi="Arial Narrow" w:cs="Calibri"/>
                <w:b/>
                <w:sz w:val="20"/>
              </w:rPr>
            </w:r>
            <w:r w:rsidR="00250607">
              <w:rPr>
                <w:rFonts w:ascii="Arial Narrow" w:hAnsi="Arial Narrow" w:cs="Calibri"/>
                <w:b/>
                <w:sz w:val="20"/>
              </w:rPr>
              <w:fldChar w:fldCharType="separate"/>
            </w:r>
            <w:r w:rsidRPr="005B6EC0">
              <w:rPr>
                <w:rFonts w:ascii="Arial Narrow" w:hAnsi="Arial Narrow" w:cs="Calibri"/>
                <w:b/>
                <w:sz w:val="20"/>
              </w:rPr>
              <w:fldChar w:fldCharType="end"/>
            </w:r>
            <w:r w:rsidRPr="005B6EC0">
              <w:rPr>
                <w:rFonts w:ascii="Arial Narrow" w:hAnsi="Arial Narrow" w:cs="Calibri"/>
                <w:b/>
                <w:sz w:val="20"/>
              </w:rPr>
              <w:t xml:space="preserve"> SI</w:t>
            </w:r>
          </w:p>
        </w:tc>
        <w:tc>
          <w:tcPr>
            <w:tcW w:w="1704" w:type="dxa"/>
            <w:tcBorders>
              <w:top w:val="dotted" w:sz="4" w:space="0" w:color="auto"/>
              <w:left w:val="nil"/>
              <w:bottom w:val="dotted" w:sz="4" w:space="0" w:color="auto"/>
            </w:tcBorders>
            <w:vAlign w:val="center"/>
          </w:tcPr>
          <w:p w14:paraId="45B348AE" w14:textId="77777777" w:rsidR="00B02D37" w:rsidRPr="005B6EC0" w:rsidRDefault="00B02D37" w:rsidP="00402C68">
            <w:pPr>
              <w:jc w:val="center"/>
              <w:rPr>
                <w:rFonts w:ascii="Arial Narrow" w:hAnsi="Arial Narrow" w:cs="Calibri"/>
                <w:b/>
                <w:sz w:val="20"/>
              </w:rPr>
            </w:pPr>
            <w:r w:rsidRPr="005B6EC0">
              <w:rPr>
                <w:rFonts w:ascii="Arial Narrow" w:hAnsi="Arial Narrow" w:cs="Calibri"/>
                <w:b/>
                <w:sz w:val="20"/>
              </w:rPr>
              <w:fldChar w:fldCharType="begin">
                <w:ffData>
                  <w:name w:val="Controllo48"/>
                  <w:enabled/>
                  <w:calcOnExit w:val="0"/>
                  <w:checkBox>
                    <w:sizeAuto/>
                    <w:default w:val="0"/>
                  </w:checkBox>
                </w:ffData>
              </w:fldChar>
            </w:r>
            <w:r w:rsidRPr="005B6EC0">
              <w:rPr>
                <w:rFonts w:ascii="Arial Narrow" w:hAnsi="Arial Narrow" w:cs="Calibri"/>
                <w:b/>
                <w:sz w:val="20"/>
              </w:rPr>
              <w:instrText xml:space="preserve"> FORMCHECKBOX </w:instrText>
            </w:r>
            <w:r w:rsidR="00250607">
              <w:rPr>
                <w:rFonts w:ascii="Arial Narrow" w:hAnsi="Arial Narrow" w:cs="Calibri"/>
                <w:b/>
                <w:sz w:val="20"/>
              </w:rPr>
            </w:r>
            <w:r w:rsidR="00250607">
              <w:rPr>
                <w:rFonts w:ascii="Arial Narrow" w:hAnsi="Arial Narrow" w:cs="Calibri"/>
                <w:b/>
                <w:sz w:val="20"/>
              </w:rPr>
              <w:fldChar w:fldCharType="separate"/>
            </w:r>
            <w:r w:rsidRPr="005B6EC0">
              <w:rPr>
                <w:rFonts w:ascii="Arial Narrow" w:hAnsi="Arial Narrow" w:cs="Calibri"/>
                <w:b/>
                <w:sz w:val="20"/>
              </w:rPr>
              <w:fldChar w:fldCharType="end"/>
            </w:r>
            <w:r w:rsidRPr="005B6EC0">
              <w:rPr>
                <w:rFonts w:ascii="Arial Narrow" w:hAnsi="Arial Narrow" w:cs="Calibri"/>
                <w:b/>
                <w:sz w:val="20"/>
              </w:rPr>
              <w:t xml:space="preserve"> NO</w:t>
            </w:r>
          </w:p>
        </w:tc>
      </w:tr>
      <w:tr w:rsidR="00B02D37" w:rsidRPr="005B6EC0" w14:paraId="0C2B7105" w14:textId="77777777" w:rsidTr="001109D0">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14:paraId="0FB94977" w14:textId="77777777" w:rsidR="00B02D37" w:rsidRPr="005B6EC0" w:rsidRDefault="00B02D37" w:rsidP="00402C68">
            <w:pPr>
              <w:ind w:left="254" w:hanging="254"/>
              <w:rPr>
                <w:rFonts w:ascii="Arial Narrow" w:hAnsi="Arial Narrow" w:cs="Calibri"/>
                <w:sz w:val="20"/>
              </w:rPr>
            </w:pPr>
            <w:r w:rsidRPr="005B6EC0">
              <w:rPr>
                <w:rFonts w:ascii="Arial Narrow" w:hAnsi="Arial Narrow" w:cs="Calibri"/>
                <w:sz w:val="20"/>
              </w:rPr>
              <w:t>2)</w:t>
            </w:r>
            <w:r w:rsidRPr="005B6EC0">
              <w:rPr>
                <w:rFonts w:ascii="Arial Narrow" w:hAnsi="Arial Narrow" w:cs="Calibri"/>
                <w:sz w:val="20"/>
              </w:rPr>
              <w:tab/>
              <w:t>L'operatore economico ha adottato misure di carattere tecnico o organizzativo e relativi al personale idonei a prevenire ulteriori illeciti o reati?</w:t>
            </w:r>
          </w:p>
        </w:tc>
        <w:tc>
          <w:tcPr>
            <w:tcW w:w="2198" w:type="dxa"/>
            <w:tcBorders>
              <w:top w:val="dotted" w:sz="4" w:space="0" w:color="auto"/>
              <w:bottom w:val="dotted" w:sz="4" w:space="0" w:color="auto"/>
              <w:right w:val="nil"/>
            </w:tcBorders>
          </w:tcPr>
          <w:p w14:paraId="52440577" w14:textId="77777777" w:rsidR="00B02D37" w:rsidRPr="005B6EC0" w:rsidRDefault="00B02D37" w:rsidP="00402C68">
            <w:pPr>
              <w:spacing w:before="120"/>
              <w:jc w:val="center"/>
              <w:rPr>
                <w:rFonts w:ascii="Arial Narrow" w:hAnsi="Arial Narrow" w:cs="Calibri"/>
                <w:b/>
                <w:sz w:val="20"/>
              </w:rPr>
            </w:pPr>
            <w:r w:rsidRPr="005B6EC0">
              <w:rPr>
                <w:rFonts w:ascii="Arial Narrow" w:hAnsi="Arial Narrow" w:cs="Calibri"/>
                <w:b/>
                <w:sz w:val="20"/>
              </w:rPr>
              <w:fldChar w:fldCharType="begin">
                <w:ffData>
                  <w:name w:val="Controllo47"/>
                  <w:enabled/>
                  <w:calcOnExit w:val="0"/>
                  <w:checkBox>
                    <w:sizeAuto/>
                    <w:default w:val="0"/>
                  </w:checkBox>
                </w:ffData>
              </w:fldChar>
            </w:r>
            <w:r w:rsidRPr="005B6EC0">
              <w:rPr>
                <w:rFonts w:ascii="Arial Narrow" w:hAnsi="Arial Narrow" w:cs="Calibri"/>
                <w:b/>
                <w:sz w:val="20"/>
              </w:rPr>
              <w:instrText xml:space="preserve"> FORMCHECKBOX </w:instrText>
            </w:r>
            <w:r w:rsidR="00250607">
              <w:rPr>
                <w:rFonts w:ascii="Arial Narrow" w:hAnsi="Arial Narrow" w:cs="Calibri"/>
                <w:b/>
                <w:sz w:val="20"/>
              </w:rPr>
            </w:r>
            <w:r w:rsidR="00250607">
              <w:rPr>
                <w:rFonts w:ascii="Arial Narrow" w:hAnsi="Arial Narrow" w:cs="Calibri"/>
                <w:b/>
                <w:sz w:val="20"/>
              </w:rPr>
              <w:fldChar w:fldCharType="separate"/>
            </w:r>
            <w:r w:rsidRPr="005B6EC0">
              <w:rPr>
                <w:rFonts w:ascii="Arial Narrow" w:hAnsi="Arial Narrow" w:cs="Calibri"/>
                <w:b/>
                <w:sz w:val="20"/>
              </w:rPr>
              <w:fldChar w:fldCharType="end"/>
            </w:r>
            <w:r w:rsidRPr="005B6EC0">
              <w:rPr>
                <w:rFonts w:ascii="Arial Narrow" w:hAnsi="Arial Narrow" w:cs="Calibri"/>
                <w:b/>
                <w:sz w:val="20"/>
              </w:rPr>
              <w:t xml:space="preserve"> SI</w:t>
            </w:r>
          </w:p>
        </w:tc>
        <w:tc>
          <w:tcPr>
            <w:tcW w:w="1704" w:type="dxa"/>
            <w:tcBorders>
              <w:top w:val="dotted" w:sz="4" w:space="0" w:color="auto"/>
              <w:left w:val="nil"/>
              <w:bottom w:val="dotted" w:sz="4" w:space="0" w:color="auto"/>
            </w:tcBorders>
          </w:tcPr>
          <w:p w14:paraId="169278A8" w14:textId="77777777" w:rsidR="00B02D37" w:rsidRPr="005B6EC0" w:rsidRDefault="00B02D37" w:rsidP="00402C68">
            <w:pPr>
              <w:spacing w:before="120"/>
              <w:jc w:val="center"/>
              <w:rPr>
                <w:rFonts w:ascii="Arial Narrow" w:hAnsi="Arial Narrow" w:cs="Calibri"/>
                <w:b/>
                <w:sz w:val="20"/>
              </w:rPr>
            </w:pPr>
            <w:r w:rsidRPr="005B6EC0">
              <w:rPr>
                <w:rFonts w:ascii="Arial Narrow" w:hAnsi="Arial Narrow" w:cs="Calibri"/>
                <w:b/>
                <w:sz w:val="20"/>
              </w:rPr>
              <w:fldChar w:fldCharType="begin">
                <w:ffData>
                  <w:name w:val="Controllo48"/>
                  <w:enabled/>
                  <w:calcOnExit w:val="0"/>
                  <w:checkBox>
                    <w:sizeAuto/>
                    <w:default w:val="0"/>
                  </w:checkBox>
                </w:ffData>
              </w:fldChar>
            </w:r>
            <w:r w:rsidRPr="005B6EC0">
              <w:rPr>
                <w:rFonts w:ascii="Arial Narrow" w:hAnsi="Arial Narrow" w:cs="Calibri"/>
                <w:b/>
                <w:sz w:val="20"/>
              </w:rPr>
              <w:instrText xml:space="preserve"> FORMCHECKBOX </w:instrText>
            </w:r>
            <w:r w:rsidR="00250607">
              <w:rPr>
                <w:rFonts w:ascii="Arial Narrow" w:hAnsi="Arial Narrow" w:cs="Calibri"/>
                <w:b/>
                <w:sz w:val="20"/>
              </w:rPr>
            </w:r>
            <w:r w:rsidR="00250607">
              <w:rPr>
                <w:rFonts w:ascii="Arial Narrow" w:hAnsi="Arial Narrow" w:cs="Calibri"/>
                <w:b/>
                <w:sz w:val="20"/>
              </w:rPr>
              <w:fldChar w:fldCharType="separate"/>
            </w:r>
            <w:r w:rsidRPr="005B6EC0">
              <w:rPr>
                <w:rFonts w:ascii="Arial Narrow" w:hAnsi="Arial Narrow" w:cs="Calibri"/>
                <w:b/>
                <w:sz w:val="20"/>
              </w:rPr>
              <w:fldChar w:fldCharType="end"/>
            </w:r>
            <w:r w:rsidRPr="005B6EC0">
              <w:rPr>
                <w:rFonts w:ascii="Arial Narrow" w:hAnsi="Arial Narrow" w:cs="Calibri"/>
                <w:b/>
                <w:sz w:val="20"/>
              </w:rPr>
              <w:t xml:space="preserve"> NO</w:t>
            </w:r>
          </w:p>
        </w:tc>
      </w:tr>
      <w:tr w:rsidR="00B02D37" w:rsidRPr="005B6EC0" w14:paraId="2A82D1F0" w14:textId="77777777" w:rsidTr="001109D0">
        <w:trPr>
          <w:cantSplit/>
          <w:trHeight w:val="397"/>
        </w:trPr>
        <w:tc>
          <w:tcPr>
            <w:tcW w:w="5340" w:type="dxa"/>
            <w:tcBorders>
              <w:top w:val="dotted" w:sz="4" w:space="0" w:color="auto"/>
            </w:tcBorders>
            <w:shd w:val="clear" w:color="auto" w:fill="F2F2F2" w:themeFill="background1" w:themeFillShade="F2"/>
            <w:vAlign w:val="center"/>
          </w:tcPr>
          <w:p w14:paraId="799B71D4" w14:textId="77777777" w:rsidR="00B02D37" w:rsidRPr="005B6EC0" w:rsidRDefault="00B02D37" w:rsidP="00402C68">
            <w:pPr>
              <w:jc w:val="both"/>
              <w:rPr>
                <w:rFonts w:ascii="Arial Narrow" w:hAnsi="Arial Narrow" w:cs="Calibri"/>
                <w:sz w:val="20"/>
              </w:rPr>
            </w:pPr>
            <w:r w:rsidRPr="005B6EC0">
              <w:rPr>
                <w:rFonts w:ascii="Arial Narrow" w:hAnsi="Arial Narrow" w:cs="Calibri"/>
                <w:sz w:val="20"/>
              </w:rPr>
              <w:t>In caso affermativo elencare la documentazione pertinente e, se disponibile elettronicamente, indicare: (indirizzo web, autorità o organismo di emanazione, riferimento preciso della documentazione):</w:t>
            </w:r>
          </w:p>
        </w:tc>
        <w:tc>
          <w:tcPr>
            <w:tcW w:w="3902" w:type="dxa"/>
            <w:gridSpan w:val="2"/>
            <w:tcBorders>
              <w:top w:val="dotted" w:sz="4" w:space="0" w:color="auto"/>
            </w:tcBorders>
            <w:vAlign w:val="center"/>
          </w:tcPr>
          <w:p w14:paraId="5B6AC7E0" w14:textId="77777777" w:rsidR="00B02D37" w:rsidRPr="005B6EC0" w:rsidRDefault="00B02D37" w:rsidP="00402C68">
            <w:pPr>
              <w:spacing w:before="120" w:after="120"/>
              <w:rPr>
                <w:rFonts w:ascii="Arial Narrow" w:hAnsi="Arial Narrow" w:cs="Calibri"/>
                <w:b/>
                <w:sz w:val="20"/>
              </w:rPr>
            </w:pPr>
          </w:p>
        </w:tc>
      </w:tr>
    </w:tbl>
    <w:p w14:paraId="77BCBDCC" w14:textId="77777777" w:rsidR="00B02D37" w:rsidRPr="005B6EC0" w:rsidRDefault="00B02D37" w:rsidP="00B02D37">
      <w:pPr>
        <w:pStyle w:val="Paragrafoelenco1"/>
        <w:ind w:left="0"/>
        <w:jc w:val="both"/>
        <w:rPr>
          <w:rFonts w:ascii="Arial Narrow" w:hAnsi="Arial Narrow"/>
          <w:color w:val="auto"/>
          <w:sz w:val="20"/>
        </w:rPr>
      </w:pPr>
    </w:p>
    <w:p w14:paraId="1ECA449B" w14:textId="77777777" w:rsidR="00B02D37" w:rsidRPr="005B6EC0" w:rsidRDefault="00B02D37" w:rsidP="00B02D37">
      <w:pPr>
        <w:pStyle w:val="Paragrafoelenco1"/>
        <w:ind w:left="0"/>
        <w:jc w:val="both"/>
        <w:rPr>
          <w:rFonts w:ascii="Arial Narrow" w:hAnsi="Arial Narrow"/>
          <w:color w:val="auto"/>
          <w:sz w:val="20"/>
        </w:rPr>
      </w:pPr>
    </w:p>
    <w:p w14:paraId="192AF8B7" w14:textId="77777777" w:rsidR="004C4670" w:rsidRPr="005B6EC0" w:rsidRDefault="004C4670" w:rsidP="004C4670">
      <w:pPr>
        <w:pStyle w:val="Paragrafoelenco1"/>
        <w:numPr>
          <w:ilvl w:val="0"/>
          <w:numId w:val="2"/>
        </w:numPr>
        <w:ind w:left="284" w:hanging="284"/>
        <w:jc w:val="both"/>
        <w:rPr>
          <w:rFonts w:ascii="Arial Narrow" w:hAnsi="Arial Narrow"/>
          <w:color w:val="auto"/>
          <w:sz w:val="20"/>
        </w:rPr>
      </w:pPr>
      <w:r w:rsidRPr="005B6EC0">
        <w:rPr>
          <w:rFonts w:ascii="Arial Narrow" w:hAnsi="Arial Narrow"/>
          <w:color w:val="auto"/>
          <w:sz w:val="20"/>
        </w:rPr>
        <w:t>(</w:t>
      </w:r>
      <w:r w:rsidRPr="005B6EC0">
        <w:rPr>
          <w:rFonts w:ascii="Arial Narrow" w:hAnsi="Arial Narrow"/>
          <w:i/>
          <w:color w:val="auto"/>
          <w:sz w:val="20"/>
          <w:u w:val="single"/>
        </w:rPr>
        <w:t>art. 98, comma 3, lett. c)</w:t>
      </w:r>
      <w:r w:rsidRPr="005B6EC0">
        <w:rPr>
          <w:rFonts w:ascii="Arial Narrow" w:hAnsi="Arial Narrow"/>
          <w:color w:val="auto"/>
          <w:sz w:val="20"/>
          <w:u w:val="single"/>
        </w:rPr>
        <w:t xml:space="preserve"> </w:t>
      </w:r>
      <w:r w:rsidRPr="005B6EC0">
        <w:rPr>
          <w:rFonts w:ascii="Arial Narrow" w:hAnsi="Arial Narrow"/>
          <w:i/>
          <w:color w:val="auto"/>
          <w:sz w:val="20"/>
          <w:u w:val="single"/>
        </w:rPr>
        <w:t>del Codice</w:t>
      </w:r>
      <w:r w:rsidRPr="005B6EC0">
        <w:rPr>
          <w:rFonts w:ascii="Arial Narrow" w:hAnsi="Arial Narrow"/>
          <w:color w:val="auto"/>
          <w:sz w:val="20"/>
        </w:rPr>
        <w:t xml:space="preserve">) </w:t>
      </w:r>
    </w:p>
    <w:p w14:paraId="1AACDDD6" w14:textId="77777777" w:rsidR="00B02D37" w:rsidRPr="005B6EC0" w:rsidRDefault="00B02D37" w:rsidP="00B02D37">
      <w:pPr>
        <w:tabs>
          <w:tab w:val="left" w:pos="284"/>
        </w:tabs>
        <w:rPr>
          <w:rFonts w:ascii="Arial Narrow" w:hAnsi="Arial Narrow"/>
          <w:color w:val="auto"/>
          <w:sz w:val="20"/>
        </w:rPr>
      </w:pPr>
    </w:p>
    <w:tbl>
      <w:tblPr>
        <w:tblStyle w:val="Grigliatabella"/>
        <w:tblW w:w="9242" w:type="dxa"/>
        <w:tblInd w:w="392" w:type="dxa"/>
        <w:tblLayout w:type="fixed"/>
        <w:tblLook w:val="04A0" w:firstRow="1" w:lastRow="0" w:firstColumn="1" w:lastColumn="0" w:noHBand="0" w:noVBand="1"/>
      </w:tblPr>
      <w:tblGrid>
        <w:gridCol w:w="5340"/>
        <w:gridCol w:w="2198"/>
        <w:gridCol w:w="1704"/>
      </w:tblGrid>
      <w:tr w:rsidR="00B02D37" w:rsidRPr="005B6EC0" w14:paraId="1CAACB6F" w14:textId="77777777" w:rsidTr="001109D0">
        <w:trPr>
          <w:trHeight w:val="397"/>
        </w:trPr>
        <w:tc>
          <w:tcPr>
            <w:tcW w:w="5340" w:type="dxa"/>
            <w:shd w:val="clear" w:color="auto" w:fill="F2F2F2" w:themeFill="background1" w:themeFillShade="F2"/>
            <w:vAlign w:val="center"/>
          </w:tcPr>
          <w:p w14:paraId="74C72930" w14:textId="74DADB4B" w:rsidR="00B02D37" w:rsidRPr="005B6EC0" w:rsidRDefault="00B02D37" w:rsidP="00402C68">
            <w:pPr>
              <w:jc w:val="both"/>
              <w:rPr>
                <w:rFonts w:ascii="Arial Narrow" w:hAnsi="Arial Narrow"/>
                <w:b/>
                <w:bCs/>
                <w:spacing w:val="-4"/>
                <w:sz w:val="20"/>
              </w:rPr>
            </w:pPr>
            <w:r w:rsidRPr="005B6EC0">
              <w:rPr>
                <w:rFonts w:ascii="Arial Narrow" w:hAnsi="Arial Narrow" w:cs="Calibri"/>
                <w:b/>
                <w:spacing w:val="-4"/>
                <w:sz w:val="20"/>
              </w:rPr>
              <w:lastRenderedPageBreak/>
              <w:t xml:space="preserve">L'operatore economico si è reso colpevole delle fattispecie di cui </w:t>
            </w:r>
            <w:r w:rsidR="004C4670" w:rsidRPr="005B6EC0">
              <w:rPr>
                <w:rFonts w:ascii="Arial Narrow" w:hAnsi="Arial Narrow" w:cs="Calibri"/>
                <w:b/>
                <w:spacing w:val="-4"/>
                <w:sz w:val="20"/>
              </w:rPr>
              <w:t>all’art. 98</w:t>
            </w:r>
            <w:r w:rsidR="004C4670" w:rsidRPr="005B6EC0">
              <w:rPr>
                <w:rFonts w:ascii="Arial Narrow" w:hAnsi="Arial Narrow"/>
                <w:i/>
                <w:color w:val="auto"/>
                <w:sz w:val="20"/>
              </w:rPr>
              <w:t xml:space="preserve">, </w:t>
            </w:r>
            <w:r w:rsidR="004C4670" w:rsidRPr="005B6EC0">
              <w:rPr>
                <w:rFonts w:ascii="Arial Narrow" w:hAnsi="Arial Narrow" w:cs="Calibri"/>
                <w:b/>
                <w:spacing w:val="-4"/>
                <w:sz w:val="20"/>
              </w:rPr>
              <w:t>comma 3, lett. c) del Codice?</w:t>
            </w:r>
          </w:p>
        </w:tc>
        <w:tc>
          <w:tcPr>
            <w:tcW w:w="2198" w:type="dxa"/>
            <w:vAlign w:val="center"/>
          </w:tcPr>
          <w:p w14:paraId="17841D76" w14:textId="77777777" w:rsidR="00B02D37" w:rsidRPr="005B6EC0" w:rsidRDefault="00B02D37" w:rsidP="00402C68">
            <w:pPr>
              <w:spacing w:before="120"/>
              <w:jc w:val="center"/>
              <w:rPr>
                <w:rFonts w:ascii="Arial Narrow" w:hAnsi="Arial Narrow" w:cs="Calibri"/>
                <w:b/>
                <w:sz w:val="20"/>
              </w:rPr>
            </w:pPr>
            <w:r w:rsidRPr="005B6EC0">
              <w:rPr>
                <w:rFonts w:ascii="Arial Narrow" w:hAnsi="Arial Narrow" w:cs="Calibri"/>
                <w:b/>
                <w:sz w:val="20"/>
              </w:rPr>
              <w:fldChar w:fldCharType="begin">
                <w:ffData>
                  <w:name w:val="Controllo47"/>
                  <w:enabled/>
                  <w:calcOnExit w:val="0"/>
                  <w:checkBox>
                    <w:sizeAuto/>
                    <w:default w:val="0"/>
                  </w:checkBox>
                </w:ffData>
              </w:fldChar>
            </w:r>
            <w:r w:rsidRPr="005B6EC0">
              <w:rPr>
                <w:rFonts w:ascii="Arial Narrow" w:hAnsi="Arial Narrow" w:cs="Calibri"/>
                <w:b/>
                <w:sz w:val="20"/>
              </w:rPr>
              <w:instrText xml:space="preserve"> FORMCHECKBOX </w:instrText>
            </w:r>
            <w:r w:rsidR="00250607">
              <w:rPr>
                <w:rFonts w:ascii="Arial Narrow" w:hAnsi="Arial Narrow" w:cs="Calibri"/>
                <w:b/>
                <w:sz w:val="20"/>
              </w:rPr>
            </w:r>
            <w:r w:rsidR="00250607">
              <w:rPr>
                <w:rFonts w:ascii="Arial Narrow" w:hAnsi="Arial Narrow" w:cs="Calibri"/>
                <w:b/>
                <w:sz w:val="20"/>
              </w:rPr>
              <w:fldChar w:fldCharType="separate"/>
            </w:r>
            <w:r w:rsidRPr="005B6EC0">
              <w:rPr>
                <w:rFonts w:ascii="Arial Narrow" w:hAnsi="Arial Narrow" w:cs="Calibri"/>
                <w:b/>
                <w:sz w:val="20"/>
              </w:rPr>
              <w:fldChar w:fldCharType="end"/>
            </w:r>
            <w:r w:rsidRPr="005B6EC0">
              <w:rPr>
                <w:rFonts w:ascii="Arial Narrow" w:hAnsi="Arial Narrow" w:cs="Calibri"/>
                <w:b/>
                <w:sz w:val="20"/>
              </w:rPr>
              <w:t xml:space="preserve"> SI</w:t>
            </w:r>
          </w:p>
        </w:tc>
        <w:tc>
          <w:tcPr>
            <w:tcW w:w="1704" w:type="dxa"/>
            <w:vAlign w:val="center"/>
          </w:tcPr>
          <w:p w14:paraId="426AF7A2" w14:textId="77777777" w:rsidR="00B02D37" w:rsidRPr="005B6EC0" w:rsidRDefault="00B02D37" w:rsidP="00402C68">
            <w:pPr>
              <w:spacing w:before="120"/>
              <w:jc w:val="center"/>
              <w:rPr>
                <w:rFonts w:ascii="Arial Narrow" w:hAnsi="Arial Narrow" w:cs="Calibri"/>
                <w:b/>
                <w:sz w:val="20"/>
              </w:rPr>
            </w:pPr>
            <w:r w:rsidRPr="005B6EC0">
              <w:rPr>
                <w:rFonts w:ascii="Arial Narrow" w:hAnsi="Arial Narrow" w:cs="Calibri"/>
                <w:b/>
                <w:sz w:val="20"/>
              </w:rPr>
              <w:fldChar w:fldCharType="begin">
                <w:ffData>
                  <w:name w:val="Controllo48"/>
                  <w:enabled/>
                  <w:calcOnExit w:val="0"/>
                  <w:checkBox>
                    <w:sizeAuto/>
                    <w:default w:val="0"/>
                  </w:checkBox>
                </w:ffData>
              </w:fldChar>
            </w:r>
            <w:r w:rsidRPr="005B6EC0">
              <w:rPr>
                <w:rFonts w:ascii="Arial Narrow" w:hAnsi="Arial Narrow" w:cs="Calibri"/>
                <w:b/>
                <w:sz w:val="20"/>
              </w:rPr>
              <w:instrText xml:space="preserve"> FORMCHECKBOX </w:instrText>
            </w:r>
            <w:r w:rsidR="00250607">
              <w:rPr>
                <w:rFonts w:ascii="Arial Narrow" w:hAnsi="Arial Narrow" w:cs="Calibri"/>
                <w:b/>
                <w:sz w:val="20"/>
              </w:rPr>
            </w:r>
            <w:r w:rsidR="00250607">
              <w:rPr>
                <w:rFonts w:ascii="Arial Narrow" w:hAnsi="Arial Narrow" w:cs="Calibri"/>
                <w:b/>
                <w:sz w:val="20"/>
              </w:rPr>
              <w:fldChar w:fldCharType="separate"/>
            </w:r>
            <w:r w:rsidRPr="005B6EC0">
              <w:rPr>
                <w:rFonts w:ascii="Arial Narrow" w:hAnsi="Arial Narrow" w:cs="Calibri"/>
                <w:b/>
                <w:sz w:val="20"/>
              </w:rPr>
              <w:fldChar w:fldCharType="end"/>
            </w:r>
            <w:r w:rsidRPr="005B6EC0">
              <w:rPr>
                <w:rFonts w:ascii="Arial Narrow" w:hAnsi="Arial Narrow" w:cs="Calibri"/>
                <w:b/>
                <w:sz w:val="20"/>
              </w:rPr>
              <w:t xml:space="preserve"> NO</w:t>
            </w:r>
          </w:p>
        </w:tc>
      </w:tr>
      <w:tr w:rsidR="00B02D37" w:rsidRPr="005B6EC0" w14:paraId="7458D20E" w14:textId="77777777" w:rsidTr="001109D0">
        <w:trPr>
          <w:trHeight w:val="454"/>
        </w:trPr>
        <w:tc>
          <w:tcPr>
            <w:tcW w:w="5340" w:type="dxa"/>
            <w:tcBorders>
              <w:top w:val="dotted" w:sz="4" w:space="0" w:color="auto"/>
              <w:bottom w:val="dotted" w:sz="4" w:space="0" w:color="auto"/>
            </w:tcBorders>
            <w:shd w:val="clear" w:color="auto" w:fill="F2F2F2" w:themeFill="background1" w:themeFillShade="F2"/>
            <w:vAlign w:val="center"/>
          </w:tcPr>
          <w:p w14:paraId="5F4B2309" w14:textId="77777777" w:rsidR="00B02D37" w:rsidRPr="005B6EC0" w:rsidRDefault="00B02D37" w:rsidP="00402C68">
            <w:pPr>
              <w:autoSpaceDE w:val="0"/>
              <w:autoSpaceDN w:val="0"/>
              <w:adjustRightInd w:val="0"/>
              <w:jc w:val="both"/>
              <w:rPr>
                <w:rFonts w:ascii="Arial Narrow" w:hAnsi="Arial Narrow" w:cs="Calibri"/>
                <w:b/>
                <w:sz w:val="20"/>
              </w:rPr>
            </w:pPr>
            <w:r w:rsidRPr="005B6EC0">
              <w:rPr>
                <w:rFonts w:ascii="Arial Narrow" w:hAnsi="Arial Narrow" w:cs="Calibri"/>
                <w:b/>
                <w:sz w:val="20"/>
              </w:rPr>
              <w:t>In caso affermativo fornire informazioni dettagliate, specificando nel dettaglio la sanzione ricevuta e la data in cui è stata comminata:</w:t>
            </w:r>
          </w:p>
        </w:tc>
        <w:tc>
          <w:tcPr>
            <w:tcW w:w="3902" w:type="dxa"/>
            <w:gridSpan w:val="2"/>
            <w:tcBorders>
              <w:top w:val="dotted" w:sz="4" w:space="0" w:color="auto"/>
              <w:bottom w:val="dotted" w:sz="4" w:space="0" w:color="auto"/>
            </w:tcBorders>
            <w:vAlign w:val="center"/>
          </w:tcPr>
          <w:p w14:paraId="608BF592" w14:textId="77777777" w:rsidR="00B02D37" w:rsidRPr="005B6EC0" w:rsidRDefault="00B02D37" w:rsidP="00402C68">
            <w:pPr>
              <w:jc w:val="center"/>
              <w:rPr>
                <w:rFonts w:ascii="Arial Narrow" w:hAnsi="Arial Narrow" w:cs="Calibri"/>
                <w:b/>
                <w:sz w:val="20"/>
              </w:rPr>
            </w:pPr>
          </w:p>
        </w:tc>
      </w:tr>
      <w:tr w:rsidR="00B02D37" w:rsidRPr="005B6EC0" w14:paraId="5B831164" w14:textId="77777777" w:rsidTr="001109D0">
        <w:trPr>
          <w:trHeight w:val="454"/>
        </w:trPr>
        <w:tc>
          <w:tcPr>
            <w:tcW w:w="5340" w:type="dxa"/>
            <w:tcBorders>
              <w:top w:val="dotted" w:sz="4" w:space="0" w:color="auto"/>
              <w:bottom w:val="dotted" w:sz="4" w:space="0" w:color="auto"/>
            </w:tcBorders>
            <w:shd w:val="clear" w:color="auto" w:fill="F2F2F2" w:themeFill="background1" w:themeFillShade="F2"/>
            <w:vAlign w:val="center"/>
          </w:tcPr>
          <w:p w14:paraId="0E7F5222" w14:textId="77777777" w:rsidR="00B02D37" w:rsidRPr="005B6EC0" w:rsidRDefault="00B02D37" w:rsidP="00402C68">
            <w:pPr>
              <w:jc w:val="both"/>
              <w:rPr>
                <w:rFonts w:ascii="Arial Narrow" w:hAnsi="Arial Narrow"/>
                <w:b/>
                <w:bCs/>
                <w:sz w:val="20"/>
              </w:rPr>
            </w:pPr>
            <w:r w:rsidRPr="005B6EC0">
              <w:rPr>
                <w:rFonts w:ascii="Arial Narrow" w:hAnsi="Arial Narrow" w:cs="Calibri"/>
                <w:b/>
                <w:sz w:val="20"/>
              </w:rPr>
              <w:t>In caso affermativo, ha adottato misure di autodisciplina?</w:t>
            </w:r>
          </w:p>
        </w:tc>
        <w:tc>
          <w:tcPr>
            <w:tcW w:w="2198" w:type="dxa"/>
            <w:tcBorders>
              <w:top w:val="dotted" w:sz="4" w:space="0" w:color="auto"/>
              <w:bottom w:val="dotted" w:sz="4" w:space="0" w:color="auto"/>
              <w:right w:val="nil"/>
            </w:tcBorders>
            <w:vAlign w:val="center"/>
          </w:tcPr>
          <w:p w14:paraId="457E9D52" w14:textId="77777777" w:rsidR="00B02D37" w:rsidRPr="005B6EC0" w:rsidRDefault="00B02D37" w:rsidP="00402C68">
            <w:pPr>
              <w:jc w:val="center"/>
              <w:rPr>
                <w:rFonts w:ascii="Arial Narrow" w:hAnsi="Arial Narrow" w:cs="Calibri"/>
                <w:b/>
                <w:sz w:val="20"/>
              </w:rPr>
            </w:pPr>
            <w:r w:rsidRPr="005B6EC0">
              <w:rPr>
                <w:rFonts w:ascii="Arial Narrow" w:hAnsi="Arial Narrow" w:cs="Calibri"/>
                <w:b/>
                <w:sz w:val="20"/>
              </w:rPr>
              <w:fldChar w:fldCharType="begin">
                <w:ffData>
                  <w:name w:val="Controllo47"/>
                  <w:enabled/>
                  <w:calcOnExit w:val="0"/>
                  <w:checkBox>
                    <w:sizeAuto/>
                    <w:default w:val="0"/>
                  </w:checkBox>
                </w:ffData>
              </w:fldChar>
            </w:r>
            <w:r w:rsidRPr="005B6EC0">
              <w:rPr>
                <w:rFonts w:ascii="Arial Narrow" w:hAnsi="Arial Narrow" w:cs="Calibri"/>
                <w:b/>
                <w:sz w:val="20"/>
              </w:rPr>
              <w:instrText xml:space="preserve"> FORMCHECKBOX </w:instrText>
            </w:r>
            <w:r w:rsidR="00250607">
              <w:rPr>
                <w:rFonts w:ascii="Arial Narrow" w:hAnsi="Arial Narrow" w:cs="Calibri"/>
                <w:b/>
                <w:sz w:val="20"/>
              </w:rPr>
            </w:r>
            <w:r w:rsidR="00250607">
              <w:rPr>
                <w:rFonts w:ascii="Arial Narrow" w:hAnsi="Arial Narrow" w:cs="Calibri"/>
                <w:b/>
                <w:sz w:val="20"/>
              </w:rPr>
              <w:fldChar w:fldCharType="separate"/>
            </w:r>
            <w:r w:rsidRPr="005B6EC0">
              <w:rPr>
                <w:rFonts w:ascii="Arial Narrow" w:hAnsi="Arial Narrow" w:cs="Calibri"/>
                <w:b/>
                <w:sz w:val="20"/>
              </w:rPr>
              <w:fldChar w:fldCharType="end"/>
            </w:r>
            <w:r w:rsidRPr="005B6EC0">
              <w:rPr>
                <w:rFonts w:ascii="Arial Narrow" w:hAnsi="Arial Narrow" w:cs="Calibri"/>
                <w:b/>
                <w:sz w:val="20"/>
              </w:rPr>
              <w:t xml:space="preserve"> SI</w:t>
            </w:r>
          </w:p>
        </w:tc>
        <w:tc>
          <w:tcPr>
            <w:tcW w:w="1704" w:type="dxa"/>
            <w:tcBorders>
              <w:top w:val="dotted" w:sz="4" w:space="0" w:color="auto"/>
              <w:left w:val="nil"/>
              <w:bottom w:val="dotted" w:sz="4" w:space="0" w:color="auto"/>
            </w:tcBorders>
            <w:vAlign w:val="center"/>
          </w:tcPr>
          <w:p w14:paraId="25662AC2" w14:textId="77777777" w:rsidR="00B02D37" w:rsidRPr="005B6EC0" w:rsidRDefault="00B02D37" w:rsidP="00402C68">
            <w:pPr>
              <w:jc w:val="center"/>
              <w:rPr>
                <w:rFonts w:ascii="Arial Narrow" w:hAnsi="Arial Narrow" w:cs="Calibri"/>
                <w:b/>
                <w:sz w:val="20"/>
              </w:rPr>
            </w:pPr>
            <w:r w:rsidRPr="005B6EC0">
              <w:rPr>
                <w:rFonts w:ascii="Arial Narrow" w:hAnsi="Arial Narrow" w:cs="Calibri"/>
                <w:b/>
                <w:sz w:val="20"/>
              </w:rPr>
              <w:fldChar w:fldCharType="begin">
                <w:ffData>
                  <w:name w:val="Controllo48"/>
                  <w:enabled/>
                  <w:calcOnExit w:val="0"/>
                  <w:checkBox>
                    <w:sizeAuto/>
                    <w:default w:val="0"/>
                  </w:checkBox>
                </w:ffData>
              </w:fldChar>
            </w:r>
            <w:r w:rsidRPr="005B6EC0">
              <w:rPr>
                <w:rFonts w:ascii="Arial Narrow" w:hAnsi="Arial Narrow" w:cs="Calibri"/>
                <w:b/>
                <w:sz w:val="20"/>
              </w:rPr>
              <w:instrText xml:space="preserve"> FORMCHECKBOX </w:instrText>
            </w:r>
            <w:r w:rsidR="00250607">
              <w:rPr>
                <w:rFonts w:ascii="Arial Narrow" w:hAnsi="Arial Narrow" w:cs="Calibri"/>
                <w:b/>
                <w:sz w:val="20"/>
              </w:rPr>
            </w:r>
            <w:r w:rsidR="00250607">
              <w:rPr>
                <w:rFonts w:ascii="Arial Narrow" w:hAnsi="Arial Narrow" w:cs="Calibri"/>
                <w:b/>
                <w:sz w:val="20"/>
              </w:rPr>
              <w:fldChar w:fldCharType="separate"/>
            </w:r>
            <w:r w:rsidRPr="005B6EC0">
              <w:rPr>
                <w:rFonts w:ascii="Arial Narrow" w:hAnsi="Arial Narrow" w:cs="Calibri"/>
                <w:b/>
                <w:sz w:val="20"/>
              </w:rPr>
              <w:fldChar w:fldCharType="end"/>
            </w:r>
            <w:r w:rsidRPr="005B6EC0">
              <w:rPr>
                <w:rFonts w:ascii="Arial Narrow" w:hAnsi="Arial Narrow" w:cs="Calibri"/>
                <w:b/>
                <w:sz w:val="20"/>
              </w:rPr>
              <w:t xml:space="preserve"> NO</w:t>
            </w:r>
          </w:p>
        </w:tc>
      </w:tr>
      <w:tr w:rsidR="00B02D37" w:rsidRPr="005B6EC0" w14:paraId="1B9E7CEB" w14:textId="77777777" w:rsidTr="001109D0">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14:paraId="4E3F1D04" w14:textId="77777777" w:rsidR="00B02D37" w:rsidRPr="005B6EC0" w:rsidRDefault="00B02D37" w:rsidP="00402C68">
            <w:pPr>
              <w:rPr>
                <w:rFonts w:ascii="Arial Narrow" w:hAnsi="Arial Narrow" w:cs="Calibri"/>
                <w:b/>
                <w:sz w:val="20"/>
              </w:rPr>
            </w:pPr>
            <w:r w:rsidRPr="005B6EC0">
              <w:rPr>
                <w:rFonts w:ascii="Arial Narrow" w:hAnsi="Arial Narrow" w:cs="Calibri"/>
                <w:b/>
                <w:sz w:val="20"/>
              </w:rPr>
              <w:t>In caso affermativo, indicare:</w:t>
            </w:r>
          </w:p>
        </w:tc>
        <w:tc>
          <w:tcPr>
            <w:tcW w:w="3902" w:type="dxa"/>
            <w:gridSpan w:val="2"/>
            <w:tcBorders>
              <w:top w:val="dotted" w:sz="4" w:space="0" w:color="auto"/>
              <w:bottom w:val="dotted" w:sz="4" w:space="0" w:color="auto"/>
            </w:tcBorders>
            <w:vAlign w:val="center"/>
          </w:tcPr>
          <w:p w14:paraId="66490DAC" w14:textId="77777777" w:rsidR="00B02D37" w:rsidRPr="005B6EC0" w:rsidRDefault="00B02D37" w:rsidP="00402C68">
            <w:pPr>
              <w:rPr>
                <w:rFonts w:ascii="Arial Narrow" w:hAnsi="Arial Narrow" w:cs="Calibri"/>
                <w:b/>
                <w:sz w:val="20"/>
              </w:rPr>
            </w:pPr>
          </w:p>
        </w:tc>
      </w:tr>
      <w:tr w:rsidR="00B02D37" w:rsidRPr="005B6EC0" w14:paraId="380FA289" w14:textId="77777777" w:rsidTr="001109D0">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14:paraId="2A2AF965" w14:textId="77777777" w:rsidR="00B02D37" w:rsidRPr="005B6EC0" w:rsidRDefault="00B02D37" w:rsidP="00402C68">
            <w:pPr>
              <w:ind w:left="254" w:hanging="254"/>
              <w:rPr>
                <w:rFonts w:ascii="Arial Narrow" w:hAnsi="Arial Narrow" w:cs="Calibri"/>
                <w:sz w:val="20"/>
              </w:rPr>
            </w:pPr>
            <w:r w:rsidRPr="005B6EC0">
              <w:rPr>
                <w:rFonts w:ascii="Arial Narrow" w:hAnsi="Arial Narrow" w:cs="Calibri"/>
                <w:sz w:val="20"/>
              </w:rPr>
              <w:t>1) L’operatore economico:</w:t>
            </w:r>
          </w:p>
        </w:tc>
        <w:tc>
          <w:tcPr>
            <w:tcW w:w="3902" w:type="dxa"/>
            <w:gridSpan w:val="2"/>
            <w:tcBorders>
              <w:top w:val="dotted" w:sz="4" w:space="0" w:color="auto"/>
              <w:bottom w:val="dotted" w:sz="4" w:space="0" w:color="auto"/>
            </w:tcBorders>
            <w:vAlign w:val="center"/>
          </w:tcPr>
          <w:p w14:paraId="4DAE701B" w14:textId="77777777" w:rsidR="00B02D37" w:rsidRPr="005B6EC0" w:rsidRDefault="00B02D37" w:rsidP="00402C68">
            <w:pPr>
              <w:jc w:val="center"/>
              <w:rPr>
                <w:rFonts w:ascii="Arial Narrow" w:hAnsi="Arial Narrow" w:cs="Calibri"/>
                <w:b/>
                <w:sz w:val="20"/>
              </w:rPr>
            </w:pPr>
          </w:p>
        </w:tc>
      </w:tr>
      <w:tr w:rsidR="00B02D37" w:rsidRPr="005B6EC0" w14:paraId="3613F8B0" w14:textId="77777777" w:rsidTr="001109D0">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14:paraId="4ADB3CBB" w14:textId="77777777" w:rsidR="00B02D37" w:rsidRPr="005B6EC0" w:rsidRDefault="00B02D37" w:rsidP="00402C68">
            <w:pPr>
              <w:ind w:left="537" w:hanging="283"/>
              <w:rPr>
                <w:rFonts w:ascii="Arial Narrow" w:hAnsi="Arial Narrow" w:cs="Calibri"/>
                <w:sz w:val="20"/>
              </w:rPr>
            </w:pPr>
            <w:r w:rsidRPr="005B6EC0">
              <w:rPr>
                <w:rFonts w:ascii="Arial Narrow" w:hAnsi="Arial Narrow" w:cs="Calibri"/>
                <w:sz w:val="20"/>
              </w:rPr>
              <w:t>-</w:t>
            </w:r>
            <w:r w:rsidRPr="005B6EC0">
              <w:rPr>
                <w:rFonts w:ascii="Arial Narrow" w:hAnsi="Arial Narrow" w:cs="Calibri"/>
                <w:sz w:val="20"/>
              </w:rPr>
              <w:tab/>
              <w:t>ha risarcito interamente il danno?</w:t>
            </w:r>
          </w:p>
        </w:tc>
        <w:tc>
          <w:tcPr>
            <w:tcW w:w="2198" w:type="dxa"/>
            <w:tcBorders>
              <w:top w:val="dotted" w:sz="4" w:space="0" w:color="auto"/>
              <w:bottom w:val="dotted" w:sz="4" w:space="0" w:color="auto"/>
              <w:right w:val="nil"/>
            </w:tcBorders>
            <w:vAlign w:val="center"/>
          </w:tcPr>
          <w:p w14:paraId="57B5BF67" w14:textId="77777777" w:rsidR="00B02D37" w:rsidRPr="005B6EC0" w:rsidRDefault="00B02D37" w:rsidP="00402C68">
            <w:pPr>
              <w:jc w:val="center"/>
              <w:rPr>
                <w:rFonts w:ascii="Arial Narrow" w:hAnsi="Arial Narrow" w:cs="Calibri"/>
                <w:b/>
                <w:sz w:val="20"/>
              </w:rPr>
            </w:pPr>
            <w:r w:rsidRPr="005B6EC0">
              <w:rPr>
                <w:rFonts w:ascii="Arial Narrow" w:hAnsi="Arial Narrow" w:cs="Calibri"/>
                <w:b/>
                <w:sz w:val="20"/>
              </w:rPr>
              <w:fldChar w:fldCharType="begin">
                <w:ffData>
                  <w:name w:val="Controllo47"/>
                  <w:enabled/>
                  <w:calcOnExit w:val="0"/>
                  <w:checkBox>
                    <w:sizeAuto/>
                    <w:default w:val="0"/>
                  </w:checkBox>
                </w:ffData>
              </w:fldChar>
            </w:r>
            <w:r w:rsidRPr="005B6EC0">
              <w:rPr>
                <w:rFonts w:ascii="Arial Narrow" w:hAnsi="Arial Narrow" w:cs="Calibri"/>
                <w:b/>
                <w:sz w:val="20"/>
              </w:rPr>
              <w:instrText xml:space="preserve"> FORMCHECKBOX </w:instrText>
            </w:r>
            <w:r w:rsidR="00250607">
              <w:rPr>
                <w:rFonts w:ascii="Arial Narrow" w:hAnsi="Arial Narrow" w:cs="Calibri"/>
                <w:b/>
                <w:sz w:val="20"/>
              </w:rPr>
            </w:r>
            <w:r w:rsidR="00250607">
              <w:rPr>
                <w:rFonts w:ascii="Arial Narrow" w:hAnsi="Arial Narrow" w:cs="Calibri"/>
                <w:b/>
                <w:sz w:val="20"/>
              </w:rPr>
              <w:fldChar w:fldCharType="separate"/>
            </w:r>
            <w:r w:rsidRPr="005B6EC0">
              <w:rPr>
                <w:rFonts w:ascii="Arial Narrow" w:hAnsi="Arial Narrow" w:cs="Calibri"/>
                <w:b/>
                <w:sz w:val="20"/>
              </w:rPr>
              <w:fldChar w:fldCharType="end"/>
            </w:r>
            <w:r w:rsidRPr="005B6EC0">
              <w:rPr>
                <w:rFonts w:ascii="Arial Narrow" w:hAnsi="Arial Narrow" w:cs="Calibri"/>
                <w:b/>
                <w:sz w:val="20"/>
              </w:rPr>
              <w:t xml:space="preserve"> SI</w:t>
            </w:r>
          </w:p>
        </w:tc>
        <w:tc>
          <w:tcPr>
            <w:tcW w:w="1704" w:type="dxa"/>
            <w:tcBorders>
              <w:top w:val="dotted" w:sz="4" w:space="0" w:color="auto"/>
              <w:left w:val="nil"/>
              <w:bottom w:val="dotted" w:sz="4" w:space="0" w:color="auto"/>
            </w:tcBorders>
            <w:vAlign w:val="center"/>
          </w:tcPr>
          <w:p w14:paraId="727CBAB7" w14:textId="77777777" w:rsidR="00B02D37" w:rsidRPr="005B6EC0" w:rsidRDefault="00B02D37" w:rsidP="00402C68">
            <w:pPr>
              <w:jc w:val="center"/>
              <w:rPr>
                <w:rFonts w:ascii="Arial Narrow" w:hAnsi="Arial Narrow" w:cs="Calibri"/>
                <w:b/>
                <w:sz w:val="20"/>
              </w:rPr>
            </w:pPr>
            <w:r w:rsidRPr="005B6EC0">
              <w:rPr>
                <w:rFonts w:ascii="Arial Narrow" w:hAnsi="Arial Narrow" w:cs="Calibri"/>
                <w:b/>
                <w:sz w:val="20"/>
              </w:rPr>
              <w:fldChar w:fldCharType="begin">
                <w:ffData>
                  <w:name w:val="Controllo48"/>
                  <w:enabled/>
                  <w:calcOnExit w:val="0"/>
                  <w:checkBox>
                    <w:sizeAuto/>
                    <w:default w:val="0"/>
                  </w:checkBox>
                </w:ffData>
              </w:fldChar>
            </w:r>
            <w:r w:rsidRPr="005B6EC0">
              <w:rPr>
                <w:rFonts w:ascii="Arial Narrow" w:hAnsi="Arial Narrow" w:cs="Calibri"/>
                <w:b/>
                <w:sz w:val="20"/>
              </w:rPr>
              <w:instrText xml:space="preserve"> FORMCHECKBOX </w:instrText>
            </w:r>
            <w:r w:rsidR="00250607">
              <w:rPr>
                <w:rFonts w:ascii="Arial Narrow" w:hAnsi="Arial Narrow" w:cs="Calibri"/>
                <w:b/>
                <w:sz w:val="20"/>
              </w:rPr>
            </w:r>
            <w:r w:rsidR="00250607">
              <w:rPr>
                <w:rFonts w:ascii="Arial Narrow" w:hAnsi="Arial Narrow" w:cs="Calibri"/>
                <w:b/>
                <w:sz w:val="20"/>
              </w:rPr>
              <w:fldChar w:fldCharType="separate"/>
            </w:r>
            <w:r w:rsidRPr="005B6EC0">
              <w:rPr>
                <w:rFonts w:ascii="Arial Narrow" w:hAnsi="Arial Narrow" w:cs="Calibri"/>
                <w:b/>
                <w:sz w:val="20"/>
              </w:rPr>
              <w:fldChar w:fldCharType="end"/>
            </w:r>
            <w:r w:rsidRPr="005B6EC0">
              <w:rPr>
                <w:rFonts w:ascii="Arial Narrow" w:hAnsi="Arial Narrow" w:cs="Calibri"/>
                <w:b/>
                <w:sz w:val="20"/>
              </w:rPr>
              <w:t xml:space="preserve"> NO</w:t>
            </w:r>
          </w:p>
        </w:tc>
      </w:tr>
      <w:tr w:rsidR="00B02D37" w:rsidRPr="005B6EC0" w14:paraId="5888A740" w14:textId="77777777" w:rsidTr="001109D0">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14:paraId="37385BAB" w14:textId="77777777" w:rsidR="00B02D37" w:rsidRPr="005B6EC0" w:rsidRDefault="00B02D37" w:rsidP="00402C68">
            <w:pPr>
              <w:ind w:left="537" w:hanging="283"/>
              <w:rPr>
                <w:rFonts w:ascii="Arial Narrow" w:hAnsi="Arial Narrow" w:cs="Calibri"/>
                <w:sz w:val="20"/>
              </w:rPr>
            </w:pPr>
            <w:r w:rsidRPr="005B6EC0">
              <w:rPr>
                <w:rFonts w:ascii="Arial Narrow" w:hAnsi="Arial Narrow" w:cs="Calibri"/>
                <w:sz w:val="20"/>
              </w:rPr>
              <w:t>-</w:t>
            </w:r>
            <w:r w:rsidRPr="005B6EC0">
              <w:rPr>
                <w:rFonts w:ascii="Arial Narrow" w:hAnsi="Arial Narrow" w:cs="Calibri"/>
                <w:sz w:val="20"/>
              </w:rPr>
              <w:tab/>
              <w:t>si è impegnato formalmente a risarcire il danno?</w:t>
            </w:r>
          </w:p>
        </w:tc>
        <w:tc>
          <w:tcPr>
            <w:tcW w:w="2198" w:type="dxa"/>
            <w:tcBorders>
              <w:top w:val="dotted" w:sz="4" w:space="0" w:color="auto"/>
              <w:bottom w:val="dotted" w:sz="4" w:space="0" w:color="auto"/>
              <w:right w:val="nil"/>
            </w:tcBorders>
            <w:vAlign w:val="center"/>
          </w:tcPr>
          <w:p w14:paraId="08217FE6" w14:textId="77777777" w:rsidR="00B02D37" w:rsidRPr="005B6EC0" w:rsidRDefault="00B02D37" w:rsidP="00402C68">
            <w:pPr>
              <w:jc w:val="center"/>
              <w:rPr>
                <w:rFonts w:ascii="Arial Narrow" w:hAnsi="Arial Narrow" w:cs="Calibri"/>
                <w:b/>
                <w:sz w:val="20"/>
              </w:rPr>
            </w:pPr>
            <w:r w:rsidRPr="005B6EC0">
              <w:rPr>
                <w:rFonts w:ascii="Arial Narrow" w:hAnsi="Arial Narrow" w:cs="Calibri"/>
                <w:b/>
                <w:sz w:val="20"/>
              </w:rPr>
              <w:fldChar w:fldCharType="begin">
                <w:ffData>
                  <w:name w:val="Controllo47"/>
                  <w:enabled/>
                  <w:calcOnExit w:val="0"/>
                  <w:checkBox>
                    <w:sizeAuto/>
                    <w:default w:val="0"/>
                  </w:checkBox>
                </w:ffData>
              </w:fldChar>
            </w:r>
            <w:r w:rsidRPr="005B6EC0">
              <w:rPr>
                <w:rFonts w:ascii="Arial Narrow" w:hAnsi="Arial Narrow" w:cs="Calibri"/>
                <w:b/>
                <w:sz w:val="20"/>
              </w:rPr>
              <w:instrText xml:space="preserve"> FORMCHECKBOX </w:instrText>
            </w:r>
            <w:r w:rsidR="00250607">
              <w:rPr>
                <w:rFonts w:ascii="Arial Narrow" w:hAnsi="Arial Narrow" w:cs="Calibri"/>
                <w:b/>
                <w:sz w:val="20"/>
              </w:rPr>
            </w:r>
            <w:r w:rsidR="00250607">
              <w:rPr>
                <w:rFonts w:ascii="Arial Narrow" w:hAnsi="Arial Narrow" w:cs="Calibri"/>
                <w:b/>
                <w:sz w:val="20"/>
              </w:rPr>
              <w:fldChar w:fldCharType="separate"/>
            </w:r>
            <w:r w:rsidRPr="005B6EC0">
              <w:rPr>
                <w:rFonts w:ascii="Arial Narrow" w:hAnsi="Arial Narrow" w:cs="Calibri"/>
                <w:b/>
                <w:sz w:val="20"/>
              </w:rPr>
              <w:fldChar w:fldCharType="end"/>
            </w:r>
            <w:r w:rsidRPr="005B6EC0">
              <w:rPr>
                <w:rFonts w:ascii="Arial Narrow" w:hAnsi="Arial Narrow" w:cs="Calibri"/>
                <w:b/>
                <w:sz w:val="20"/>
              </w:rPr>
              <w:t xml:space="preserve"> SI</w:t>
            </w:r>
          </w:p>
        </w:tc>
        <w:tc>
          <w:tcPr>
            <w:tcW w:w="1704" w:type="dxa"/>
            <w:tcBorders>
              <w:top w:val="dotted" w:sz="4" w:space="0" w:color="auto"/>
              <w:left w:val="nil"/>
              <w:bottom w:val="dotted" w:sz="4" w:space="0" w:color="auto"/>
            </w:tcBorders>
            <w:vAlign w:val="center"/>
          </w:tcPr>
          <w:p w14:paraId="083446B1" w14:textId="77777777" w:rsidR="00B02D37" w:rsidRPr="005B6EC0" w:rsidRDefault="00B02D37" w:rsidP="00402C68">
            <w:pPr>
              <w:jc w:val="center"/>
              <w:rPr>
                <w:rFonts w:ascii="Arial Narrow" w:hAnsi="Arial Narrow" w:cs="Calibri"/>
                <w:b/>
                <w:sz w:val="20"/>
              </w:rPr>
            </w:pPr>
            <w:r w:rsidRPr="005B6EC0">
              <w:rPr>
                <w:rFonts w:ascii="Arial Narrow" w:hAnsi="Arial Narrow" w:cs="Calibri"/>
                <w:b/>
                <w:sz w:val="20"/>
              </w:rPr>
              <w:fldChar w:fldCharType="begin">
                <w:ffData>
                  <w:name w:val="Controllo48"/>
                  <w:enabled/>
                  <w:calcOnExit w:val="0"/>
                  <w:checkBox>
                    <w:sizeAuto/>
                    <w:default w:val="0"/>
                  </w:checkBox>
                </w:ffData>
              </w:fldChar>
            </w:r>
            <w:r w:rsidRPr="005B6EC0">
              <w:rPr>
                <w:rFonts w:ascii="Arial Narrow" w:hAnsi="Arial Narrow" w:cs="Calibri"/>
                <w:b/>
                <w:sz w:val="20"/>
              </w:rPr>
              <w:instrText xml:space="preserve"> FORMCHECKBOX </w:instrText>
            </w:r>
            <w:r w:rsidR="00250607">
              <w:rPr>
                <w:rFonts w:ascii="Arial Narrow" w:hAnsi="Arial Narrow" w:cs="Calibri"/>
                <w:b/>
                <w:sz w:val="20"/>
              </w:rPr>
            </w:r>
            <w:r w:rsidR="00250607">
              <w:rPr>
                <w:rFonts w:ascii="Arial Narrow" w:hAnsi="Arial Narrow" w:cs="Calibri"/>
                <w:b/>
                <w:sz w:val="20"/>
              </w:rPr>
              <w:fldChar w:fldCharType="separate"/>
            </w:r>
            <w:r w:rsidRPr="005B6EC0">
              <w:rPr>
                <w:rFonts w:ascii="Arial Narrow" w:hAnsi="Arial Narrow" w:cs="Calibri"/>
                <w:b/>
                <w:sz w:val="20"/>
              </w:rPr>
              <w:fldChar w:fldCharType="end"/>
            </w:r>
            <w:r w:rsidRPr="005B6EC0">
              <w:rPr>
                <w:rFonts w:ascii="Arial Narrow" w:hAnsi="Arial Narrow" w:cs="Calibri"/>
                <w:b/>
                <w:sz w:val="20"/>
              </w:rPr>
              <w:t xml:space="preserve"> NO</w:t>
            </w:r>
          </w:p>
        </w:tc>
      </w:tr>
      <w:tr w:rsidR="00B02D37" w:rsidRPr="005B6EC0" w14:paraId="39607595" w14:textId="77777777" w:rsidTr="001109D0">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14:paraId="0D852FE0" w14:textId="77777777" w:rsidR="00B02D37" w:rsidRPr="005B6EC0" w:rsidRDefault="00B02D37" w:rsidP="00402C68">
            <w:pPr>
              <w:ind w:left="254" w:hanging="254"/>
              <w:jc w:val="both"/>
              <w:rPr>
                <w:rFonts w:ascii="Arial Narrow" w:hAnsi="Arial Narrow" w:cs="Calibri"/>
                <w:sz w:val="20"/>
              </w:rPr>
            </w:pPr>
            <w:r w:rsidRPr="005B6EC0">
              <w:rPr>
                <w:rFonts w:ascii="Arial Narrow" w:hAnsi="Arial Narrow" w:cs="Calibri"/>
                <w:sz w:val="20"/>
              </w:rPr>
              <w:t>2)</w:t>
            </w:r>
            <w:r w:rsidRPr="005B6EC0">
              <w:rPr>
                <w:rFonts w:ascii="Arial Narrow" w:hAnsi="Arial Narrow" w:cs="Calibri"/>
                <w:sz w:val="20"/>
              </w:rPr>
              <w:tab/>
              <w:t>L'operatore economico ha adottato misure di carattere tecnico o organizzativo e relativi al personale idonei a prevenire ulteriori illeciti o reati?</w:t>
            </w:r>
          </w:p>
        </w:tc>
        <w:tc>
          <w:tcPr>
            <w:tcW w:w="2198" w:type="dxa"/>
            <w:tcBorders>
              <w:top w:val="dotted" w:sz="4" w:space="0" w:color="auto"/>
              <w:bottom w:val="dotted" w:sz="4" w:space="0" w:color="auto"/>
              <w:right w:val="nil"/>
            </w:tcBorders>
          </w:tcPr>
          <w:p w14:paraId="498A4DE3" w14:textId="77777777" w:rsidR="00B02D37" w:rsidRPr="005B6EC0" w:rsidRDefault="00B02D37" w:rsidP="00402C68">
            <w:pPr>
              <w:spacing w:before="120"/>
              <w:jc w:val="center"/>
              <w:rPr>
                <w:rFonts w:ascii="Arial Narrow" w:hAnsi="Arial Narrow" w:cs="Calibri"/>
                <w:b/>
                <w:sz w:val="20"/>
              </w:rPr>
            </w:pPr>
            <w:r w:rsidRPr="005B6EC0">
              <w:rPr>
                <w:rFonts w:ascii="Arial Narrow" w:hAnsi="Arial Narrow" w:cs="Calibri"/>
                <w:b/>
                <w:sz w:val="20"/>
              </w:rPr>
              <w:fldChar w:fldCharType="begin">
                <w:ffData>
                  <w:name w:val="Controllo47"/>
                  <w:enabled/>
                  <w:calcOnExit w:val="0"/>
                  <w:checkBox>
                    <w:sizeAuto/>
                    <w:default w:val="0"/>
                  </w:checkBox>
                </w:ffData>
              </w:fldChar>
            </w:r>
            <w:r w:rsidRPr="005B6EC0">
              <w:rPr>
                <w:rFonts w:ascii="Arial Narrow" w:hAnsi="Arial Narrow" w:cs="Calibri"/>
                <w:b/>
                <w:sz w:val="20"/>
              </w:rPr>
              <w:instrText xml:space="preserve"> FORMCHECKBOX </w:instrText>
            </w:r>
            <w:r w:rsidR="00250607">
              <w:rPr>
                <w:rFonts w:ascii="Arial Narrow" w:hAnsi="Arial Narrow" w:cs="Calibri"/>
                <w:b/>
                <w:sz w:val="20"/>
              </w:rPr>
            </w:r>
            <w:r w:rsidR="00250607">
              <w:rPr>
                <w:rFonts w:ascii="Arial Narrow" w:hAnsi="Arial Narrow" w:cs="Calibri"/>
                <w:b/>
                <w:sz w:val="20"/>
              </w:rPr>
              <w:fldChar w:fldCharType="separate"/>
            </w:r>
            <w:r w:rsidRPr="005B6EC0">
              <w:rPr>
                <w:rFonts w:ascii="Arial Narrow" w:hAnsi="Arial Narrow" w:cs="Calibri"/>
                <w:b/>
                <w:sz w:val="20"/>
              </w:rPr>
              <w:fldChar w:fldCharType="end"/>
            </w:r>
            <w:r w:rsidRPr="005B6EC0">
              <w:rPr>
                <w:rFonts w:ascii="Arial Narrow" w:hAnsi="Arial Narrow" w:cs="Calibri"/>
                <w:b/>
                <w:sz w:val="20"/>
              </w:rPr>
              <w:t xml:space="preserve"> SI</w:t>
            </w:r>
          </w:p>
        </w:tc>
        <w:tc>
          <w:tcPr>
            <w:tcW w:w="1704" w:type="dxa"/>
            <w:tcBorders>
              <w:top w:val="dotted" w:sz="4" w:space="0" w:color="auto"/>
              <w:left w:val="nil"/>
              <w:bottom w:val="dotted" w:sz="4" w:space="0" w:color="auto"/>
            </w:tcBorders>
          </w:tcPr>
          <w:p w14:paraId="59DAC911" w14:textId="77777777" w:rsidR="00B02D37" w:rsidRPr="005B6EC0" w:rsidRDefault="00B02D37" w:rsidP="00402C68">
            <w:pPr>
              <w:spacing w:before="120"/>
              <w:jc w:val="center"/>
              <w:rPr>
                <w:rFonts w:ascii="Arial Narrow" w:hAnsi="Arial Narrow" w:cs="Calibri"/>
                <w:b/>
                <w:sz w:val="20"/>
              </w:rPr>
            </w:pPr>
            <w:r w:rsidRPr="005B6EC0">
              <w:rPr>
                <w:rFonts w:ascii="Arial Narrow" w:hAnsi="Arial Narrow" w:cs="Calibri"/>
                <w:b/>
                <w:sz w:val="20"/>
              </w:rPr>
              <w:fldChar w:fldCharType="begin">
                <w:ffData>
                  <w:name w:val="Controllo48"/>
                  <w:enabled/>
                  <w:calcOnExit w:val="0"/>
                  <w:checkBox>
                    <w:sizeAuto/>
                    <w:default w:val="0"/>
                  </w:checkBox>
                </w:ffData>
              </w:fldChar>
            </w:r>
            <w:r w:rsidRPr="005B6EC0">
              <w:rPr>
                <w:rFonts w:ascii="Arial Narrow" w:hAnsi="Arial Narrow" w:cs="Calibri"/>
                <w:b/>
                <w:sz w:val="20"/>
              </w:rPr>
              <w:instrText xml:space="preserve"> FORMCHECKBOX </w:instrText>
            </w:r>
            <w:r w:rsidR="00250607">
              <w:rPr>
                <w:rFonts w:ascii="Arial Narrow" w:hAnsi="Arial Narrow" w:cs="Calibri"/>
                <w:b/>
                <w:sz w:val="20"/>
              </w:rPr>
            </w:r>
            <w:r w:rsidR="00250607">
              <w:rPr>
                <w:rFonts w:ascii="Arial Narrow" w:hAnsi="Arial Narrow" w:cs="Calibri"/>
                <w:b/>
                <w:sz w:val="20"/>
              </w:rPr>
              <w:fldChar w:fldCharType="separate"/>
            </w:r>
            <w:r w:rsidRPr="005B6EC0">
              <w:rPr>
                <w:rFonts w:ascii="Arial Narrow" w:hAnsi="Arial Narrow" w:cs="Calibri"/>
                <w:b/>
                <w:sz w:val="20"/>
              </w:rPr>
              <w:fldChar w:fldCharType="end"/>
            </w:r>
            <w:r w:rsidRPr="005B6EC0">
              <w:rPr>
                <w:rFonts w:ascii="Arial Narrow" w:hAnsi="Arial Narrow" w:cs="Calibri"/>
                <w:b/>
                <w:sz w:val="20"/>
              </w:rPr>
              <w:t xml:space="preserve"> NO</w:t>
            </w:r>
          </w:p>
        </w:tc>
      </w:tr>
      <w:tr w:rsidR="00B02D37" w:rsidRPr="005B6EC0" w14:paraId="7DFE9F44" w14:textId="77777777" w:rsidTr="001109D0">
        <w:trPr>
          <w:trHeight w:val="397"/>
        </w:trPr>
        <w:tc>
          <w:tcPr>
            <w:tcW w:w="5340" w:type="dxa"/>
            <w:tcBorders>
              <w:top w:val="dotted" w:sz="4" w:space="0" w:color="auto"/>
            </w:tcBorders>
            <w:shd w:val="clear" w:color="auto" w:fill="F2F2F2" w:themeFill="background1" w:themeFillShade="F2"/>
            <w:vAlign w:val="center"/>
          </w:tcPr>
          <w:p w14:paraId="448B97E4" w14:textId="77777777" w:rsidR="00B02D37" w:rsidRPr="005B6EC0" w:rsidRDefault="00B02D37" w:rsidP="00402C68">
            <w:pPr>
              <w:jc w:val="both"/>
              <w:rPr>
                <w:rFonts w:ascii="Arial Narrow" w:hAnsi="Arial Narrow" w:cs="Calibri"/>
                <w:sz w:val="20"/>
              </w:rPr>
            </w:pPr>
            <w:r w:rsidRPr="005B6EC0">
              <w:rPr>
                <w:rFonts w:ascii="Arial Narrow" w:hAnsi="Arial Narrow" w:cs="Calibri"/>
                <w:sz w:val="20"/>
              </w:rPr>
              <w:t>In caso affermativo elencare la documentazione pertinente e, se disponibile elettronicamente, indicare: (indirizzo web, autorità o organismo di emanazione, riferimento preciso della documentazione):</w:t>
            </w:r>
          </w:p>
        </w:tc>
        <w:tc>
          <w:tcPr>
            <w:tcW w:w="3902" w:type="dxa"/>
            <w:gridSpan w:val="2"/>
            <w:tcBorders>
              <w:top w:val="dotted" w:sz="4" w:space="0" w:color="auto"/>
            </w:tcBorders>
            <w:vAlign w:val="center"/>
          </w:tcPr>
          <w:p w14:paraId="3A4ED999" w14:textId="77777777" w:rsidR="00B02D37" w:rsidRPr="005B6EC0" w:rsidRDefault="00B02D37" w:rsidP="00402C68">
            <w:pPr>
              <w:spacing w:before="120" w:after="120"/>
              <w:rPr>
                <w:rFonts w:ascii="Arial Narrow" w:hAnsi="Arial Narrow" w:cs="Calibri"/>
                <w:b/>
                <w:sz w:val="20"/>
              </w:rPr>
            </w:pPr>
          </w:p>
        </w:tc>
      </w:tr>
    </w:tbl>
    <w:p w14:paraId="2C30E7FE" w14:textId="77777777" w:rsidR="00B02D37" w:rsidRPr="005B6EC0" w:rsidRDefault="00B02D37" w:rsidP="00B02D37">
      <w:pPr>
        <w:tabs>
          <w:tab w:val="left" w:pos="284"/>
        </w:tabs>
        <w:ind w:left="644" w:hanging="644"/>
        <w:rPr>
          <w:rFonts w:ascii="Arial Narrow" w:hAnsi="Arial Narrow"/>
          <w:color w:val="auto"/>
          <w:sz w:val="20"/>
        </w:rPr>
      </w:pPr>
    </w:p>
    <w:p w14:paraId="0AF6EA29" w14:textId="77777777" w:rsidR="00017A98" w:rsidRPr="005B6EC0" w:rsidRDefault="00017A98" w:rsidP="00017A98">
      <w:pPr>
        <w:pStyle w:val="Paragrafoelenco1"/>
        <w:numPr>
          <w:ilvl w:val="0"/>
          <w:numId w:val="2"/>
        </w:numPr>
        <w:ind w:left="284" w:hanging="284"/>
        <w:jc w:val="both"/>
        <w:rPr>
          <w:rFonts w:ascii="Arial Narrow" w:hAnsi="Arial Narrow"/>
          <w:color w:val="auto"/>
          <w:sz w:val="20"/>
        </w:rPr>
      </w:pPr>
      <w:r w:rsidRPr="005B6EC0">
        <w:rPr>
          <w:rFonts w:ascii="Arial Narrow" w:hAnsi="Arial Narrow"/>
          <w:color w:val="auto"/>
          <w:sz w:val="20"/>
        </w:rPr>
        <w:t>(</w:t>
      </w:r>
      <w:r w:rsidRPr="005B6EC0">
        <w:rPr>
          <w:rFonts w:ascii="Arial Narrow" w:hAnsi="Arial Narrow"/>
          <w:i/>
          <w:color w:val="auto"/>
          <w:sz w:val="20"/>
          <w:u w:val="single"/>
        </w:rPr>
        <w:t>art. 98, comma 3, lett. d)</w:t>
      </w:r>
      <w:r w:rsidRPr="005B6EC0">
        <w:rPr>
          <w:rFonts w:ascii="Arial Narrow" w:hAnsi="Arial Narrow"/>
          <w:color w:val="auto"/>
          <w:sz w:val="20"/>
          <w:u w:val="single"/>
        </w:rPr>
        <w:t xml:space="preserve"> </w:t>
      </w:r>
      <w:r w:rsidRPr="005B6EC0">
        <w:rPr>
          <w:rFonts w:ascii="Arial Narrow" w:hAnsi="Arial Narrow"/>
          <w:i/>
          <w:color w:val="auto"/>
          <w:sz w:val="20"/>
          <w:u w:val="single"/>
        </w:rPr>
        <w:t>del Codice</w:t>
      </w:r>
      <w:r w:rsidRPr="005B6EC0">
        <w:rPr>
          <w:rFonts w:ascii="Arial Narrow" w:hAnsi="Arial Narrow"/>
          <w:color w:val="auto"/>
          <w:sz w:val="20"/>
        </w:rPr>
        <w:t xml:space="preserve">) </w:t>
      </w:r>
    </w:p>
    <w:p w14:paraId="30B2916A" w14:textId="1987D4AF" w:rsidR="00B02D37" w:rsidRPr="005B6EC0" w:rsidRDefault="00B02D37" w:rsidP="00017A98">
      <w:pPr>
        <w:pStyle w:val="Paragrafoelenco1"/>
        <w:ind w:left="0"/>
        <w:jc w:val="both"/>
        <w:rPr>
          <w:rFonts w:ascii="Arial Narrow" w:hAnsi="Arial Narrow"/>
          <w:color w:val="auto"/>
          <w:sz w:val="20"/>
        </w:rPr>
      </w:pPr>
      <w:r w:rsidRPr="005B6EC0">
        <w:rPr>
          <w:rFonts w:ascii="Arial Narrow" w:hAnsi="Arial Narrow"/>
          <w:color w:val="auto"/>
          <w:sz w:val="20"/>
        </w:rPr>
        <w:t xml:space="preserve"> </w:t>
      </w:r>
    </w:p>
    <w:p w14:paraId="4D816F0A" w14:textId="77777777" w:rsidR="00B02D37" w:rsidRPr="005B6EC0" w:rsidRDefault="00B02D37" w:rsidP="00B02D37">
      <w:pPr>
        <w:tabs>
          <w:tab w:val="left" w:pos="284"/>
        </w:tabs>
        <w:rPr>
          <w:rFonts w:ascii="Arial Narrow" w:hAnsi="Arial Narrow"/>
          <w:color w:val="auto"/>
          <w:sz w:val="20"/>
        </w:rPr>
      </w:pPr>
    </w:p>
    <w:tbl>
      <w:tblPr>
        <w:tblStyle w:val="Grigliatabella"/>
        <w:tblW w:w="9213" w:type="dxa"/>
        <w:tblInd w:w="421" w:type="dxa"/>
        <w:tblLayout w:type="fixed"/>
        <w:tblLook w:val="04A0" w:firstRow="1" w:lastRow="0" w:firstColumn="1" w:lastColumn="0" w:noHBand="0" w:noVBand="1"/>
      </w:tblPr>
      <w:tblGrid>
        <w:gridCol w:w="5244"/>
        <w:gridCol w:w="2268"/>
        <w:gridCol w:w="1701"/>
      </w:tblGrid>
      <w:tr w:rsidR="00B02D37" w:rsidRPr="005B6EC0" w14:paraId="1FC0EF46" w14:textId="77777777" w:rsidTr="001109D0">
        <w:trPr>
          <w:trHeight w:val="397"/>
        </w:trPr>
        <w:tc>
          <w:tcPr>
            <w:tcW w:w="5244" w:type="dxa"/>
            <w:shd w:val="clear" w:color="auto" w:fill="auto"/>
            <w:vAlign w:val="center"/>
          </w:tcPr>
          <w:p w14:paraId="798DC32C" w14:textId="6AB4A5B1" w:rsidR="00B02D37" w:rsidRPr="005B6EC0" w:rsidRDefault="00B02D37" w:rsidP="00402C68">
            <w:pPr>
              <w:jc w:val="both"/>
              <w:rPr>
                <w:rFonts w:ascii="Arial Narrow" w:hAnsi="Arial Narrow" w:cstheme="minorHAnsi"/>
                <w:b/>
                <w:bCs/>
                <w:color w:val="auto"/>
                <w:spacing w:val="-4"/>
                <w:sz w:val="20"/>
              </w:rPr>
            </w:pPr>
            <w:r w:rsidRPr="005B6EC0">
              <w:rPr>
                <w:rFonts w:ascii="Arial Narrow" w:hAnsi="Arial Narrow" w:cstheme="minorHAnsi"/>
                <w:b/>
                <w:color w:val="auto"/>
                <w:spacing w:val="-4"/>
                <w:sz w:val="20"/>
              </w:rPr>
              <w:t xml:space="preserve">L'operatore economico si è reso colpevole delle fattispecie di cui </w:t>
            </w:r>
            <w:r w:rsidR="00017A98" w:rsidRPr="005B6EC0">
              <w:rPr>
                <w:rFonts w:ascii="Arial Narrow" w:hAnsi="Arial Narrow" w:cstheme="minorHAnsi"/>
                <w:b/>
                <w:color w:val="auto"/>
                <w:spacing w:val="-4"/>
                <w:sz w:val="20"/>
              </w:rPr>
              <w:t>all’art. 98</w:t>
            </w:r>
            <w:r w:rsidR="00017A98" w:rsidRPr="005B6EC0">
              <w:rPr>
                <w:rFonts w:ascii="Arial Narrow" w:hAnsi="Arial Narrow" w:cstheme="minorHAnsi"/>
                <w:i/>
                <w:color w:val="auto"/>
                <w:sz w:val="20"/>
              </w:rPr>
              <w:t xml:space="preserve">, </w:t>
            </w:r>
            <w:r w:rsidR="00017A98" w:rsidRPr="005B6EC0">
              <w:rPr>
                <w:rFonts w:ascii="Arial Narrow" w:hAnsi="Arial Narrow" w:cstheme="minorHAnsi"/>
                <w:b/>
                <w:color w:val="auto"/>
                <w:spacing w:val="-4"/>
                <w:sz w:val="20"/>
              </w:rPr>
              <w:t>comma 3, lett. d) del Codice</w:t>
            </w:r>
            <w:r w:rsidR="00017A98" w:rsidRPr="005B6EC0">
              <w:rPr>
                <w:rFonts w:ascii="Arial Narrow" w:hAnsi="Arial Narrow" w:cstheme="minorHAnsi"/>
                <w:color w:val="auto"/>
                <w:spacing w:val="-4"/>
                <w:sz w:val="20"/>
              </w:rPr>
              <w:t xml:space="preserve"> </w:t>
            </w:r>
            <w:r w:rsidRPr="005B6EC0">
              <w:rPr>
                <w:rFonts w:ascii="Arial Narrow" w:hAnsi="Arial Narrow" w:cstheme="minorHAnsi"/>
                <w:color w:val="auto"/>
                <w:spacing w:val="-4"/>
                <w:sz w:val="20"/>
              </w:rPr>
              <w:t xml:space="preserve">(ovvero </w:t>
            </w:r>
            <w:r w:rsidRPr="005B6EC0">
              <w:rPr>
                <w:rFonts w:ascii="Arial Narrow" w:hAnsi="Arial Narrow" w:cstheme="minorHAnsi"/>
                <w:color w:val="auto"/>
                <w:sz w:val="20"/>
              </w:rPr>
              <w:t xml:space="preserve">aver </w:t>
            </w:r>
            <w:r w:rsidRPr="005B6EC0">
              <w:rPr>
                <w:rFonts w:ascii="Arial Narrow" w:hAnsi="Arial Narrow" w:cstheme="minorHAnsi"/>
                <w:color w:val="auto"/>
                <w:spacing w:val="-4"/>
                <w:sz w:val="20"/>
              </w:rPr>
              <w:t>commesso grave inadempimento nei confronti di uno o più subappaltatori, riconosciuto o accertato con sentenza passata in giudicato)</w:t>
            </w:r>
          </w:p>
        </w:tc>
        <w:tc>
          <w:tcPr>
            <w:tcW w:w="2268" w:type="dxa"/>
            <w:shd w:val="clear" w:color="auto" w:fill="auto"/>
            <w:vAlign w:val="center"/>
          </w:tcPr>
          <w:p w14:paraId="4E856871" w14:textId="77777777" w:rsidR="00B02D37" w:rsidRPr="005B6EC0" w:rsidRDefault="00B02D37" w:rsidP="00402C68">
            <w:pPr>
              <w:spacing w:before="120"/>
              <w:jc w:val="center"/>
              <w:rPr>
                <w:rFonts w:ascii="Arial Narrow" w:hAnsi="Arial Narrow" w:cstheme="minorHAnsi"/>
                <w:b/>
                <w:color w:val="auto"/>
                <w:sz w:val="20"/>
              </w:rPr>
            </w:pPr>
            <w:r w:rsidRPr="005B6EC0">
              <w:rPr>
                <w:rFonts w:ascii="Arial Narrow" w:hAnsi="Arial Narrow" w:cstheme="minorHAnsi"/>
                <w:b/>
                <w:color w:val="auto"/>
                <w:sz w:val="20"/>
              </w:rPr>
              <w:fldChar w:fldCharType="begin">
                <w:ffData>
                  <w:name w:val="Controllo47"/>
                  <w:enabled/>
                  <w:calcOnExit w:val="0"/>
                  <w:checkBox>
                    <w:sizeAuto/>
                    <w:default w:val="0"/>
                  </w:checkBox>
                </w:ffData>
              </w:fldChar>
            </w:r>
            <w:r w:rsidRPr="005B6EC0">
              <w:rPr>
                <w:rFonts w:ascii="Arial Narrow" w:hAnsi="Arial Narrow" w:cstheme="minorHAnsi"/>
                <w:b/>
                <w:color w:val="auto"/>
                <w:sz w:val="20"/>
              </w:rPr>
              <w:instrText xml:space="preserve"> FORMCHECKBOX </w:instrText>
            </w:r>
            <w:r w:rsidR="00250607">
              <w:rPr>
                <w:rFonts w:ascii="Arial Narrow" w:hAnsi="Arial Narrow" w:cstheme="minorHAnsi"/>
                <w:b/>
                <w:color w:val="auto"/>
                <w:sz w:val="20"/>
              </w:rPr>
            </w:r>
            <w:r w:rsidR="00250607">
              <w:rPr>
                <w:rFonts w:ascii="Arial Narrow" w:hAnsi="Arial Narrow" w:cstheme="minorHAnsi"/>
                <w:b/>
                <w:color w:val="auto"/>
                <w:sz w:val="20"/>
              </w:rPr>
              <w:fldChar w:fldCharType="separate"/>
            </w:r>
            <w:r w:rsidRPr="005B6EC0">
              <w:rPr>
                <w:rFonts w:ascii="Arial Narrow" w:hAnsi="Arial Narrow" w:cstheme="minorHAnsi"/>
                <w:b/>
                <w:color w:val="auto"/>
                <w:sz w:val="20"/>
              </w:rPr>
              <w:fldChar w:fldCharType="end"/>
            </w:r>
            <w:r w:rsidRPr="005B6EC0">
              <w:rPr>
                <w:rFonts w:ascii="Arial Narrow" w:hAnsi="Arial Narrow" w:cstheme="minorHAnsi"/>
                <w:b/>
                <w:color w:val="auto"/>
                <w:sz w:val="20"/>
              </w:rPr>
              <w:t xml:space="preserve"> SI</w:t>
            </w:r>
          </w:p>
        </w:tc>
        <w:tc>
          <w:tcPr>
            <w:tcW w:w="1701" w:type="dxa"/>
            <w:shd w:val="clear" w:color="auto" w:fill="auto"/>
            <w:vAlign w:val="center"/>
          </w:tcPr>
          <w:p w14:paraId="6F04A1D2" w14:textId="77777777" w:rsidR="00B02D37" w:rsidRPr="005B6EC0" w:rsidRDefault="00B02D37" w:rsidP="00402C68">
            <w:pPr>
              <w:spacing w:before="120"/>
              <w:jc w:val="center"/>
              <w:rPr>
                <w:rFonts w:ascii="Arial Narrow" w:hAnsi="Arial Narrow" w:cstheme="minorHAnsi"/>
                <w:b/>
                <w:color w:val="auto"/>
                <w:sz w:val="20"/>
              </w:rPr>
            </w:pPr>
            <w:r w:rsidRPr="005B6EC0">
              <w:rPr>
                <w:rFonts w:ascii="Arial Narrow" w:hAnsi="Arial Narrow" w:cstheme="minorHAnsi"/>
                <w:b/>
                <w:color w:val="auto"/>
                <w:sz w:val="20"/>
              </w:rPr>
              <w:fldChar w:fldCharType="begin">
                <w:ffData>
                  <w:name w:val="Controllo48"/>
                  <w:enabled/>
                  <w:calcOnExit w:val="0"/>
                  <w:checkBox>
                    <w:sizeAuto/>
                    <w:default w:val="0"/>
                  </w:checkBox>
                </w:ffData>
              </w:fldChar>
            </w:r>
            <w:r w:rsidRPr="005B6EC0">
              <w:rPr>
                <w:rFonts w:ascii="Arial Narrow" w:hAnsi="Arial Narrow" w:cstheme="minorHAnsi"/>
                <w:b/>
                <w:color w:val="auto"/>
                <w:sz w:val="20"/>
              </w:rPr>
              <w:instrText xml:space="preserve"> FORMCHECKBOX </w:instrText>
            </w:r>
            <w:r w:rsidR="00250607">
              <w:rPr>
                <w:rFonts w:ascii="Arial Narrow" w:hAnsi="Arial Narrow" w:cstheme="minorHAnsi"/>
                <w:b/>
                <w:color w:val="auto"/>
                <w:sz w:val="20"/>
              </w:rPr>
            </w:r>
            <w:r w:rsidR="00250607">
              <w:rPr>
                <w:rFonts w:ascii="Arial Narrow" w:hAnsi="Arial Narrow" w:cstheme="minorHAnsi"/>
                <w:b/>
                <w:color w:val="auto"/>
                <w:sz w:val="20"/>
              </w:rPr>
              <w:fldChar w:fldCharType="separate"/>
            </w:r>
            <w:r w:rsidRPr="005B6EC0">
              <w:rPr>
                <w:rFonts w:ascii="Arial Narrow" w:hAnsi="Arial Narrow" w:cstheme="minorHAnsi"/>
                <w:b/>
                <w:color w:val="auto"/>
                <w:sz w:val="20"/>
              </w:rPr>
              <w:fldChar w:fldCharType="end"/>
            </w:r>
            <w:r w:rsidRPr="005B6EC0">
              <w:rPr>
                <w:rFonts w:ascii="Arial Narrow" w:hAnsi="Arial Narrow" w:cstheme="minorHAnsi"/>
                <w:b/>
                <w:color w:val="auto"/>
                <w:sz w:val="20"/>
              </w:rPr>
              <w:t xml:space="preserve"> NO</w:t>
            </w:r>
          </w:p>
        </w:tc>
      </w:tr>
      <w:tr w:rsidR="00B02D37" w:rsidRPr="005B6EC0" w14:paraId="61D8763B" w14:textId="77777777" w:rsidTr="001109D0">
        <w:trPr>
          <w:trHeight w:val="454"/>
        </w:trPr>
        <w:tc>
          <w:tcPr>
            <w:tcW w:w="5244" w:type="dxa"/>
            <w:tcBorders>
              <w:top w:val="dotted" w:sz="4" w:space="0" w:color="auto"/>
              <w:bottom w:val="dotted" w:sz="4" w:space="0" w:color="auto"/>
            </w:tcBorders>
            <w:shd w:val="clear" w:color="auto" w:fill="auto"/>
            <w:vAlign w:val="center"/>
          </w:tcPr>
          <w:p w14:paraId="47A81F2E" w14:textId="77777777" w:rsidR="00B02D37" w:rsidRPr="005B6EC0" w:rsidRDefault="00B02D37" w:rsidP="00402C68">
            <w:pPr>
              <w:autoSpaceDE w:val="0"/>
              <w:autoSpaceDN w:val="0"/>
              <w:adjustRightInd w:val="0"/>
              <w:jc w:val="both"/>
              <w:rPr>
                <w:rFonts w:ascii="Arial Narrow" w:hAnsi="Arial Narrow" w:cstheme="minorHAnsi"/>
                <w:b/>
                <w:color w:val="auto"/>
                <w:sz w:val="20"/>
              </w:rPr>
            </w:pPr>
            <w:r w:rsidRPr="005B6EC0">
              <w:rPr>
                <w:rFonts w:ascii="Arial Narrow" w:hAnsi="Arial Narrow" w:cstheme="minorHAnsi"/>
                <w:b/>
                <w:color w:val="auto"/>
                <w:sz w:val="20"/>
              </w:rPr>
              <w:t>In caso affermativo fornire informazioni dettagliate, specificando nel dettaglio la sanzione ricevuta e la data in cui è stata comminata:</w:t>
            </w:r>
          </w:p>
        </w:tc>
        <w:tc>
          <w:tcPr>
            <w:tcW w:w="3969" w:type="dxa"/>
            <w:gridSpan w:val="2"/>
            <w:tcBorders>
              <w:top w:val="dotted" w:sz="4" w:space="0" w:color="auto"/>
              <w:bottom w:val="dotted" w:sz="4" w:space="0" w:color="auto"/>
            </w:tcBorders>
            <w:shd w:val="clear" w:color="auto" w:fill="auto"/>
            <w:vAlign w:val="center"/>
          </w:tcPr>
          <w:p w14:paraId="17C0FDE2" w14:textId="77777777" w:rsidR="00B02D37" w:rsidRPr="005B6EC0" w:rsidRDefault="00B02D37" w:rsidP="00402C68">
            <w:pPr>
              <w:jc w:val="center"/>
              <w:rPr>
                <w:rFonts w:ascii="Arial Narrow" w:hAnsi="Arial Narrow" w:cstheme="minorHAnsi"/>
                <w:b/>
                <w:color w:val="auto"/>
                <w:sz w:val="20"/>
              </w:rPr>
            </w:pPr>
          </w:p>
        </w:tc>
      </w:tr>
      <w:tr w:rsidR="00B02D37" w:rsidRPr="005B6EC0" w14:paraId="17712221" w14:textId="77777777" w:rsidTr="001109D0">
        <w:trPr>
          <w:trHeight w:val="454"/>
        </w:trPr>
        <w:tc>
          <w:tcPr>
            <w:tcW w:w="5244" w:type="dxa"/>
            <w:tcBorders>
              <w:top w:val="dotted" w:sz="4" w:space="0" w:color="auto"/>
              <w:bottom w:val="dotted" w:sz="4" w:space="0" w:color="auto"/>
            </w:tcBorders>
            <w:shd w:val="clear" w:color="auto" w:fill="auto"/>
            <w:vAlign w:val="center"/>
          </w:tcPr>
          <w:p w14:paraId="483C98F0" w14:textId="77777777" w:rsidR="00B02D37" w:rsidRPr="005B6EC0" w:rsidRDefault="00B02D37" w:rsidP="00402C68">
            <w:pPr>
              <w:jc w:val="both"/>
              <w:rPr>
                <w:rFonts w:ascii="Arial Narrow" w:hAnsi="Arial Narrow" w:cstheme="minorHAnsi"/>
                <w:b/>
                <w:bCs/>
                <w:color w:val="auto"/>
                <w:sz w:val="20"/>
              </w:rPr>
            </w:pPr>
            <w:r w:rsidRPr="005B6EC0">
              <w:rPr>
                <w:rFonts w:ascii="Arial Narrow" w:hAnsi="Arial Narrow" w:cstheme="minorHAnsi"/>
                <w:b/>
                <w:color w:val="auto"/>
                <w:sz w:val="20"/>
              </w:rPr>
              <w:t>In caso affermativo, ha adottato misure di autodisciplina?</w:t>
            </w:r>
          </w:p>
        </w:tc>
        <w:tc>
          <w:tcPr>
            <w:tcW w:w="2268" w:type="dxa"/>
            <w:tcBorders>
              <w:top w:val="dotted" w:sz="4" w:space="0" w:color="auto"/>
              <w:bottom w:val="dotted" w:sz="4" w:space="0" w:color="auto"/>
              <w:right w:val="nil"/>
            </w:tcBorders>
            <w:shd w:val="clear" w:color="auto" w:fill="auto"/>
            <w:vAlign w:val="center"/>
          </w:tcPr>
          <w:p w14:paraId="57C4116B" w14:textId="77777777" w:rsidR="00B02D37" w:rsidRPr="005B6EC0" w:rsidRDefault="00B02D37" w:rsidP="00402C68">
            <w:pPr>
              <w:jc w:val="center"/>
              <w:rPr>
                <w:rFonts w:ascii="Arial Narrow" w:hAnsi="Arial Narrow" w:cstheme="minorHAnsi"/>
                <w:b/>
                <w:color w:val="auto"/>
                <w:sz w:val="20"/>
              </w:rPr>
            </w:pPr>
            <w:r w:rsidRPr="005B6EC0">
              <w:rPr>
                <w:rFonts w:ascii="Arial Narrow" w:hAnsi="Arial Narrow" w:cstheme="minorHAnsi"/>
                <w:b/>
                <w:color w:val="auto"/>
                <w:sz w:val="20"/>
              </w:rPr>
              <w:fldChar w:fldCharType="begin">
                <w:ffData>
                  <w:name w:val="Controllo47"/>
                  <w:enabled/>
                  <w:calcOnExit w:val="0"/>
                  <w:checkBox>
                    <w:sizeAuto/>
                    <w:default w:val="0"/>
                  </w:checkBox>
                </w:ffData>
              </w:fldChar>
            </w:r>
            <w:r w:rsidRPr="005B6EC0">
              <w:rPr>
                <w:rFonts w:ascii="Arial Narrow" w:hAnsi="Arial Narrow" w:cstheme="minorHAnsi"/>
                <w:b/>
                <w:color w:val="auto"/>
                <w:sz w:val="20"/>
              </w:rPr>
              <w:instrText xml:space="preserve"> FORMCHECKBOX </w:instrText>
            </w:r>
            <w:r w:rsidR="00250607">
              <w:rPr>
                <w:rFonts w:ascii="Arial Narrow" w:hAnsi="Arial Narrow" w:cstheme="minorHAnsi"/>
                <w:b/>
                <w:color w:val="auto"/>
                <w:sz w:val="20"/>
              </w:rPr>
            </w:r>
            <w:r w:rsidR="00250607">
              <w:rPr>
                <w:rFonts w:ascii="Arial Narrow" w:hAnsi="Arial Narrow" w:cstheme="minorHAnsi"/>
                <w:b/>
                <w:color w:val="auto"/>
                <w:sz w:val="20"/>
              </w:rPr>
              <w:fldChar w:fldCharType="separate"/>
            </w:r>
            <w:r w:rsidRPr="005B6EC0">
              <w:rPr>
                <w:rFonts w:ascii="Arial Narrow" w:hAnsi="Arial Narrow" w:cstheme="minorHAnsi"/>
                <w:b/>
                <w:color w:val="auto"/>
                <w:sz w:val="20"/>
              </w:rPr>
              <w:fldChar w:fldCharType="end"/>
            </w:r>
            <w:r w:rsidRPr="005B6EC0">
              <w:rPr>
                <w:rFonts w:ascii="Arial Narrow" w:hAnsi="Arial Narrow" w:cstheme="minorHAnsi"/>
                <w:b/>
                <w:color w:val="auto"/>
                <w:sz w:val="20"/>
              </w:rPr>
              <w:t xml:space="preserve"> SI</w:t>
            </w:r>
          </w:p>
        </w:tc>
        <w:tc>
          <w:tcPr>
            <w:tcW w:w="1701" w:type="dxa"/>
            <w:tcBorders>
              <w:top w:val="dotted" w:sz="4" w:space="0" w:color="auto"/>
              <w:left w:val="nil"/>
              <w:bottom w:val="dotted" w:sz="4" w:space="0" w:color="auto"/>
            </w:tcBorders>
            <w:shd w:val="clear" w:color="auto" w:fill="auto"/>
            <w:vAlign w:val="center"/>
          </w:tcPr>
          <w:p w14:paraId="17DD14BC" w14:textId="77777777" w:rsidR="00B02D37" w:rsidRPr="005B6EC0" w:rsidRDefault="00B02D37" w:rsidP="00402C68">
            <w:pPr>
              <w:jc w:val="center"/>
              <w:rPr>
                <w:rFonts w:ascii="Arial Narrow" w:hAnsi="Arial Narrow" w:cstheme="minorHAnsi"/>
                <w:b/>
                <w:color w:val="auto"/>
                <w:sz w:val="20"/>
              </w:rPr>
            </w:pPr>
            <w:r w:rsidRPr="005B6EC0">
              <w:rPr>
                <w:rFonts w:ascii="Arial Narrow" w:hAnsi="Arial Narrow" w:cstheme="minorHAnsi"/>
                <w:b/>
                <w:color w:val="auto"/>
                <w:sz w:val="20"/>
              </w:rPr>
              <w:fldChar w:fldCharType="begin">
                <w:ffData>
                  <w:name w:val="Controllo48"/>
                  <w:enabled/>
                  <w:calcOnExit w:val="0"/>
                  <w:checkBox>
                    <w:sizeAuto/>
                    <w:default w:val="0"/>
                  </w:checkBox>
                </w:ffData>
              </w:fldChar>
            </w:r>
            <w:r w:rsidRPr="005B6EC0">
              <w:rPr>
                <w:rFonts w:ascii="Arial Narrow" w:hAnsi="Arial Narrow" w:cstheme="minorHAnsi"/>
                <w:b/>
                <w:color w:val="auto"/>
                <w:sz w:val="20"/>
              </w:rPr>
              <w:instrText xml:space="preserve"> FORMCHECKBOX </w:instrText>
            </w:r>
            <w:r w:rsidR="00250607">
              <w:rPr>
                <w:rFonts w:ascii="Arial Narrow" w:hAnsi="Arial Narrow" w:cstheme="minorHAnsi"/>
                <w:b/>
                <w:color w:val="auto"/>
                <w:sz w:val="20"/>
              </w:rPr>
            </w:r>
            <w:r w:rsidR="00250607">
              <w:rPr>
                <w:rFonts w:ascii="Arial Narrow" w:hAnsi="Arial Narrow" w:cstheme="minorHAnsi"/>
                <w:b/>
                <w:color w:val="auto"/>
                <w:sz w:val="20"/>
              </w:rPr>
              <w:fldChar w:fldCharType="separate"/>
            </w:r>
            <w:r w:rsidRPr="005B6EC0">
              <w:rPr>
                <w:rFonts w:ascii="Arial Narrow" w:hAnsi="Arial Narrow" w:cstheme="minorHAnsi"/>
                <w:b/>
                <w:color w:val="auto"/>
                <w:sz w:val="20"/>
              </w:rPr>
              <w:fldChar w:fldCharType="end"/>
            </w:r>
            <w:r w:rsidRPr="005B6EC0">
              <w:rPr>
                <w:rFonts w:ascii="Arial Narrow" w:hAnsi="Arial Narrow" w:cstheme="minorHAnsi"/>
                <w:b/>
                <w:color w:val="auto"/>
                <w:sz w:val="20"/>
              </w:rPr>
              <w:t xml:space="preserve"> NO</w:t>
            </w:r>
          </w:p>
        </w:tc>
      </w:tr>
      <w:tr w:rsidR="00B02D37" w:rsidRPr="005B6EC0" w14:paraId="2AF8BA02" w14:textId="77777777" w:rsidTr="001109D0">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auto"/>
            <w:vAlign w:val="center"/>
          </w:tcPr>
          <w:p w14:paraId="6A36F772" w14:textId="77777777" w:rsidR="00B02D37" w:rsidRPr="005B6EC0" w:rsidRDefault="00B02D37" w:rsidP="00402C68">
            <w:pPr>
              <w:jc w:val="both"/>
              <w:rPr>
                <w:rFonts w:ascii="Arial Narrow" w:hAnsi="Arial Narrow" w:cstheme="minorHAnsi"/>
                <w:b/>
                <w:color w:val="auto"/>
                <w:sz w:val="20"/>
              </w:rPr>
            </w:pPr>
            <w:r w:rsidRPr="005B6EC0">
              <w:rPr>
                <w:rFonts w:ascii="Arial Narrow" w:hAnsi="Arial Narrow" w:cstheme="minorHAnsi"/>
                <w:b/>
                <w:color w:val="auto"/>
                <w:sz w:val="20"/>
              </w:rPr>
              <w:t>In caso affermativo, indicare:</w:t>
            </w:r>
          </w:p>
        </w:tc>
        <w:tc>
          <w:tcPr>
            <w:tcW w:w="3969" w:type="dxa"/>
            <w:gridSpan w:val="2"/>
            <w:tcBorders>
              <w:top w:val="dotted" w:sz="4" w:space="0" w:color="auto"/>
              <w:bottom w:val="dotted" w:sz="4" w:space="0" w:color="auto"/>
            </w:tcBorders>
            <w:shd w:val="clear" w:color="auto" w:fill="auto"/>
            <w:vAlign w:val="center"/>
          </w:tcPr>
          <w:p w14:paraId="59BFB7BD" w14:textId="77777777" w:rsidR="00B02D37" w:rsidRPr="005B6EC0" w:rsidRDefault="00B02D37" w:rsidP="00402C68">
            <w:pPr>
              <w:rPr>
                <w:rFonts w:ascii="Arial Narrow" w:hAnsi="Arial Narrow" w:cstheme="minorHAnsi"/>
                <w:b/>
                <w:color w:val="auto"/>
                <w:sz w:val="20"/>
              </w:rPr>
            </w:pPr>
          </w:p>
        </w:tc>
      </w:tr>
      <w:tr w:rsidR="00B02D37" w:rsidRPr="005B6EC0" w14:paraId="2D05E32F" w14:textId="77777777" w:rsidTr="001109D0">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auto"/>
            <w:vAlign w:val="center"/>
          </w:tcPr>
          <w:p w14:paraId="2304AB3B" w14:textId="77777777" w:rsidR="00B02D37" w:rsidRPr="005B6EC0" w:rsidRDefault="00B02D37" w:rsidP="00402C68">
            <w:pPr>
              <w:ind w:left="254" w:hanging="254"/>
              <w:jc w:val="both"/>
              <w:rPr>
                <w:rFonts w:ascii="Arial Narrow" w:hAnsi="Arial Narrow" w:cstheme="minorHAnsi"/>
                <w:color w:val="auto"/>
                <w:sz w:val="20"/>
              </w:rPr>
            </w:pPr>
            <w:r w:rsidRPr="005B6EC0">
              <w:rPr>
                <w:rFonts w:ascii="Arial Narrow" w:hAnsi="Arial Narrow" w:cstheme="minorHAnsi"/>
                <w:color w:val="auto"/>
                <w:sz w:val="20"/>
              </w:rPr>
              <w:t>1) L’operatore economico:</w:t>
            </w:r>
          </w:p>
        </w:tc>
        <w:tc>
          <w:tcPr>
            <w:tcW w:w="3969" w:type="dxa"/>
            <w:gridSpan w:val="2"/>
            <w:tcBorders>
              <w:top w:val="dotted" w:sz="4" w:space="0" w:color="auto"/>
              <w:bottom w:val="dotted" w:sz="4" w:space="0" w:color="auto"/>
            </w:tcBorders>
            <w:shd w:val="clear" w:color="auto" w:fill="auto"/>
            <w:vAlign w:val="center"/>
          </w:tcPr>
          <w:p w14:paraId="0529BB5F" w14:textId="77777777" w:rsidR="00B02D37" w:rsidRPr="005B6EC0" w:rsidRDefault="00B02D37" w:rsidP="00402C68">
            <w:pPr>
              <w:jc w:val="center"/>
              <w:rPr>
                <w:rFonts w:ascii="Arial Narrow" w:hAnsi="Arial Narrow" w:cstheme="minorHAnsi"/>
                <w:b/>
                <w:color w:val="auto"/>
                <w:sz w:val="20"/>
              </w:rPr>
            </w:pPr>
          </w:p>
        </w:tc>
      </w:tr>
      <w:tr w:rsidR="00B02D37" w:rsidRPr="005B6EC0" w14:paraId="482642EA" w14:textId="77777777" w:rsidTr="001109D0">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auto"/>
            <w:vAlign w:val="center"/>
          </w:tcPr>
          <w:p w14:paraId="55E95A57" w14:textId="77777777" w:rsidR="00B02D37" w:rsidRPr="005B6EC0" w:rsidRDefault="00B02D37" w:rsidP="00402C68">
            <w:pPr>
              <w:ind w:left="537" w:hanging="283"/>
              <w:jc w:val="both"/>
              <w:rPr>
                <w:rFonts w:ascii="Arial Narrow" w:hAnsi="Arial Narrow" w:cstheme="minorHAnsi"/>
                <w:color w:val="auto"/>
                <w:sz w:val="20"/>
              </w:rPr>
            </w:pPr>
            <w:r w:rsidRPr="005B6EC0">
              <w:rPr>
                <w:rFonts w:ascii="Arial Narrow" w:hAnsi="Arial Narrow" w:cstheme="minorHAnsi"/>
                <w:color w:val="auto"/>
                <w:sz w:val="20"/>
              </w:rPr>
              <w:t>-</w:t>
            </w:r>
            <w:r w:rsidRPr="005B6EC0">
              <w:rPr>
                <w:rFonts w:ascii="Arial Narrow" w:hAnsi="Arial Narrow" w:cstheme="minorHAnsi"/>
                <w:color w:val="auto"/>
                <w:sz w:val="20"/>
              </w:rPr>
              <w:tab/>
              <w:t>ha risarcito interamente il danno?</w:t>
            </w:r>
          </w:p>
        </w:tc>
        <w:tc>
          <w:tcPr>
            <w:tcW w:w="2268" w:type="dxa"/>
            <w:tcBorders>
              <w:top w:val="dotted" w:sz="4" w:space="0" w:color="auto"/>
              <w:bottom w:val="dotted" w:sz="4" w:space="0" w:color="auto"/>
              <w:right w:val="nil"/>
            </w:tcBorders>
            <w:shd w:val="clear" w:color="auto" w:fill="auto"/>
            <w:vAlign w:val="center"/>
          </w:tcPr>
          <w:p w14:paraId="743B9465" w14:textId="77777777" w:rsidR="00B02D37" w:rsidRPr="005B6EC0" w:rsidRDefault="00B02D37" w:rsidP="00402C68">
            <w:pPr>
              <w:jc w:val="center"/>
              <w:rPr>
                <w:rFonts w:ascii="Arial Narrow" w:hAnsi="Arial Narrow" w:cstheme="minorHAnsi"/>
                <w:b/>
                <w:color w:val="auto"/>
                <w:sz w:val="20"/>
              </w:rPr>
            </w:pPr>
            <w:r w:rsidRPr="005B6EC0">
              <w:rPr>
                <w:rFonts w:ascii="Arial Narrow" w:hAnsi="Arial Narrow" w:cstheme="minorHAnsi"/>
                <w:b/>
                <w:color w:val="auto"/>
                <w:sz w:val="20"/>
              </w:rPr>
              <w:fldChar w:fldCharType="begin">
                <w:ffData>
                  <w:name w:val="Controllo47"/>
                  <w:enabled/>
                  <w:calcOnExit w:val="0"/>
                  <w:checkBox>
                    <w:sizeAuto/>
                    <w:default w:val="0"/>
                  </w:checkBox>
                </w:ffData>
              </w:fldChar>
            </w:r>
            <w:r w:rsidRPr="005B6EC0">
              <w:rPr>
                <w:rFonts w:ascii="Arial Narrow" w:hAnsi="Arial Narrow" w:cstheme="minorHAnsi"/>
                <w:b/>
                <w:color w:val="auto"/>
                <w:sz w:val="20"/>
              </w:rPr>
              <w:instrText xml:space="preserve"> FORMCHECKBOX </w:instrText>
            </w:r>
            <w:r w:rsidR="00250607">
              <w:rPr>
                <w:rFonts w:ascii="Arial Narrow" w:hAnsi="Arial Narrow" w:cstheme="minorHAnsi"/>
                <w:b/>
                <w:color w:val="auto"/>
                <w:sz w:val="20"/>
              </w:rPr>
            </w:r>
            <w:r w:rsidR="00250607">
              <w:rPr>
                <w:rFonts w:ascii="Arial Narrow" w:hAnsi="Arial Narrow" w:cstheme="minorHAnsi"/>
                <w:b/>
                <w:color w:val="auto"/>
                <w:sz w:val="20"/>
              </w:rPr>
              <w:fldChar w:fldCharType="separate"/>
            </w:r>
            <w:r w:rsidRPr="005B6EC0">
              <w:rPr>
                <w:rFonts w:ascii="Arial Narrow" w:hAnsi="Arial Narrow" w:cstheme="minorHAnsi"/>
                <w:b/>
                <w:color w:val="auto"/>
                <w:sz w:val="20"/>
              </w:rPr>
              <w:fldChar w:fldCharType="end"/>
            </w:r>
            <w:r w:rsidRPr="005B6EC0">
              <w:rPr>
                <w:rFonts w:ascii="Arial Narrow" w:hAnsi="Arial Narrow" w:cstheme="minorHAnsi"/>
                <w:b/>
                <w:color w:val="auto"/>
                <w:sz w:val="20"/>
              </w:rPr>
              <w:t xml:space="preserve"> SI</w:t>
            </w:r>
          </w:p>
        </w:tc>
        <w:tc>
          <w:tcPr>
            <w:tcW w:w="1701" w:type="dxa"/>
            <w:tcBorders>
              <w:top w:val="dotted" w:sz="4" w:space="0" w:color="auto"/>
              <w:left w:val="nil"/>
              <w:bottom w:val="dotted" w:sz="4" w:space="0" w:color="auto"/>
            </w:tcBorders>
            <w:shd w:val="clear" w:color="auto" w:fill="auto"/>
            <w:vAlign w:val="center"/>
          </w:tcPr>
          <w:p w14:paraId="2CB8C9E6" w14:textId="77777777" w:rsidR="00B02D37" w:rsidRPr="005B6EC0" w:rsidRDefault="00B02D37" w:rsidP="00402C68">
            <w:pPr>
              <w:jc w:val="center"/>
              <w:rPr>
                <w:rFonts w:ascii="Arial Narrow" w:hAnsi="Arial Narrow" w:cstheme="minorHAnsi"/>
                <w:b/>
                <w:color w:val="auto"/>
                <w:sz w:val="20"/>
              </w:rPr>
            </w:pPr>
            <w:r w:rsidRPr="005B6EC0">
              <w:rPr>
                <w:rFonts w:ascii="Arial Narrow" w:hAnsi="Arial Narrow" w:cstheme="minorHAnsi"/>
                <w:b/>
                <w:color w:val="auto"/>
                <w:sz w:val="20"/>
              </w:rPr>
              <w:fldChar w:fldCharType="begin">
                <w:ffData>
                  <w:name w:val="Controllo48"/>
                  <w:enabled/>
                  <w:calcOnExit w:val="0"/>
                  <w:checkBox>
                    <w:sizeAuto/>
                    <w:default w:val="0"/>
                  </w:checkBox>
                </w:ffData>
              </w:fldChar>
            </w:r>
            <w:r w:rsidRPr="005B6EC0">
              <w:rPr>
                <w:rFonts w:ascii="Arial Narrow" w:hAnsi="Arial Narrow" w:cstheme="minorHAnsi"/>
                <w:b/>
                <w:color w:val="auto"/>
                <w:sz w:val="20"/>
              </w:rPr>
              <w:instrText xml:space="preserve"> FORMCHECKBOX </w:instrText>
            </w:r>
            <w:r w:rsidR="00250607">
              <w:rPr>
                <w:rFonts w:ascii="Arial Narrow" w:hAnsi="Arial Narrow" w:cstheme="minorHAnsi"/>
                <w:b/>
                <w:color w:val="auto"/>
                <w:sz w:val="20"/>
              </w:rPr>
            </w:r>
            <w:r w:rsidR="00250607">
              <w:rPr>
                <w:rFonts w:ascii="Arial Narrow" w:hAnsi="Arial Narrow" w:cstheme="minorHAnsi"/>
                <w:b/>
                <w:color w:val="auto"/>
                <w:sz w:val="20"/>
              </w:rPr>
              <w:fldChar w:fldCharType="separate"/>
            </w:r>
            <w:r w:rsidRPr="005B6EC0">
              <w:rPr>
                <w:rFonts w:ascii="Arial Narrow" w:hAnsi="Arial Narrow" w:cstheme="minorHAnsi"/>
                <w:b/>
                <w:color w:val="auto"/>
                <w:sz w:val="20"/>
              </w:rPr>
              <w:fldChar w:fldCharType="end"/>
            </w:r>
            <w:r w:rsidRPr="005B6EC0">
              <w:rPr>
                <w:rFonts w:ascii="Arial Narrow" w:hAnsi="Arial Narrow" w:cstheme="minorHAnsi"/>
                <w:b/>
                <w:color w:val="auto"/>
                <w:sz w:val="20"/>
              </w:rPr>
              <w:t xml:space="preserve"> NO</w:t>
            </w:r>
          </w:p>
        </w:tc>
      </w:tr>
      <w:tr w:rsidR="00B02D37" w:rsidRPr="005B6EC0" w14:paraId="302B9E17" w14:textId="77777777" w:rsidTr="001109D0">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auto"/>
            <w:vAlign w:val="center"/>
          </w:tcPr>
          <w:p w14:paraId="7EE1D3FC" w14:textId="77777777" w:rsidR="00B02D37" w:rsidRPr="005B6EC0" w:rsidRDefault="00B02D37" w:rsidP="00402C68">
            <w:pPr>
              <w:ind w:left="537" w:hanging="283"/>
              <w:jc w:val="both"/>
              <w:rPr>
                <w:rFonts w:ascii="Arial Narrow" w:hAnsi="Arial Narrow" w:cstheme="minorHAnsi"/>
                <w:color w:val="auto"/>
                <w:sz w:val="20"/>
              </w:rPr>
            </w:pPr>
            <w:r w:rsidRPr="005B6EC0">
              <w:rPr>
                <w:rFonts w:ascii="Arial Narrow" w:hAnsi="Arial Narrow" w:cstheme="minorHAnsi"/>
                <w:color w:val="auto"/>
                <w:sz w:val="20"/>
              </w:rPr>
              <w:t>-</w:t>
            </w:r>
            <w:r w:rsidRPr="005B6EC0">
              <w:rPr>
                <w:rFonts w:ascii="Arial Narrow" w:hAnsi="Arial Narrow" w:cstheme="minorHAnsi"/>
                <w:color w:val="auto"/>
                <w:sz w:val="20"/>
              </w:rPr>
              <w:tab/>
              <w:t>si è impegnato formalmente a risarcire il danno?</w:t>
            </w:r>
          </w:p>
        </w:tc>
        <w:tc>
          <w:tcPr>
            <w:tcW w:w="2268" w:type="dxa"/>
            <w:tcBorders>
              <w:top w:val="dotted" w:sz="4" w:space="0" w:color="auto"/>
              <w:bottom w:val="dotted" w:sz="4" w:space="0" w:color="auto"/>
              <w:right w:val="nil"/>
            </w:tcBorders>
            <w:shd w:val="clear" w:color="auto" w:fill="auto"/>
            <w:vAlign w:val="center"/>
          </w:tcPr>
          <w:p w14:paraId="388E679A" w14:textId="77777777" w:rsidR="00B02D37" w:rsidRPr="005B6EC0" w:rsidRDefault="00B02D37" w:rsidP="00402C68">
            <w:pPr>
              <w:jc w:val="center"/>
              <w:rPr>
                <w:rFonts w:ascii="Arial Narrow" w:hAnsi="Arial Narrow" w:cstheme="minorHAnsi"/>
                <w:b/>
                <w:color w:val="auto"/>
                <w:sz w:val="20"/>
              </w:rPr>
            </w:pPr>
            <w:r w:rsidRPr="005B6EC0">
              <w:rPr>
                <w:rFonts w:ascii="Arial Narrow" w:hAnsi="Arial Narrow" w:cstheme="minorHAnsi"/>
                <w:b/>
                <w:color w:val="auto"/>
                <w:sz w:val="20"/>
              </w:rPr>
              <w:fldChar w:fldCharType="begin">
                <w:ffData>
                  <w:name w:val="Controllo47"/>
                  <w:enabled/>
                  <w:calcOnExit w:val="0"/>
                  <w:checkBox>
                    <w:sizeAuto/>
                    <w:default w:val="0"/>
                  </w:checkBox>
                </w:ffData>
              </w:fldChar>
            </w:r>
            <w:r w:rsidRPr="005B6EC0">
              <w:rPr>
                <w:rFonts w:ascii="Arial Narrow" w:hAnsi="Arial Narrow" w:cstheme="minorHAnsi"/>
                <w:b/>
                <w:color w:val="auto"/>
                <w:sz w:val="20"/>
              </w:rPr>
              <w:instrText xml:space="preserve"> FORMCHECKBOX </w:instrText>
            </w:r>
            <w:r w:rsidR="00250607">
              <w:rPr>
                <w:rFonts w:ascii="Arial Narrow" w:hAnsi="Arial Narrow" w:cstheme="minorHAnsi"/>
                <w:b/>
                <w:color w:val="auto"/>
                <w:sz w:val="20"/>
              </w:rPr>
            </w:r>
            <w:r w:rsidR="00250607">
              <w:rPr>
                <w:rFonts w:ascii="Arial Narrow" w:hAnsi="Arial Narrow" w:cstheme="minorHAnsi"/>
                <w:b/>
                <w:color w:val="auto"/>
                <w:sz w:val="20"/>
              </w:rPr>
              <w:fldChar w:fldCharType="separate"/>
            </w:r>
            <w:r w:rsidRPr="005B6EC0">
              <w:rPr>
                <w:rFonts w:ascii="Arial Narrow" w:hAnsi="Arial Narrow" w:cstheme="minorHAnsi"/>
                <w:b/>
                <w:color w:val="auto"/>
                <w:sz w:val="20"/>
              </w:rPr>
              <w:fldChar w:fldCharType="end"/>
            </w:r>
            <w:r w:rsidRPr="005B6EC0">
              <w:rPr>
                <w:rFonts w:ascii="Arial Narrow" w:hAnsi="Arial Narrow" w:cstheme="minorHAnsi"/>
                <w:b/>
                <w:color w:val="auto"/>
                <w:sz w:val="20"/>
              </w:rPr>
              <w:t xml:space="preserve"> SI</w:t>
            </w:r>
          </w:p>
        </w:tc>
        <w:tc>
          <w:tcPr>
            <w:tcW w:w="1701" w:type="dxa"/>
            <w:tcBorders>
              <w:top w:val="dotted" w:sz="4" w:space="0" w:color="auto"/>
              <w:left w:val="nil"/>
              <w:bottom w:val="dotted" w:sz="4" w:space="0" w:color="auto"/>
            </w:tcBorders>
            <w:shd w:val="clear" w:color="auto" w:fill="auto"/>
            <w:vAlign w:val="center"/>
          </w:tcPr>
          <w:p w14:paraId="4A295EEE" w14:textId="77777777" w:rsidR="00B02D37" w:rsidRPr="005B6EC0" w:rsidRDefault="00B02D37" w:rsidP="00402C68">
            <w:pPr>
              <w:jc w:val="center"/>
              <w:rPr>
                <w:rFonts w:ascii="Arial Narrow" w:hAnsi="Arial Narrow" w:cstheme="minorHAnsi"/>
                <w:b/>
                <w:color w:val="auto"/>
                <w:sz w:val="20"/>
              </w:rPr>
            </w:pPr>
            <w:r w:rsidRPr="005B6EC0">
              <w:rPr>
                <w:rFonts w:ascii="Arial Narrow" w:hAnsi="Arial Narrow" w:cstheme="minorHAnsi"/>
                <w:b/>
                <w:color w:val="auto"/>
                <w:sz w:val="20"/>
              </w:rPr>
              <w:fldChar w:fldCharType="begin">
                <w:ffData>
                  <w:name w:val="Controllo48"/>
                  <w:enabled/>
                  <w:calcOnExit w:val="0"/>
                  <w:checkBox>
                    <w:sizeAuto/>
                    <w:default w:val="0"/>
                  </w:checkBox>
                </w:ffData>
              </w:fldChar>
            </w:r>
            <w:r w:rsidRPr="005B6EC0">
              <w:rPr>
                <w:rFonts w:ascii="Arial Narrow" w:hAnsi="Arial Narrow" w:cstheme="minorHAnsi"/>
                <w:b/>
                <w:color w:val="auto"/>
                <w:sz w:val="20"/>
              </w:rPr>
              <w:instrText xml:space="preserve"> FORMCHECKBOX </w:instrText>
            </w:r>
            <w:r w:rsidR="00250607">
              <w:rPr>
                <w:rFonts w:ascii="Arial Narrow" w:hAnsi="Arial Narrow" w:cstheme="minorHAnsi"/>
                <w:b/>
                <w:color w:val="auto"/>
                <w:sz w:val="20"/>
              </w:rPr>
            </w:r>
            <w:r w:rsidR="00250607">
              <w:rPr>
                <w:rFonts w:ascii="Arial Narrow" w:hAnsi="Arial Narrow" w:cstheme="minorHAnsi"/>
                <w:b/>
                <w:color w:val="auto"/>
                <w:sz w:val="20"/>
              </w:rPr>
              <w:fldChar w:fldCharType="separate"/>
            </w:r>
            <w:r w:rsidRPr="005B6EC0">
              <w:rPr>
                <w:rFonts w:ascii="Arial Narrow" w:hAnsi="Arial Narrow" w:cstheme="minorHAnsi"/>
                <w:b/>
                <w:color w:val="auto"/>
                <w:sz w:val="20"/>
              </w:rPr>
              <w:fldChar w:fldCharType="end"/>
            </w:r>
            <w:r w:rsidRPr="005B6EC0">
              <w:rPr>
                <w:rFonts w:ascii="Arial Narrow" w:hAnsi="Arial Narrow" w:cstheme="minorHAnsi"/>
                <w:b/>
                <w:color w:val="auto"/>
                <w:sz w:val="20"/>
              </w:rPr>
              <w:t xml:space="preserve"> NO</w:t>
            </w:r>
          </w:p>
        </w:tc>
      </w:tr>
      <w:tr w:rsidR="00B02D37" w:rsidRPr="005B6EC0" w14:paraId="75363169" w14:textId="77777777" w:rsidTr="001109D0">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auto"/>
            <w:vAlign w:val="center"/>
          </w:tcPr>
          <w:p w14:paraId="145C92BA" w14:textId="77777777" w:rsidR="00B02D37" w:rsidRPr="005B6EC0" w:rsidRDefault="00B02D37" w:rsidP="00402C68">
            <w:pPr>
              <w:ind w:left="254" w:hanging="254"/>
              <w:jc w:val="both"/>
              <w:rPr>
                <w:rFonts w:ascii="Arial Narrow" w:hAnsi="Arial Narrow" w:cstheme="minorHAnsi"/>
                <w:color w:val="auto"/>
                <w:sz w:val="20"/>
              </w:rPr>
            </w:pPr>
            <w:r w:rsidRPr="005B6EC0">
              <w:rPr>
                <w:rFonts w:ascii="Arial Narrow" w:hAnsi="Arial Narrow" w:cstheme="minorHAnsi"/>
                <w:color w:val="auto"/>
                <w:sz w:val="20"/>
              </w:rPr>
              <w:t>2)</w:t>
            </w:r>
            <w:r w:rsidRPr="005B6EC0">
              <w:rPr>
                <w:rFonts w:ascii="Arial Narrow" w:hAnsi="Arial Narrow" w:cstheme="minorHAnsi"/>
                <w:color w:val="auto"/>
                <w:sz w:val="20"/>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shd w:val="clear" w:color="auto" w:fill="auto"/>
          </w:tcPr>
          <w:p w14:paraId="3E75B027" w14:textId="77777777" w:rsidR="00B02D37" w:rsidRPr="005B6EC0" w:rsidRDefault="00B02D37" w:rsidP="00402C68">
            <w:pPr>
              <w:spacing w:before="120"/>
              <w:jc w:val="center"/>
              <w:rPr>
                <w:rFonts w:ascii="Arial Narrow" w:hAnsi="Arial Narrow" w:cstheme="minorHAnsi"/>
                <w:b/>
                <w:color w:val="auto"/>
                <w:sz w:val="20"/>
              </w:rPr>
            </w:pPr>
            <w:r w:rsidRPr="005B6EC0">
              <w:rPr>
                <w:rFonts w:ascii="Arial Narrow" w:hAnsi="Arial Narrow" w:cstheme="minorHAnsi"/>
                <w:b/>
                <w:color w:val="auto"/>
                <w:sz w:val="20"/>
              </w:rPr>
              <w:fldChar w:fldCharType="begin">
                <w:ffData>
                  <w:name w:val="Controllo47"/>
                  <w:enabled/>
                  <w:calcOnExit w:val="0"/>
                  <w:checkBox>
                    <w:sizeAuto/>
                    <w:default w:val="0"/>
                  </w:checkBox>
                </w:ffData>
              </w:fldChar>
            </w:r>
            <w:r w:rsidRPr="005B6EC0">
              <w:rPr>
                <w:rFonts w:ascii="Arial Narrow" w:hAnsi="Arial Narrow" w:cstheme="minorHAnsi"/>
                <w:b/>
                <w:color w:val="auto"/>
                <w:sz w:val="20"/>
              </w:rPr>
              <w:instrText xml:space="preserve"> FORMCHECKBOX </w:instrText>
            </w:r>
            <w:r w:rsidR="00250607">
              <w:rPr>
                <w:rFonts w:ascii="Arial Narrow" w:hAnsi="Arial Narrow" w:cstheme="minorHAnsi"/>
                <w:b/>
                <w:color w:val="auto"/>
                <w:sz w:val="20"/>
              </w:rPr>
            </w:r>
            <w:r w:rsidR="00250607">
              <w:rPr>
                <w:rFonts w:ascii="Arial Narrow" w:hAnsi="Arial Narrow" w:cstheme="minorHAnsi"/>
                <w:b/>
                <w:color w:val="auto"/>
                <w:sz w:val="20"/>
              </w:rPr>
              <w:fldChar w:fldCharType="separate"/>
            </w:r>
            <w:r w:rsidRPr="005B6EC0">
              <w:rPr>
                <w:rFonts w:ascii="Arial Narrow" w:hAnsi="Arial Narrow" w:cstheme="minorHAnsi"/>
                <w:b/>
                <w:color w:val="auto"/>
                <w:sz w:val="20"/>
              </w:rPr>
              <w:fldChar w:fldCharType="end"/>
            </w:r>
            <w:r w:rsidRPr="005B6EC0">
              <w:rPr>
                <w:rFonts w:ascii="Arial Narrow" w:hAnsi="Arial Narrow" w:cstheme="minorHAnsi"/>
                <w:b/>
                <w:color w:val="auto"/>
                <w:sz w:val="20"/>
              </w:rPr>
              <w:t xml:space="preserve"> SI</w:t>
            </w:r>
          </w:p>
        </w:tc>
        <w:tc>
          <w:tcPr>
            <w:tcW w:w="1701" w:type="dxa"/>
            <w:tcBorders>
              <w:top w:val="dotted" w:sz="4" w:space="0" w:color="auto"/>
              <w:left w:val="nil"/>
              <w:bottom w:val="dotted" w:sz="4" w:space="0" w:color="auto"/>
            </w:tcBorders>
            <w:shd w:val="clear" w:color="auto" w:fill="auto"/>
          </w:tcPr>
          <w:p w14:paraId="43F3A60E" w14:textId="77777777" w:rsidR="00B02D37" w:rsidRPr="005B6EC0" w:rsidRDefault="00B02D37" w:rsidP="00402C68">
            <w:pPr>
              <w:spacing w:before="120"/>
              <w:jc w:val="center"/>
              <w:rPr>
                <w:rFonts w:ascii="Arial Narrow" w:hAnsi="Arial Narrow" w:cstheme="minorHAnsi"/>
                <w:b/>
                <w:color w:val="auto"/>
                <w:sz w:val="20"/>
              </w:rPr>
            </w:pPr>
            <w:r w:rsidRPr="005B6EC0">
              <w:rPr>
                <w:rFonts w:ascii="Arial Narrow" w:hAnsi="Arial Narrow" w:cstheme="minorHAnsi"/>
                <w:b/>
                <w:color w:val="auto"/>
                <w:sz w:val="20"/>
              </w:rPr>
              <w:fldChar w:fldCharType="begin">
                <w:ffData>
                  <w:name w:val="Controllo48"/>
                  <w:enabled/>
                  <w:calcOnExit w:val="0"/>
                  <w:checkBox>
                    <w:sizeAuto/>
                    <w:default w:val="0"/>
                  </w:checkBox>
                </w:ffData>
              </w:fldChar>
            </w:r>
            <w:r w:rsidRPr="005B6EC0">
              <w:rPr>
                <w:rFonts w:ascii="Arial Narrow" w:hAnsi="Arial Narrow" w:cstheme="minorHAnsi"/>
                <w:b/>
                <w:color w:val="auto"/>
                <w:sz w:val="20"/>
              </w:rPr>
              <w:instrText xml:space="preserve"> FORMCHECKBOX </w:instrText>
            </w:r>
            <w:r w:rsidR="00250607">
              <w:rPr>
                <w:rFonts w:ascii="Arial Narrow" w:hAnsi="Arial Narrow" w:cstheme="minorHAnsi"/>
                <w:b/>
                <w:color w:val="auto"/>
                <w:sz w:val="20"/>
              </w:rPr>
            </w:r>
            <w:r w:rsidR="00250607">
              <w:rPr>
                <w:rFonts w:ascii="Arial Narrow" w:hAnsi="Arial Narrow" w:cstheme="minorHAnsi"/>
                <w:b/>
                <w:color w:val="auto"/>
                <w:sz w:val="20"/>
              </w:rPr>
              <w:fldChar w:fldCharType="separate"/>
            </w:r>
            <w:r w:rsidRPr="005B6EC0">
              <w:rPr>
                <w:rFonts w:ascii="Arial Narrow" w:hAnsi="Arial Narrow" w:cstheme="minorHAnsi"/>
                <w:b/>
                <w:color w:val="auto"/>
                <w:sz w:val="20"/>
              </w:rPr>
              <w:fldChar w:fldCharType="end"/>
            </w:r>
            <w:r w:rsidRPr="005B6EC0">
              <w:rPr>
                <w:rFonts w:ascii="Arial Narrow" w:hAnsi="Arial Narrow" w:cstheme="minorHAnsi"/>
                <w:b/>
                <w:color w:val="auto"/>
                <w:sz w:val="20"/>
              </w:rPr>
              <w:t xml:space="preserve"> NO</w:t>
            </w:r>
          </w:p>
        </w:tc>
      </w:tr>
      <w:tr w:rsidR="00B02D37" w:rsidRPr="005B6EC0" w14:paraId="779AAE20" w14:textId="77777777" w:rsidTr="001109D0">
        <w:trPr>
          <w:trHeight w:val="397"/>
        </w:trPr>
        <w:tc>
          <w:tcPr>
            <w:tcW w:w="5244" w:type="dxa"/>
            <w:tcBorders>
              <w:top w:val="dotted" w:sz="4" w:space="0" w:color="auto"/>
            </w:tcBorders>
            <w:shd w:val="clear" w:color="auto" w:fill="auto"/>
            <w:vAlign w:val="center"/>
          </w:tcPr>
          <w:p w14:paraId="3B12908A" w14:textId="77777777" w:rsidR="00B02D37" w:rsidRPr="005B6EC0" w:rsidRDefault="00B02D37" w:rsidP="00402C68">
            <w:pPr>
              <w:jc w:val="both"/>
              <w:rPr>
                <w:rFonts w:ascii="Arial Narrow" w:hAnsi="Arial Narrow" w:cstheme="minorHAnsi"/>
                <w:color w:val="auto"/>
                <w:sz w:val="20"/>
              </w:rPr>
            </w:pPr>
            <w:r w:rsidRPr="005B6EC0">
              <w:rPr>
                <w:rFonts w:ascii="Arial Narrow" w:hAnsi="Arial Narrow" w:cstheme="minorHAnsi"/>
                <w:color w:val="auto"/>
                <w:sz w:val="20"/>
              </w:rPr>
              <w:t>In caso affermativo elencare la documentazione pertinente e, se disponibile elettronicamente, indicare: (indirizzo web, autorità o organismo di emanazione, riferimento preciso della documentazione):</w:t>
            </w:r>
          </w:p>
        </w:tc>
        <w:tc>
          <w:tcPr>
            <w:tcW w:w="3969" w:type="dxa"/>
            <w:gridSpan w:val="2"/>
            <w:tcBorders>
              <w:top w:val="dotted" w:sz="4" w:space="0" w:color="auto"/>
            </w:tcBorders>
            <w:shd w:val="clear" w:color="auto" w:fill="auto"/>
            <w:vAlign w:val="center"/>
          </w:tcPr>
          <w:p w14:paraId="523FE0AA" w14:textId="77777777" w:rsidR="00B02D37" w:rsidRPr="005B6EC0" w:rsidRDefault="00B02D37" w:rsidP="00402C68">
            <w:pPr>
              <w:spacing w:before="120" w:after="120"/>
              <w:rPr>
                <w:rFonts w:ascii="Arial Narrow" w:hAnsi="Arial Narrow" w:cstheme="minorHAnsi"/>
                <w:b/>
                <w:color w:val="auto"/>
                <w:sz w:val="20"/>
              </w:rPr>
            </w:pPr>
          </w:p>
        </w:tc>
      </w:tr>
    </w:tbl>
    <w:p w14:paraId="0416EFB3" w14:textId="77777777" w:rsidR="00B02D37" w:rsidRPr="005B6EC0" w:rsidRDefault="00B02D37" w:rsidP="00B02D37">
      <w:pPr>
        <w:pStyle w:val="Paragrafoelenco1"/>
        <w:ind w:left="284"/>
        <w:jc w:val="both"/>
        <w:rPr>
          <w:rFonts w:ascii="Arial Narrow" w:hAnsi="Arial Narrow"/>
          <w:color w:val="auto"/>
          <w:sz w:val="20"/>
        </w:rPr>
      </w:pPr>
    </w:p>
    <w:p w14:paraId="207B9D9D" w14:textId="58C4AC7C" w:rsidR="006042BD" w:rsidRPr="005B6EC0" w:rsidRDefault="006042BD" w:rsidP="00B02D37">
      <w:pPr>
        <w:pStyle w:val="Paragrafoelenco1"/>
        <w:ind w:left="284"/>
        <w:jc w:val="both"/>
        <w:rPr>
          <w:rFonts w:ascii="Arial Narrow" w:hAnsi="Arial Narrow"/>
          <w:color w:val="auto"/>
          <w:sz w:val="20"/>
        </w:rPr>
      </w:pPr>
    </w:p>
    <w:p w14:paraId="0C1A04AA" w14:textId="77777777" w:rsidR="006042BD" w:rsidRPr="005B6EC0" w:rsidRDefault="006042BD" w:rsidP="00B02D37">
      <w:pPr>
        <w:pStyle w:val="Paragrafoelenco1"/>
        <w:ind w:left="284"/>
        <w:jc w:val="both"/>
        <w:rPr>
          <w:rFonts w:ascii="Arial Narrow" w:hAnsi="Arial Narrow"/>
          <w:color w:val="auto"/>
          <w:sz w:val="20"/>
        </w:rPr>
      </w:pPr>
    </w:p>
    <w:p w14:paraId="4ADD46A8" w14:textId="611FAEFA" w:rsidR="00B02D37" w:rsidRPr="005B6EC0" w:rsidRDefault="00B02D37" w:rsidP="00B02D37">
      <w:pPr>
        <w:pStyle w:val="Paragrafoelenco1"/>
        <w:numPr>
          <w:ilvl w:val="0"/>
          <w:numId w:val="2"/>
        </w:numPr>
        <w:ind w:left="284" w:hanging="284"/>
        <w:jc w:val="both"/>
        <w:rPr>
          <w:rFonts w:ascii="Arial Narrow" w:hAnsi="Arial Narrow"/>
          <w:color w:val="auto"/>
          <w:sz w:val="20"/>
        </w:rPr>
      </w:pPr>
      <w:r w:rsidRPr="005B6EC0">
        <w:rPr>
          <w:rFonts w:ascii="Arial Narrow" w:hAnsi="Arial Narrow"/>
          <w:color w:val="auto"/>
          <w:sz w:val="20"/>
        </w:rPr>
        <w:t>(</w:t>
      </w:r>
      <w:r w:rsidRPr="005B6EC0">
        <w:rPr>
          <w:rFonts w:ascii="Arial Narrow" w:hAnsi="Arial Narrow"/>
          <w:i/>
          <w:color w:val="auto"/>
          <w:sz w:val="20"/>
          <w:u w:val="single"/>
        </w:rPr>
        <w:t xml:space="preserve">art. </w:t>
      </w:r>
      <w:r w:rsidR="00EA42F8" w:rsidRPr="005B6EC0">
        <w:rPr>
          <w:rFonts w:ascii="Arial Narrow" w:hAnsi="Arial Narrow"/>
          <w:i/>
          <w:color w:val="auto"/>
          <w:sz w:val="20"/>
          <w:u w:val="single"/>
        </w:rPr>
        <w:t>94</w:t>
      </w:r>
      <w:r w:rsidRPr="005B6EC0">
        <w:rPr>
          <w:rFonts w:ascii="Arial Narrow" w:hAnsi="Arial Narrow"/>
          <w:i/>
          <w:color w:val="auto"/>
          <w:sz w:val="20"/>
          <w:u w:val="single"/>
        </w:rPr>
        <w:t xml:space="preserve">, comma 5, lett. </w:t>
      </w:r>
      <w:r w:rsidR="00EA42F8" w:rsidRPr="005B6EC0">
        <w:rPr>
          <w:rFonts w:ascii="Arial Narrow" w:hAnsi="Arial Narrow"/>
          <w:i/>
          <w:color w:val="auto"/>
          <w:sz w:val="20"/>
          <w:u w:val="single"/>
        </w:rPr>
        <w:t>e) ed f)</w:t>
      </w:r>
      <w:r w:rsidRPr="005B6EC0">
        <w:rPr>
          <w:rFonts w:ascii="Arial Narrow" w:hAnsi="Arial Narrow"/>
          <w:color w:val="auto"/>
          <w:sz w:val="20"/>
          <w:u w:val="single"/>
        </w:rPr>
        <w:t xml:space="preserve"> </w:t>
      </w:r>
      <w:r w:rsidRPr="005B6EC0">
        <w:rPr>
          <w:rFonts w:ascii="Arial Narrow" w:hAnsi="Arial Narrow"/>
          <w:i/>
          <w:color w:val="auto"/>
          <w:sz w:val="20"/>
          <w:u w:val="single"/>
        </w:rPr>
        <w:t>del Codice</w:t>
      </w:r>
      <w:r w:rsidRPr="005B6EC0">
        <w:rPr>
          <w:rFonts w:ascii="Arial Narrow" w:hAnsi="Arial Narrow"/>
          <w:color w:val="auto"/>
          <w:sz w:val="20"/>
        </w:rPr>
        <w:t xml:space="preserve">) </w:t>
      </w:r>
    </w:p>
    <w:p w14:paraId="25EC7D90" w14:textId="77777777" w:rsidR="00B02D37" w:rsidRPr="005B6EC0" w:rsidRDefault="00B02D37" w:rsidP="00B02D37">
      <w:pPr>
        <w:tabs>
          <w:tab w:val="left" w:pos="284"/>
        </w:tabs>
        <w:ind w:left="644" w:hanging="644"/>
        <w:rPr>
          <w:rFonts w:ascii="Arial Narrow" w:hAnsi="Arial Narrow"/>
          <w:color w:val="auto"/>
          <w:sz w:val="20"/>
        </w:rPr>
      </w:pPr>
    </w:p>
    <w:p w14:paraId="7C99D1AE" w14:textId="5C756503" w:rsidR="00B02D37" w:rsidRPr="005B6EC0" w:rsidRDefault="00AB4472" w:rsidP="00B02D37">
      <w:pPr>
        <w:pStyle w:val="Paragrafoelenco1"/>
        <w:ind w:left="709" w:hanging="425"/>
        <w:jc w:val="both"/>
        <w:rPr>
          <w:rFonts w:ascii="Arial Narrow" w:hAnsi="Arial Narrow"/>
          <w:color w:val="auto"/>
          <w:sz w:val="20"/>
        </w:rPr>
      </w:pPr>
      <w:r>
        <w:rPr>
          <w:rFonts w:ascii="Arial Narrow" w:hAnsi="Arial Narrow"/>
          <w:b/>
          <w:color w:val="auto"/>
          <w:sz w:val="20"/>
        </w:rPr>
        <w:t>5</w:t>
      </w:r>
      <w:r w:rsidR="00B02D37" w:rsidRPr="005B6EC0">
        <w:rPr>
          <w:rFonts w:ascii="Arial Narrow" w:hAnsi="Arial Narrow"/>
          <w:b/>
          <w:color w:val="auto"/>
          <w:sz w:val="20"/>
        </w:rPr>
        <w:t>.a)</w:t>
      </w:r>
      <w:r w:rsidR="00B02D37" w:rsidRPr="005B6EC0">
        <w:rPr>
          <w:rFonts w:ascii="Arial Narrow" w:hAnsi="Arial Narrow"/>
          <w:color w:val="auto"/>
          <w:sz w:val="20"/>
        </w:rPr>
        <w:tab/>
        <w:t>di non presentare nella procedura di gara in corso e negli affidamenti di subappalti documentazione o dichiarazioni non veritiere;</w:t>
      </w:r>
    </w:p>
    <w:p w14:paraId="340DEE48" w14:textId="77777777" w:rsidR="00B02D37" w:rsidRPr="005B6EC0" w:rsidRDefault="00B02D37" w:rsidP="00B02D37">
      <w:pPr>
        <w:pStyle w:val="Paragrafoelenco1"/>
        <w:tabs>
          <w:tab w:val="left" w:pos="284"/>
        </w:tabs>
        <w:ind w:left="644" w:hanging="644"/>
        <w:jc w:val="both"/>
        <w:rPr>
          <w:rFonts w:ascii="Arial Narrow" w:hAnsi="Arial Narrow"/>
          <w:color w:val="auto"/>
          <w:sz w:val="20"/>
        </w:rPr>
      </w:pPr>
    </w:p>
    <w:p w14:paraId="157B138E" w14:textId="66C369F9" w:rsidR="00B02D37" w:rsidRPr="005B6EC0" w:rsidRDefault="00AB4472" w:rsidP="00B02D37">
      <w:pPr>
        <w:pStyle w:val="Paragrafoelenco1"/>
        <w:ind w:left="709" w:hanging="425"/>
        <w:jc w:val="both"/>
        <w:rPr>
          <w:rFonts w:ascii="Arial Narrow" w:hAnsi="Arial Narrow"/>
          <w:color w:val="auto"/>
          <w:sz w:val="20"/>
        </w:rPr>
      </w:pPr>
      <w:r>
        <w:rPr>
          <w:rFonts w:ascii="Arial Narrow" w:hAnsi="Arial Narrow"/>
          <w:b/>
          <w:color w:val="auto"/>
          <w:sz w:val="20"/>
        </w:rPr>
        <w:t>5</w:t>
      </w:r>
      <w:r w:rsidR="00B02D37" w:rsidRPr="005B6EC0">
        <w:rPr>
          <w:rFonts w:ascii="Arial Narrow" w:hAnsi="Arial Narrow"/>
          <w:b/>
          <w:color w:val="auto"/>
          <w:sz w:val="20"/>
        </w:rPr>
        <w:t>.b)</w:t>
      </w:r>
      <w:r w:rsidR="00B02D37" w:rsidRPr="005B6EC0">
        <w:rPr>
          <w:rFonts w:ascii="Arial Narrow" w:hAnsi="Arial Narrow"/>
          <w:color w:val="auto"/>
          <w:sz w:val="20"/>
        </w:rPr>
        <w:tab/>
        <w:t>L’operatore economico si trova in una delle seguenti situazioni?</w:t>
      </w:r>
    </w:p>
    <w:p w14:paraId="2DA9E86F" w14:textId="77777777" w:rsidR="00B02D37" w:rsidRPr="005B6EC0" w:rsidRDefault="00B02D37" w:rsidP="00B02D37">
      <w:pPr>
        <w:pStyle w:val="Paragrafoelenco1"/>
        <w:ind w:left="709" w:hanging="425"/>
        <w:jc w:val="both"/>
        <w:rPr>
          <w:rFonts w:ascii="Arial Narrow" w:hAnsi="Arial Narrow"/>
          <w:color w:val="auto"/>
          <w:sz w:val="20"/>
        </w:rPr>
      </w:pPr>
    </w:p>
    <w:tbl>
      <w:tblPr>
        <w:tblW w:w="9801" w:type="dxa"/>
        <w:tblInd w:w="381" w:type="dxa"/>
        <w:tblLayout w:type="fixed"/>
        <w:tblCellMar>
          <w:left w:w="113" w:type="dxa"/>
        </w:tblCellMar>
        <w:tblLook w:val="0000" w:firstRow="0" w:lastRow="0" w:firstColumn="0" w:lastColumn="0" w:noHBand="0" w:noVBand="0"/>
      </w:tblPr>
      <w:tblGrid>
        <w:gridCol w:w="5386"/>
        <w:gridCol w:w="2152"/>
        <w:gridCol w:w="2263"/>
      </w:tblGrid>
      <w:tr w:rsidR="00B02D37" w:rsidRPr="005B6EC0" w14:paraId="267A34DE" w14:textId="77777777" w:rsidTr="00402C68">
        <w:trPr>
          <w:cantSplit/>
          <w:trHeight w:val="450"/>
        </w:trPr>
        <w:tc>
          <w:tcPr>
            <w:tcW w:w="5386" w:type="dxa"/>
            <w:vMerge w:val="restart"/>
            <w:tcBorders>
              <w:top w:val="single" w:sz="4" w:space="0" w:color="00000A"/>
              <w:left w:val="single" w:sz="4" w:space="0" w:color="00000A"/>
              <w:bottom w:val="single" w:sz="4" w:space="0" w:color="00000A"/>
            </w:tcBorders>
            <w:shd w:val="clear" w:color="auto" w:fill="F2F2F2"/>
          </w:tcPr>
          <w:p w14:paraId="4FBB4927" w14:textId="77777777" w:rsidR="00AB4472" w:rsidRDefault="00AB4472" w:rsidP="00AB4472">
            <w:pPr>
              <w:pStyle w:val="Paragrafoelenco1"/>
              <w:ind w:left="71"/>
              <w:jc w:val="both"/>
              <w:rPr>
                <w:rFonts w:ascii="Arial Narrow" w:hAnsi="Arial Narrow"/>
                <w:color w:val="auto"/>
                <w:sz w:val="20"/>
              </w:rPr>
            </w:pPr>
          </w:p>
          <w:p w14:paraId="336E0425" w14:textId="3F057737" w:rsidR="00B02D37" w:rsidRPr="005B6EC0" w:rsidRDefault="00B02D37" w:rsidP="00AB4472">
            <w:pPr>
              <w:pStyle w:val="Paragrafoelenco1"/>
              <w:ind w:left="71"/>
              <w:jc w:val="both"/>
              <w:rPr>
                <w:rFonts w:ascii="Arial Narrow" w:hAnsi="Arial Narrow"/>
                <w:color w:val="auto"/>
                <w:sz w:val="20"/>
              </w:rPr>
            </w:pPr>
            <w:r w:rsidRPr="005B6EC0">
              <w:rPr>
                <w:rFonts w:ascii="Arial Narrow" w:hAnsi="Arial Narrow"/>
                <w:color w:val="auto"/>
                <w:sz w:val="20"/>
              </w:rPr>
              <w:t xml:space="preserve">È iscritto </w:t>
            </w:r>
            <w:r w:rsidR="000205B6" w:rsidRPr="005B6EC0">
              <w:rPr>
                <w:rFonts w:ascii="Arial Narrow" w:hAnsi="Arial Narrow"/>
                <w:color w:val="auto"/>
                <w:sz w:val="20"/>
              </w:rPr>
              <w:t>nel casellario informatico tenuto dall'ANAC per aver presentato false dichiarazioni o falsa documentazione nelle procedure di gara e negli affidamenti di subappalti; (Ar</w:t>
            </w:r>
            <w:r w:rsidR="00AB4472">
              <w:rPr>
                <w:rFonts w:ascii="Arial Narrow" w:hAnsi="Arial Narrow"/>
                <w:color w:val="auto"/>
                <w:sz w:val="20"/>
              </w:rPr>
              <w:t>ticolo 94, comma 5, lettera e)?</w:t>
            </w:r>
          </w:p>
        </w:tc>
        <w:bookmarkStart w:id="6" w:name="__Fieldmark__42694_149139293"/>
        <w:bookmarkStart w:id="7" w:name="__Fieldmark__518_2058556643"/>
        <w:bookmarkStart w:id="8" w:name="__Fieldmark__661_2283232"/>
        <w:bookmarkEnd w:id="6"/>
        <w:bookmarkEnd w:id="7"/>
        <w:bookmarkEnd w:id="8"/>
        <w:tc>
          <w:tcPr>
            <w:tcW w:w="2152" w:type="dxa"/>
            <w:tcBorders>
              <w:top w:val="single" w:sz="4" w:space="0" w:color="00000A"/>
              <w:left w:val="single" w:sz="4" w:space="0" w:color="00000A"/>
              <w:bottom w:val="single" w:sz="4" w:space="0" w:color="00000A"/>
              <w:right w:val="single" w:sz="4" w:space="0" w:color="00000A"/>
            </w:tcBorders>
            <w:shd w:val="clear" w:color="auto" w:fill="FFFFFF"/>
          </w:tcPr>
          <w:p w14:paraId="1EA1C726" w14:textId="77777777" w:rsidR="00B02D37" w:rsidRPr="005B6EC0" w:rsidRDefault="00B02D37" w:rsidP="00402C68">
            <w:pPr>
              <w:spacing w:before="120"/>
              <w:jc w:val="center"/>
              <w:rPr>
                <w:rFonts w:ascii="Arial Narrow" w:hAnsi="Arial Narrow"/>
                <w:b/>
                <w:color w:val="auto"/>
                <w:sz w:val="20"/>
              </w:rPr>
            </w:pPr>
            <w:r w:rsidRPr="005B6EC0">
              <w:rPr>
                <w:rFonts w:ascii="Arial Narrow" w:hAnsi="Arial Narrow"/>
                <w:b/>
                <w:color w:val="auto"/>
                <w:sz w:val="20"/>
              </w:rPr>
              <w:fldChar w:fldCharType="begin">
                <w:ffData>
                  <w:name w:val=""/>
                  <w:enabled/>
                  <w:calcOnExit w:val="0"/>
                  <w:checkBox>
                    <w:sizeAuto/>
                    <w:default w:val="0"/>
                  </w:checkBox>
                </w:ffData>
              </w:fldChar>
            </w:r>
            <w:r w:rsidRPr="005B6EC0">
              <w:rPr>
                <w:rFonts w:ascii="Arial Narrow" w:hAnsi="Arial Narrow"/>
                <w:b/>
                <w:color w:val="auto"/>
                <w:sz w:val="20"/>
              </w:rPr>
              <w:instrText xml:space="preserve"> FORMCHECKBOX </w:instrText>
            </w:r>
            <w:r w:rsidR="00250607">
              <w:rPr>
                <w:rFonts w:ascii="Arial Narrow" w:hAnsi="Arial Narrow"/>
                <w:b/>
                <w:color w:val="auto"/>
                <w:sz w:val="20"/>
              </w:rPr>
            </w:r>
            <w:r w:rsidR="00250607">
              <w:rPr>
                <w:rFonts w:ascii="Arial Narrow" w:hAnsi="Arial Narrow"/>
                <w:b/>
                <w:color w:val="auto"/>
                <w:sz w:val="20"/>
              </w:rPr>
              <w:fldChar w:fldCharType="separate"/>
            </w:r>
            <w:r w:rsidRPr="005B6EC0">
              <w:rPr>
                <w:rFonts w:ascii="Arial Narrow" w:hAnsi="Arial Narrow"/>
                <w:b/>
                <w:color w:val="auto"/>
                <w:sz w:val="20"/>
              </w:rPr>
              <w:fldChar w:fldCharType="end"/>
            </w:r>
            <w:r w:rsidRPr="005B6EC0">
              <w:rPr>
                <w:rFonts w:ascii="Arial Narrow" w:hAnsi="Arial Narrow"/>
                <w:b/>
                <w:color w:val="auto"/>
                <w:sz w:val="20"/>
              </w:rPr>
              <w:t xml:space="preserve"> SI</w:t>
            </w:r>
          </w:p>
        </w:tc>
        <w:tc>
          <w:tcPr>
            <w:tcW w:w="2263" w:type="dxa"/>
            <w:tcBorders>
              <w:top w:val="single" w:sz="4" w:space="0" w:color="00000A"/>
              <w:left w:val="single" w:sz="4" w:space="0" w:color="00000A"/>
              <w:bottom w:val="single" w:sz="4" w:space="0" w:color="00000A"/>
              <w:right w:val="single" w:sz="4" w:space="0" w:color="00000A"/>
            </w:tcBorders>
            <w:shd w:val="clear" w:color="auto" w:fill="FFFFFF"/>
          </w:tcPr>
          <w:p w14:paraId="3F61D020" w14:textId="77777777" w:rsidR="00B02D37" w:rsidRPr="005B6EC0" w:rsidRDefault="00B02D37" w:rsidP="00402C68">
            <w:pPr>
              <w:spacing w:before="120"/>
              <w:jc w:val="center"/>
              <w:rPr>
                <w:rFonts w:ascii="Arial Narrow" w:hAnsi="Arial Narrow"/>
                <w:b/>
                <w:color w:val="auto"/>
                <w:sz w:val="20"/>
              </w:rPr>
            </w:pPr>
            <w:r w:rsidRPr="005B6EC0">
              <w:rPr>
                <w:rFonts w:ascii="Arial Narrow" w:hAnsi="Arial Narrow"/>
                <w:b/>
                <w:color w:val="auto"/>
                <w:sz w:val="20"/>
              </w:rPr>
              <w:fldChar w:fldCharType="begin">
                <w:ffData>
                  <w:name w:val="Controllo48"/>
                  <w:enabled/>
                  <w:calcOnExit w:val="0"/>
                  <w:checkBox>
                    <w:sizeAuto/>
                    <w:default w:val="0"/>
                  </w:checkBox>
                </w:ffData>
              </w:fldChar>
            </w:r>
            <w:r w:rsidRPr="005B6EC0">
              <w:rPr>
                <w:rFonts w:ascii="Arial Narrow" w:hAnsi="Arial Narrow"/>
                <w:b/>
                <w:color w:val="auto"/>
                <w:sz w:val="20"/>
              </w:rPr>
              <w:instrText xml:space="preserve"> FORMCHECKBOX </w:instrText>
            </w:r>
            <w:r w:rsidR="00250607">
              <w:rPr>
                <w:rFonts w:ascii="Arial Narrow" w:hAnsi="Arial Narrow"/>
                <w:b/>
                <w:color w:val="auto"/>
                <w:sz w:val="20"/>
              </w:rPr>
            </w:r>
            <w:r w:rsidR="00250607">
              <w:rPr>
                <w:rFonts w:ascii="Arial Narrow" w:hAnsi="Arial Narrow"/>
                <w:b/>
                <w:color w:val="auto"/>
                <w:sz w:val="20"/>
              </w:rPr>
              <w:fldChar w:fldCharType="separate"/>
            </w:r>
            <w:r w:rsidRPr="005B6EC0">
              <w:rPr>
                <w:rFonts w:ascii="Arial Narrow" w:hAnsi="Arial Narrow"/>
                <w:b/>
                <w:color w:val="auto"/>
                <w:sz w:val="20"/>
              </w:rPr>
              <w:fldChar w:fldCharType="end"/>
            </w:r>
            <w:r w:rsidRPr="005B6EC0">
              <w:rPr>
                <w:rFonts w:ascii="Arial Narrow" w:hAnsi="Arial Narrow"/>
                <w:b/>
                <w:color w:val="auto"/>
                <w:sz w:val="20"/>
              </w:rPr>
              <w:t xml:space="preserve"> NO</w:t>
            </w:r>
          </w:p>
        </w:tc>
      </w:tr>
      <w:tr w:rsidR="00B02D37" w:rsidRPr="005B6EC0" w14:paraId="1B07BD4E" w14:textId="77777777" w:rsidTr="00402C68">
        <w:tblPrEx>
          <w:tblCellMar>
            <w:left w:w="93" w:type="dxa"/>
          </w:tblCellMar>
        </w:tblPrEx>
        <w:trPr>
          <w:cantSplit/>
          <w:trHeight w:val="450"/>
        </w:trPr>
        <w:tc>
          <w:tcPr>
            <w:tcW w:w="5386" w:type="dxa"/>
            <w:vMerge/>
            <w:tcBorders>
              <w:top w:val="single" w:sz="4" w:space="0" w:color="00000A"/>
              <w:left w:val="single" w:sz="4" w:space="0" w:color="00000A"/>
              <w:bottom w:val="single" w:sz="4" w:space="0" w:color="00000A"/>
            </w:tcBorders>
            <w:shd w:val="clear" w:color="auto" w:fill="F2F2F2"/>
            <w:vAlign w:val="center"/>
          </w:tcPr>
          <w:p w14:paraId="394AE8F0" w14:textId="77777777" w:rsidR="00B02D37" w:rsidRPr="005B6EC0" w:rsidRDefault="00B02D37" w:rsidP="00402C68">
            <w:pPr>
              <w:snapToGrid w:val="0"/>
              <w:ind w:left="306" w:hanging="306"/>
              <w:rPr>
                <w:rFonts w:ascii="Arial Narrow" w:hAnsi="Arial Narrow"/>
                <w:sz w:val="20"/>
              </w:rPr>
            </w:pPr>
          </w:p>
        </w:tc>
        <w:tc>
          <w:tcPr>
            <w:tcW w:w="4415" w:type="dxa"/>
            <w:gridSpan w:val="2"/>
            <w:tcBorders>
              <w:top w:val="single" w:sz="4" w:space="0" w:color="00000A"/>
              <w:left w:val="single" w:sz="4" w:space="0" w:color="00000A"/>
              <w:bottom w:val="single" w:sz="4" w:space="0" w:color="auto"/>
              <w:right w:val="single" w:sz="4" w:space="0" w:color="00000A"/>
            </w:tcBorders>
            <w:shd w:val="clear" w:color="auto" w:fill="FFFFFF"/>
          </w:tcPr>
          <w:p w14:paraId="09D71330" w14:textId="77777777" w:rsidR="00B02D37" w:rsidRPr="005B6EC0" w:rsidRDefault="00B02D37" w:rsidP="00402C68">
            <w:pPr>
              <w:jc w:val="both"/>
              <w:rPr>
                <w:rFonts w:ascii="Arial Narrow" w:hAnsi="Arial Narrow"/>
                <w:sz w:val="20"/>
              </w:rPr>
            </w:pPr>
            <w:r w:rsidRPr="005B6EC0">
              <w:rPr>
                <w:rFonts w:ascii="Arial Narrow" w:hAnsi="Arial Narrow"/>
                <w:color w:val="auto"/>
                <w:sz w:val="20"/>
              </w:rPr>
              <w:t>Se la documentazione pertinente è disponibile elettronicamente, indicare: (indirizzo web, autorità o organismo di emanazione, riferimento preciso della documentazione):</w:t>
            </w:r>
          </w:p>
        </w:tc>
      </w:tr>
    </w:tbl>
    <w:p w14:paraId="2A78E1C9" w14:textId="30C59ABB" w:rsidR="00B02D37" w:rsidRPr="005B6EC0" w:rsidRDefault="00B02D37" w:rsidP="00B02D37">
      <w:pPr>
        <w:pStyle w:val="Paragrafoelenco1"/>
        <w:ind w:left="0"/>
        <w:jc w:val="both"/>
        <w:rPr>
          <w:rFonts w:ascii="Arial Narrow" w:hAnsi="Arial Narrow"/>
          <w:color w:val="auto"/>
          <w:sz w:val="20"/>
        </w:rPr>
      </w:pPr>
    </w:p>
    <w:p w14:paraId="7A7A9DE1" w14:textId="77777777" w:rsidR="00B02D37" w:rsidRPr="005B6EC0" w:rsidRDefault="00B02D37" w:rsidP="00B02D37">
      <w:pPr>
        <w:pStyle w:val="Paragrafoelenco1"/>
        <w:ind w:left="0"/>
        <w:jc w:val="both"/>
        <w:rPr>
          <w:rFonts w:ascii="Arial Narrow" w:hAnsi="Arial Narrow"/>
          <w:color w:val="auto"/>
          <w:sz w:val="20"/>
        </w:rPr>
      </w:pPr>
    </w:p>
    <w:p w14:paraId="4D07B3FA" w14:textId="7C06F4C6" w:rsidR="00B02D37" w:rsidRPr="005B6EC0" w:rsidRDefault="00B02D37" w:rsidP="00B02D37">
      <w:pPr>
        <w:pStyle w:val="Paragrafoelenco1"/>
        <w:numPr>
          <w:ilvl w:val="0"/>
          <w:numId w:val="2"/>
        </w:numPr>
        <w:ind w:left="426" w:hanging="426"/>
        <w:jc w:val="both"/>
        <w:rPr>
          <w:rFonts w:ascii="Arial Narrow" w:hAnsi="Arial Narrow"/>
          <w:color w:val="auto"/>
          <w:sz w:val="20"/>
        </w:rPr>
      </w:pPr>
      <w:r w:rsidRPr="005B6EC0">
        <w:rPr>
          <w:rFonts w:ascii="Arial Narrow" w:hAnsi="Arial Narrow"/>
          <w:color w:val="auto"/>
          <w:sz w:val="20"/>
        </w:rPr>
        <w:t xml:space="preserve">che i dati identificativi dei soggetti di cui all’art. </w:t>
      </w:r>
      <w:r w:rsidR="00891B70" w:rsidRPr="005B6EC0">
        <w:rPr>
          <w:rFonts w:ascii="Arial Narrow" w:hAnsi="Arial Narrow"/>
          <w:color w:val="auto"/>
          <w:sz w:val="20"/>
        </w:rPr>
        <w:t>94</w:t>
      </w:r>
      <w:r w:rsidRPr="005B6EC0">
        <w:rPr>
          <w:rFonts w:ascii="Arial Narrow" w:hAnsi="Arial Narrow"/>
          <w:color w:val="auto"/>
          <w:sz w:val="20"/>
        </w:rPr>
        <w:t>, comma 3 del Codice sono (</w:t>
      </w:r>
      <w:r w:rsidRPr="005B6EC0">
        <w:rPr>
          <w:rFonts w:ascii="Arial Narrow" w:hAnsi="Arial Narrow"/>
          <w:i/>
          <w:color w:val="auto"/>
          <w:sz w:val="20"/>
          <w:u w:val="single"/>
        </w:rPr>
        <w:t>per l’individuazione dei soggetti da dichiarare cfr. atti dell’ANAC tra cui il Comunicato del Presidente ANAC dell’08/11/2017</w:t>
      </w:r>
      <w:r w:rsidRPr="005B6EC0">
        <w:rPr>
          <w:rFonts w:ascii="Arial Narrow" w:hAnsi="Arial Narrow"/>
          <w:color w:val="auto"/>
          <w:sz w:val="20"/>
        </w:rPr>
        <w:t>):</w:t>
      </w:r>
    </w:p>
    <w:p w14:paraId="3B9065BF" w14:textId="77777777" w:rsidR="00B02D37" w:rsidRPr="005B6EC0" w:rsidRDefault="00B02D37" w:rsidP="00B02D37">
      <w:pPr>
        <w:pStyle w:val="Paragrafoelenco1"/>
        <w:tabs>
          <w:tab w:val="left" w:pos="120"/>
        </w:tabs>
        <w:ind w:left="0"/>
        <w:jc w:val="both"/>
        <w:rPr>
          <w:rFonts w:ascii="Arial Narrow" w:hAnsi="Arial Narrow"/>
          <w:color w:val="auto"/>
          <w:sz w:val="20"/>
        </w:rPr>
      </w:pPr>
    </w:p>
    <w:p w14:paraId="2D9C27C1" w14:textId="77777777" w:rsidR="00B02D37" w:rsidRPr="005B6EC0" w:rsidRDefault="00B02D37" w:rsidP="00B715D7">
      <w:pPr>
        <w:numPr>
          <w:ilvl w:val="0"/>
          <w:numId w:val="10"/>
        </w:numPr>
        <w:tabs>
          <w:tab w:val="clear" w:pos="1566"/>
        </w:tabs>
        <w:ind w:left="142" w:hanging="284"/>
        <w:jc w:val="both"/>
        <w:rPr>
          <w:rFonts w:ascii="Arial Narrow" w:hAnsi="Arial Narrow"/>
          <w:sz w:val="20"/>
        </w:rPr>
      </w:pPr>
      <w:r w:rsidRPr="005B6EC0">
        <w:rPr>
          <w:rFonts w:ascii="Arial Narrow" w:hAnsi="Arial Narrow"/>
          <w:sz w:val="20"/>
        </w:rPr>
        <w:t>i soggetti titolari di poteri di amministrazione e rappresentanza,</w:t>
      </w:r>
      <w:r w:rsidRPr="005B6EC0">
        <w:rPr>
          <w:rFonts w:ascii="Arial Narrow" w:hAnsi="Arial Narrow"/>
          <w:color w:val="000000"/>
          <w:sz w:val="20"/>
          <w:shd w:val="clear" w:color="auto" w:fill="F5FDFE"/>
        </w:rPr>
        <w:t xml:space="preserve"> </w:t>
      </w:r>
      <w:r w:rsidRPr="005B6EC0">
        <w:rPr>
          <w:rFonts w:ascii="Arial Narrow" w:hAnsi="Arial Narrow"/>
          <w:sz w:val="20"/>
        </w:rPr>
        <w:t>ivi compresi institori e procuratori generali</w:t>
      </w:r>
      <w:r w:rsidRPr="005B6EC0">
        <w:rPr>
          <w:rFonts w:ascii="Arial Narrow" w:hAnsi="Arial Narrow"/>
          <w:color w:val="000000"/>
          <w:sz w:val="20"/>
          <w:shd w:val="clear" w:color="auto" w:fill="F5FDFE"/>
        </w:rPr>
        <w:t xml:space="preserve">, </w:t>
      </w:r>
      <w:r w:rsidRPr="005B6EC0">
        <w:rPr>
          <w:rFonts w:ascii="Arial Narrow" w:hAnsi="Arial Narrow"/>
          <w:sz w:val="20"/>
        </w:rPr>
        <w:t xml:space="preserve">nonché i poteri loro conferiti, sono: </w:t>
      </w:r>
    </w:p>
    <w:p w14:paraId="5AADE902" w14:textId="77777777" w:rsidR="00B02D37" w:rsidRPr="005B6EC0" w:rsidRDefault="00B02D37" w:rsidP="00B02D37">
      <w:pPr>
        <w:rPr>
          <w:rFonts w:ascii="Arial Narrow" w:hAnsi="Arial Narrow"/>
          <w:sz w:val="20"/>
        </w:rPr>
      </w:pPr>
    </w:p>
    <w:tbl>
      <w:tblPr>
        <w:tblW w:w="5000" w:type="pct"/>
        <w:tblLook w:val="04A0" w:firstRow="1" w:lastRow="0" w:firstColumn="1" w:lastColumn="0" w:noHBand="0" w:noVBand="1"/>
      </w:tblPr>
      <w:tblGrid>
        <w:gridCol w:w="1849"/>
        <w:gridCol w:w="1340"/>
        <w:gridCol w:w="2012"/>
        <w:gridCol w:w="2012"/>
        <w:gridCol w:w="2415"/>
      </w:tblGrid>
      <w:tr w:rsidR="00B02D37" w:rsidRPr="005B6EC0" w14:paraId="02C23FB5" w14:textId="77777777" w:rsidTr="00402C68">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14:paraId="5CD0E005" w14:textId="77777777" w:rsidR="00B02D37" w:rsidRPr="005B6EC0" w:rsidRDefault="00B02D37" w:rsidP="00402C68">
            <w:pPr>
              <w:rPr>
                <w:rFonts w:ascii="Arial Narrow" w:hAnsi="Arial Narrow"/>
                <w:b/>
                <w:kern w:val="2"/>
                <w:sz w:val="20"/>
              </w:rPr>
            </w:pPr>
            <w:r w:rsidRPr="005B6EC0">
              <w:rPr>
                <w:rFonts w:ascii="Arial Narrow" w:hAnsi="Arial Narrow"/>
                <w:b/>
                <w:sz w:val="20"/>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14:paraId="542F080A" w14:textId="77777777" w:rsidR="00B02D37" w:rsidRPr="005B6EC0" w:rsidRDefault="00B02D37" w:rsidP="00402C68">
            <w:pPr>
              <w:rPr>
                <w:rFonts w:ascii="Arial Narrow" w:hAnsi="Arial Narrow"/>
                <w:b/>
                <w:kern w:val="2"/>
                <w:sz w:val="20"/>
              </w:rPr>
            </w:pPr>
            <w:r w:rsidRPr="005B6EC0">
              <w:rPr>
                <w:rFonts w:ascii="Arial Narrow" w:hAnsi="Arial Narrow"/>
                <w:b/>
                <w:sz w:val="20"/>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14:paraId="2B545AE0" w14:textId="77777777" w:rsidR="00B02D37" w:rsidRPr="005B6EC0" w:rsidRDefault="00B02D37" w:rsidP="00402C68">
            <w:pPr>
              <w:rPr>
                <w:rFonts w:ascii="Arial Narrow" w:hAnsi="Arial Narrow"/>
                <w:b/>
                <w:kern w:val="2"/>
                <w:sz w:val="20"/>
              </w:rPr>
            </w:pPr>
            <w:r w:rsidRPr="005B6EC0">
              <w:rPr>
                <w:rFonts w:ascii="Arial Narrow" w:hAnsi="Arial Narrow"/>
                <w:b/>
                <w:sz w:val="20"/>
              </w:rPr>
              <w:t>Residenza</w:t>
            </w:r>
          </w:p>
        </w:tc>
        <w:tc>
          <w:tcPr>
            <w:tcW w:w="1045" w:type="pct"/>
            <w:tcBorders>
              <w:top w:val="single" w:sz="4" w:space="0" w:color="auto"/>
              <w:left w:val="single" w:sz="4" w:space="0" w:color="auto"/>
              <w:bottom w:val="nil"/>
              <w:right w:val="single" w:sz="4" w:space="0" w:color="auto"/>
            </w:tcBorders>
            <w:vAlign w:val="center"/>
            <w:hideMark/>
          </w:tcPr>
          <w:p w14:paraId="5E2F04C9" w14:textId="77777777" w:rsidR="00B02D37" w:rsidRPr="005B6EC0" w:rsidRDefault="00B02D37" w:rsidP="00402C68">
            <w:pPr>
              <w:rPr>
                <w:rFonts w:ascii="Arial Narrow" w:hAnsi="Arial Narrow"/>
                <w:b/>
                <w:kern w:val="2"/>
                <w:sz w:val="20"/>
              </w:rPr>
            </w:pPr>
            <w:r w:rsidRPr="005B6EC0">
              <w:rPr>
                <w:rFonts w:ascii="Arial Narrow" w:hAnsi="Arial Narrow"/>
                <w:b/>
                <w:sz w:val="20"/>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14:paraId="4CD782D0" w14:textId="77777777" w:rsidR="00B02D37" w:rsidRPr="005B6EC0" w:rsidRDefault="00B02D37" w:rsidP="00402C68">
            <w:pPr>
              <w:rPr>
                <w:rFonts w:ascii="Arial Narrow" w:hAnsi="Arial Narrow"/>
                <w:b/>
                <w:kern w:val="2"/>
                <w:sz w:val="20"/>
              </w:rPr>
            </w:pPr>
            <w:r w:rsidRPr="005B6EC0">
              <w:rPr>
                <w:rFonts w:ascii="Arial Narrow" w:hAnsi="Arial Narrow"/>
                <w:b/>
                <w:sz w:val="20"/>
              </w:rPr>
              <w:t>Poteri conferiti / qualifica</w:t>
            </w:r>
          </w:p>
        </w:tc>
      </w:tr>
      <w:tr w:rsidR="00B02D37" w:rsidRPr="005B6EC0" w14:paraId="5A6333C6" w14:textId="77777777" w:rsidTr="00402C68">
        <w:tc>
          <w:tcPr>
            <w:tcW w:w="960" w:type="pct"/>
            <w:tcBorders>
              <w:top w:val="single" w:sz="4" w:space="0" w:color="auto"/>
              <w:left w:val="single" w:sz="4" w:space="0" w:color="auto"/>
              <w:bottom w:val="single" w:sz="4" w:space="0" w:color="auto"/>
              <w:right w:val="single" w:sz="4" w:space="0" w:color="auto"/>
            </w:tcBorders>
            <w:vAlign w:val="center"/>
          </w:tcPr>
          <w:p w14:paraId="7112A392" w14:textId="77777777" w:rsidR="00B02D37" w:rsidRPr="005B6EC0" w:rsidRDefault="00B02D37" w:rsidP="00402C68">
            <w:pPr>
              <w:jc w:val="both"/>
              <w:rPr>
                <w:rFonts w:ascii="Arial Narrow" w:hAnsi="Arial Narrow"/>
                <w:kern w:val="2"/>
                <w:sz w:val="20"/>
              </w:rPr>
            </w:pPr>
          </w:p>
          <w:p w14:paraId="731A074F" w14:textId="77777777" w:rsidR="00B02D37" w:rsidRPr="005B6EC0" w:rsidRDefault="00B02D37" w:rsidP="00402C68">
            <w:pPr>
              <w:jc w:val="both"/>
              <w:rPr>
                <w:rFonts w:ascii="Arial Narrow" w:hAnsi="Arial Narrow"/>
                <w:kern w:val="2"/>
                <w:sz w:val="20"/>
              </w:rPr>
            </w:pPr>
          </w:p>
        </w:tc>
        <w:tc>
          <w:tcPr>
            <w:tcW w:w="696" w:type="pct"/>
            <w:tcBorders>
              <w:top w:val="single" w:sz="4" w:space="0" w:color="auto"/>
              <w:left w:val="single" w:sz="4" w:space="0" w:color="auto"/>
              <w:bottom w:val="single" w:sz="4" w:space="0" w:color="auto"/>
              <w:right w:val="single" w:sz="4" w:space="0" w:color="auto"/>
            </w:tcBorders>
            <w:vAlign w:val="center"/>
          </w:tcPr>
          <w:p w14:paraId="4897486D" w14:textId="77777777" w:rsidR="00B02D37" w:rsidRPr="005B6EC0" w:rsidRDefault="00B02D37" w:rsidP="00402C68">
            <w:pPr>
              <w:jc w:val="both"/>
              <w:rPr>
                <w:rFonts w:ascii="Arial Narrow" w:hAnsi="Arial Narrow"/>
                <w:kern w:val="2"/>
                <w:sz w:val="20"/>
              </w:rPr>
            </w:pPr>
          </w:p>
        </w:tc>
        <w:tc>
          <w:tcPr>
            <w:tcW w:w="1045" w:type="pct"/>
            <w:tcBorders>
              <w:top w:val="single" w:sz="4" w:space="0" w:color="auto"/>
              <w:left w:val="single" w:sz="4" w:space="0" w:color="auto"/>
              <w:bottom w:val="single" w:sz="4" w:space="0" w:color="auto"/>
              <w:right w:val="single" w:sz="4" w:space="0" w:color="auto"/>
            </w:tcBorders>
          </w:tcPr>
          <w:p w14:paraId="6EC258A2" w14:textId="77777777" w:rsidR="00B02D37" w:rsidRPr="005B6EC0" w:rsidRDefault="00B02D37" w:rsidP="00402C68">
            <w:pPr>
              <w:jc w:val="both"/>
              <w:rPr>
                <w:rFonts w:ascii="Arial Narrow" w:hAnsi="Arial Narrow"/>
                <w:kern w:val="2"/>
                <w:sz w:val="20"/>
              </w:rPr>
            </w:pPr>
          </w:p>
        </w:tc>
        <w:tc>
          <w:tcPr>
            <w:tcW w:w="1045" w:type="pct"/>
            <w:tcBorders>
              <w:top w:val="single" w:sz="4" w:space="0" w:color="auto"/>
              <w:left w:val="single" w:sz="4" w:space="0" w:color="auto"/>
              <w:bottom w:val="single" w:sz="4" w:space="0" w:color="auto"/>
              <w:right w:val="single" w:sz="4" w:space="0" w:color="auto"/>
            </w:tcBorders>
          </w:tcPr>
          <w:p w14:paraId="30CF334B" w14:textId="77777777" w:rsidR="00B02D37" w:rsidRPr="005B6EC0" w:rsidRDefault="00B02D37" w:rsidP="00402C68">
            <w:pPr>
              <w:jc w:val="both"/>
              <w:rPr>
                <w:rFonts w:ascii="Arial Narrow" w:hAnsi="Arial Narrow"/>
                <w:kern w:val="2"/>
                <w:sz w:val="20"/>
              </w:rPr>
            </w:pPr>
          </w:p>
        </w:tc>
        <w:tc>
          <w:tcPr>
            <w:tcW w:w="1254" w:type="pct"/>
            <w:tcBorders>
              <w:top w:val="single" w:sz="4" w:space="0" w:color="auto"/>
              <w:left w:val="single" w:sz="4" w:space="0" w:color="auto"/>
              <w:bottom w:val="single" w:sz="4" w:space="0" w:color="auto"/>
              <w:right w:val="single" w:sz="4" w:space="0" w:color="auto"/>
            </w:tcBorders>
            <w:vAlign w:val="center"/>
          </w:tcPr>
          <w:p w14:paraId="17EF8237" w14:textId="77777777" w:rsidR="00B02D37" w:rsidRPr="005B6EC0" w:rsidRDefault="00B02D37" w:rsidP="00402C68">
            <w:pPr>
              <w:jc w:val="both"/>
              <w:rPr>
                <w:rFonts w:ascii="Arial Narrow" w:hAnsi="Arial Narrow"/>
                <w:kern w:val="2"/>
                <w:sz w:val="20"/>
              </w:rPr>
            </w:pPr>
          </w:p>
        </w:tc>
      </w:tr>
      <w:tr w:rsidR="00B02D37" w:rsidRPr="005B6EC0" w14:paraId="61C7D378" w14:textId="77777777" w:rsidTr="00402C68">
        <w:tc>
          <w:tcPr>
            <w:tcW w:w="960" w:type="pct"/>
            <w:tcBorders>
              <w:top w:val="single" w:sz="4" w:space="0" w:color="auto"/>
              <w:left w:val="single" w:sz="4" w:space="0" w:color="auto"/>
              <w:bottom w:val="single" w:sz="4" w:space="0" w:color="auto"/>
              <w:right w:val="single" w:sz="4" w:space="0" w:color="auto"/>
            </w:tcBorders>
            <w:vAlign w:val="center"/>
          </w:tcPr>
          <w:p w14:paraId="2AC60AD2" w14:textId="77777777" w:rsidR="00B02D37" w:rsidRPr="005B6EC0" w:rsidRDefault="00B02D37" w:rsidP="00402C68">
            <w:pPr>
              <w:jc w:val="both"/>
              <w:rPr>
                <w:rFonts w:ascii="Arial Narrow" w:hAnsi="Arial Narrow"/>
                <w:kern w:val="2"/>
                <w:sz w:val="20"/>
              </w:rPr>
            </w:pPr>
          </w:p>
          <w:p w14:paraId="0A99F69B" w14:textId="77777777" w:rsidR="00B02D37" w:rsidRPr="005B6EC0" w:rsidRDefault="00B02D37" w:rsidP="00402C68">
            <w:pPr>
              <w:jc w:val="both"/>
              <w:rPr>
                <w:rFonts w:ascii="Arial Narrow" w:hAnsi="Arial Narrow"/>
                <w:kern w:val="2"/>
                <w:sz w:val="20"/>
              </w:rPr>
            </w:pPr>
          </w:p>
        </w:tc>
        <w:tc>
          <w:tcPr>
            <w:tcW w:w="696" w:type="pct"/>
            <w:tcBorders>
              <w:top w:val="single" w:sz="4" w:space="0" w:color="auto"/>
              <w:left w:val="single" w:sz="4" w:space="0" w:color="auto"/>
              <w:bottom w:val="single" w:sz="4" w:space="0" w:color="auto"/>
              <w:right w:val="single" w:sz="4" w:space="0" w:color="auto"/>
            </w:tcBorders>
            <w:vAlign w:val="center"/>
          </w:tcPr>
          <w:p w14:paraId="4F964364" w14:textId="77777777" w:rsidR="00B02D37" w:rsidRPr="005B6EC0" w:rsidRDefault="00B02D37" w:rsidP="00402C68">
            <w:pPr>
              <w:jc w:val="both"/>
              <w:rPr>
                <w:rFonts w:ascii="Arial Narrow" w:hAnsi="Arial Narrow"/>
                <w:kern w:val="2"/>
                <w:sz w:val="20"/>
              </w:rPr>
            </w:pPr>
          </w:p>
        </w:tc>
        <w:tc>
          <w:tcPr>
            <w:tcW w:w="1045" w:type="pct"/>
            <w:tcBorders>
              <w:top w:val="single" w:sz="4" w:space="0" w:color="auto"/>
              <w:left w:val="single" w:sz="4" w:space="0" w:color="auto"/>
              <w:bottom w:val="single" w:sz="4" w:space="0" w:color="auto"/>
              <w:right w:val="single" w:sz="4" w:space="0" w:color="auto"/>
            </w:tcBorders>
          </w:tcPr>
          <w:p w14:paraId="52A43E2D" w14:textId="77777777" w:rsidR="00B02D37" w:rsidRPr="005B6EC0" w:rsidRDefault="00B02D37" w:rsidP="00402C68">
            <w:pPr>
              <w:jc w:val="both"/>
              <w:rPr>
                <w:rFonts w:ascii="Arial Narrow" w:hAnsi="Arial Narrow"/>
                <w:kern w:val="2"/>
                <w:sz w:val="20"/>
              </w:rPr>
            </w:pPr>
          </w:p>
        </w:tc>
        <w:tc>
          <w:tcPr>
            <w:tcW w:w="1045" w:type="pct"/>
            <w:tcBorders>
              <w:top w:val="single" w:sz="4" w:space="0" w:color="auto"/>
              <w:left w:val="single" w:sz="4" w:space="0" w:color="auto"/>
              <w:bottom w:val="single" w:sz="4" w:space="0" w:color="auto"/>
              <w:right w:val="single" w:sz="4" w:space="0" w:color="auto"/>
            </w:tcBorders>
          </w:tcPr>
          <w:p w14:paraId="01F21EF1" w14:textId="77777777" w:rsidR="00B02D37" w:rsidRPr="005B6EC0" w:rsidRDefault="00B02D37" w:rsidP="00402C68">
            <w:pPr>
              <w:jc w:val="both"/>
              <w:rPr>
                <w:rFonts w:ascii="Arial Narrow" w:hAnsi="Arial Narrow"/>
                <w:kern w:val="2"/>
                <w:sz w:val="20"/>
              </w:rPr>
            </w:pPr>
          </w:p>
        </w:tc>
        <w:tc>
          <w:tcPr>
            <w:tcW w:w="1254" w:type="pct"/>
            <w:tcBorders>
              <w:top w:val="single" w:sz="4" w:space="0" w:color="auto"/>
              <w:left w:val="single" w:sz="4" w:space="0" w:color="auto"/>
              <w:bottom w:val="single" w:sz="4" w:space="0" w:color="auto"/>
              <w:right w:val="single" w:sz="4" w:space="0" w:color="auto"/>
            </w:tcBorders>
            <w:vAlign w:val="center"/>
          </w:tcPr>
          <w:p w14:paraId="4099A7D1" w14:textId="77777777" w:rsidR="00B02D37" w:rsidRPr="005B6EC0" w:rsidRDefault="00B02D37" w:rsidP="00402C68">
            <w:pPr>
              <w:jc w:val="both"/>
              <w:rPr>
                <w:rFonts w:ascii="Arial Narrow" w:hAnsi="Arial Narrow"/>
                <w:kern w:val="2"/>
                <w:sz w:val="20"/>
              </w:rPr>
            </w:pPr>
          </w:p>
        </w:tc>
      </w:tr>
    </w:tbl>
    <w:p w14:paraId="4A088B91" w14:textId="77777777" w:rsidR="00B02D37" w:rsidRPr="005B6EC0" w:rsidRDefault="00B02D37" w:rsidP="00B02D37">
      <w:pPr>
        <w:rPr>
          <w:rFonts w:ascii="Arial Narrow" w:hAnsi="Arial Narrow"/>
          <w:sz w:val="20"/>
        </w:rPr>
      </w:pPr>
    </w:p>
    <w:p w14:paraId="44DF25DF" w14:textId="77777777" w:rsidR="00B02D37" w:rsidRPr="005B6EC0" w:rsidRDefault="00B02D37" w:rsidP="00B715D7">
      <w:pPr>
        <w:numPr>
          <w:ilvl w:val="0"/>
          <w:numId w:val="10"/>
        </w:numPr>
        <w:tabs>
          <w:tab w:val="clear" w:pos="1566"/>
        </w:tabs>
        <w:ind w:left="142" w:hanging="284"/>
        <w:jc w:val="both"/>
        <w:rPr>
          <w:rFonts w:ascii="Arial Narrow" w:hAnsi="Arial Narrow"/>
          <w:sz w:val="20"/>
        </w:rPr>
      </w:pPr>
      <w:r w:rsidRPr="005B6EC0">
        <w:rPr>
          <w:rFonts w:ascii="Arial Narrow" w:hAnsi="Arial Narrow"/>
          <w:sz w:val="20"/>
        </w:rPr>
        <w:t>i membri degli organi con poteri di direzione o di vigilanza sono:</w:t>
      </w:r>
    </w:p>
    <w:p w14:paraId="4742AABA" w14:textId="49E73146" w:rsidR="00B02D37" w:rsidRPr="005B6EC0" w:rsidRDefault="00B02D37" w:rsidP="00B02D37">
      <w:pPr>
        <w:ind w:left="-142"/>
        <w:jc w:val="both"/>
        <w:rPr>
          <w:rFonts w:ascii="Arial Narrow" w:hAnsi="Arial Narrow"/>
          <w:sz w:val="20"/>
        </w:rPr>
      </w:pPr>
    </w:p>
    <w:tbl>
      <w:tblPr>
        <w:tblW w:w="5000" w:type="pct"/>
        <w:tblLook w:val="04A0" w:firstRow="1" w:lastRow="0" w:firstColumn="1" w:lastColumn="0" w:noHBand="0" w:noVBand="1"/>
      </w:tblPr>
      <w:tblGrid>
        <w:gridCol w:w="1849"/>
        <w:gridCol w:w="1340"/>
        <w:gridCol w:w="2012"/>
        <w:gridCol w:w="2012"/>
        <w:gridCol w:w="2415"/>
      </w:tblGrid>
      <w:tr w:rsidR="00B02D37" w:rsidRPr="005B6EC0" w14:paraId="0C9956E9" w14:textId="77777777" w:rsidTr="00402C68">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14:paraId="639C7EDB" w14:textId="77777777" w:rsidR="00B02D37" w:rsidRPr="005B6EC0" w:rsidRDefault="00B02D37" w:rsidP="00402C68">
            <w:pPr>
              <w:rPr>
                <w:rFonts w:ascii="Arial Narrow" w:hAnsi="Arial Narrow"/>
                <w:b/>
                <w:kern w:val="2"/>
                <w:sz w:val="20"/>
              </w:rPr>
            </w:pPr>
            <w:r w:rsidRPr="005B6EC0">
              <w:rPr>
                <w:rFonts w:ascii="Arial Narrow" w:hAnsi="Arial Narrow"/>
                <w:b/>
                <w:sz w:val="20"/>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14:paraId="05BB76DF" w14:textId="77777777" w:rsidR="00B02D37" w:rsidRPr="005B6EC0" w:rsidRDefault="00B02D37" w:rsidP="00402C68">
            <w:pPr>
              <w:rPr>
                <w:rFonts w:ascii="Arial Narrow" w:hAnsi="Arial Narrow"/>
                <w:b/>
                <w:kern w:val="2"/>
                <w:sz w:val="20"/>
              </w:rPr>
            </w:pPr>
            <w:r w:rsidRPr="005B6EC0">
              <w:rPr>
                <w:rFonts w:ascii="Arial Narrow" w:hAnsi="Arial Narrow"/>
                <w:b/>
                <w:sz w:val="20"/>
              </w:rPr>
              <w:t xml:space="preserve">Data e luogo di nascita </w:t>
            </w:r>
          </w:p>
        </w:tc>
        <w:tc>
          <w:tcPr>
            <w:tcW w:w="1045" w:type="pct"/>
            <w:tcBorders>
              <w:top w:val="single" w:sz="4" w:space="0" w:color="auto"/>
              <w:left w:val="single" w:sz="4" w:space="0" w:color="auto"/>
              <w:bottom w:val="single" w:sz="4" w:space="0" w:color="auto"/>
              <w:right w:val="single" w:sz="4" w:space="0" w:color="auto"/>
            </w:tcBorders>
            <w:vAlign w:val="center"/>
            <w:hideMark/>
          </w:tcPr>
          <w:p w14:paraId="03CBFE4A" w14:textId="77777777" w:rsidR="00B02D37" w:rsidRPr="005B6EC0" w:rsidRDefault="00B02D37" w:rsidP="00402C68">
            <w:pPr>
              <w:rPr>
                <w:rFonts w:ascii="Arial Narrow" w:hAnsi="Arial Narrow"/>
                <w:b/>
                <w:kern w:val="2"/>
                <w:sz w:val="20"/>
              </w:rPr>
            </w:pPr>
            <w:r w:rsidRPr="005B6EC0">
              <w:rPr>
                <w:rFonts w:ascii="Arial Narrow" w:hAnsi="Arial Narrow"/>
                <w:b/>
                <w:sz w:val="20"/>
              </w:rPr>
              <w:t>Residenza</w:t>
            </w:r>
          </w:p>
        </w:tc>
        <w:tc>
          <w:tcPr>
            <w:tcW w:w="1045" w:type="pct"/>
            <w:tcBorders>
              <w:top w:val="single" w:sz="4" w:space="0" w:color="auto"/>
              <w:left w:val="single" w:sz="4" w:space="0" w:color="auto"/>
              <w:bottom w:val="single" w:sz="4" w:space="0" w:color="auto"/>
              <w:right w:val="single" w:sz="4" w:space="0" w:color="auto"/>
            </w:tcBorders>
            <w:vAlign w:val="center"/>
            <w:hideMark/>
          </w:tcPr>
          <w:p w14:paraId="43E715FA" w14:textId="77777777" w:rsidR="00B02D37" w:rsidRPr="005B6EC0" w:rsidRDefault="00B02D37" w:rsidP="00402C68">
            <w:pPr>
              <w:rPr>
                <w:rFonts w:ascii="Arial Narrow" w:hAnsi="Arial Narrow"/>
                <w:b/>
                <w:kern w:val="2"/>
                <w:sz w:val="20"/>
              </w:rPr>
            </w:pPr>
            <w:r w:rsidRPr="005B6EC0">
              <w:rPr>
                <w:rFonts w:ascii="Arial Narrow" w:hAnsi="Arial Narrow"/>
                <w:b/>
                <w:sz w:val="20"/>
              </w:rPr>
              <w:t xml:space="preserve">Codice fiscale </w:t>
            </w:r>
          </w:p>
        </w:tc>
        <w:tc>
          <w:tcPr>
            <w:tcW w:w="1254" w:type="pct"/>
            <w:tcBorders>
              <w:top w:val="single" w:sz="4" w:space="0" w:color="auto"/>
              <w:left w:val="single" w:sz="4" w:space="0" w:color="auto"/>
              <w:bottom w:val="single" w:sz="4" w:space="0" w:color="auto"/>
              <w:right w:val="single" w:sz="4" w:space="0" w:color="auto"/>
            </w:tcBorders>
            <w:vAlign w:val="center"/>
            <w:hideMark/>
          </w:tcPr>
          <w:p w14:paraId="13430166" w14:textId="77777777" w:rsidR="00B02D37" w:rsidRPr="005B6EC0" w:rsidRDefault="00B02D37" w:rsidP="00402C68">
            <w:pPr>
              <w:rPr>
                <w:rFonts w:ascii="Arial Narrow" w:hAnsi="Arial Narrow"/>
                <w:b/>
                <w:kern w:val="2"/>
                <w:sz w:val="20"/>
              </w:rPr>
            </w:pPr>
            <w:r w:rsidRPr="005B6EC0">
              <w:rPr>
                <w:rFonts w:ascii="Arial Narrow" w:hAnsi="Arial Narrow"/>
                <w:b/>
                <w:sz w:val="20"/>
              </w:rPr>
              <w:t>Poteri conferiti / qualifica</w:t>
            </w:r>
          </w:p>
        </w:tc>
      </w:tr>
      <w:tr w:rsidR="00B02D37" w:rsidRPr="005B6EC0" w14:paraId="0B4287FF" w14:textId="77777777" w:rsidTr="00402C68">
        <w:tc>
          <w:tcPr>
            <w:tcW w:w="960" w:type="pct"/>
            <w:tcBorders>
              <w:top w:val="single" w:sz="4" w:space="0" w:color="auto"/>
              <w:left w:val="single" w:sz="4" w:space="0" w:color="auto"/>
              <w:bottom w:val="single" w:sz="4" w:space="0" w:color="auto"/>
              <w:right w:val="single" w:sz="4" w:space="0" w:color="auto"/>
            </w:tcBorders>
            <w:vAlign w:val="center"/>
          </w:tcPr>
          <w:p w14:paraId="71A7EC9A" w14:textId="77777777" w:rsidR="00B02D37" w:rsidRPr="005B6EC0" w:rsidRDefault="00B02D37" w:rsidP="00402C68">
            <w:pPr>
              <w:jc w:val="both"/>
              <w:rPr>
                <w:rFonts w:ascii="Arial Narrow" w:hAnsi="Arial Narrow"/>
                <w:kern w:val="2"/>
                <w:sz w:val="20"/>
              </w:rPr>
            </w:pPr>
          </w:p>
          <w:p w14:paraId="522CC67B" w14:textId="77777777" w:rsidR="00B02D37" w:rsidRPr="005B6EC0" w:rsidRDefault="00B02D37" w:rsidP="00402C68">
            <w:pPr>
              <w:jc w:val="both"/>
              <w:rPr>
                <w:rFonts w:ascii="Arial Narrow" w:hAnsi="Arial Narrow"/>
                <w:kern w:val="2"/>
                <w:sz w:val="20"/>
              </w:rPr>
            </w:pPr>
          </w:p>
        </w:tc>
        <w:tc>
          <w:tcPr>
            <w:tcW w:w="696" w:type="pct"/>
            <w:tcBorders>
              <w:top w:val="single" w:sz="4" w:space="0" w:color="auto"/>
              <w:left w:val="single" w:sz="4" w:space="0" w:color="auto"/>
              <w:bottom w:val="single" w:sz="4" w:space="0" w:color="auto"/>
              <w:right w:val="single" w:sz="4" w:space="0" w:color="auto"/>
            </w:tcBorders>
            <w:vAlign w:val="center"/>
          </w:tcPr>
          <w:p w14:paraId="1AC74450" w14:textId="77777777" w:rsidR="00B02D37" w:rsidRPr="005B6EC0" w:rsidRDefault="00B02D37" w:rsidP="00402C68">
            <w:pPr>
              <w:jc w:val="both"/>
              <w:rPr>
                <w:rFonts w:ascii="Arial Narrow" w:hAnsi="Arial Narrow"/>
                <w:kern w:val="2"/>
                <w:sz w:val="20"/>
              </w:rPr>
            </w:pPr>
          </w:p>
        </w:tc>
        <w:tc>
          <w:tcPr>
            <w:tcW w:w="1045" w:type="pct"/>
            <w:tcBorders>
              <w:top w:val="single" w:sz="4" w:space="0" w:color="auto"/>
              <w:left w:val="single" w:sz="4" w:space="0" w:color="auto"/>
              <w:bottom w:val="single" w:sz="4" w:space="0" w:color="auto"/>
              <w:right w:val="single" w:sz="4" w:space="0" w:color="auto"/>
            </w:tcBorders>
          </w:tcPr>
          <w:p w14:paraId="69946C8E" w14:textId="77777777" w:rsidR="00B02D37" w:rsidRPr="005B6EC0" w:rsidRDefault="00B02D37" w:rsidP="00402C68">
            <w:pPr>
              <w:jc w:val="both"/>
              <w:rPr>
                <w:rFonts w:ascii="Arial Narrow" w:hAnsi="Arial Narrow"/>
                <w:kern w:val="2"/>
                <w:sz w:val="20"/>
              </w:rPr>
            </w:pPr>
          </w:p>
        </w:tc>
        <w:tc>
          <w:tcPr>
            <w:tcW w:w="1045" w:type="pct"/>
            <w:tcBorders>
              <w:top w:val="single" w:sz="4" w:space="0" w:color="auto"/>
              <w:left w:val="single" w:sz="4" w:space="0" w:color="auto"/>
              <w:bottom w:val="single" w:sz="4" w:space="0" w:color="auto"/>
              <w:right w:val="single" w:sz="4" w:space="0" w:color="auto"/>
            </w:tcBorders>
          </w:tcPr>
          <w:p w14:paraId="7E1565F7" w14:textId="77777777" w:rsidR="00B02D37" w:rsidRPr="005B6EC0" w:rsidRDefault="00B02D37" w:rsidP="00402C68">
            <w:pPr>
              <w:jc w:val="both"/>
              <w:rPr>
                <w:rFonts w:ascii="Arial Narrow" w:hAnsi="Arial Narrow"/>
                <w:kern w:val="2"/>
                <w:sz w:val="20"/>
              </w:rPr>
            </w:pPr>
          </w:p>
        </w:tc>
        <w:tc>
          <w:tcPr>
            <w:tcW w:w="1254" w:type="pct"/>
            <w:tcBorders>
              <w:top w:val="single" w:sz="4" w:space="0" w:color="auto"/>
              <w:left w:val="single" w:sz="4" w:space="0" w:color="auto"/>
              <w:bottom w:val="single" w:sz="4" w:space="0" w:color="auto"/>
              <w:right w:val="single" w:sz="4" w:space="0" w:color="auto"/>
            </w:tcBorders>
            <w:vAlign w:val="center"/>
          </w:tcPr>
          <w:p w14:paraId="15F5A187" w14:textId="77777777" w:rsidR="00B02D37" w:rsidRPr="005B6EC0" w:rsidRDefault="00B02D37" w:rsidP="00402C68">
            <w:pPr>
              <w:jc w:val="both"/>
              <w:rPr>
                <w:rFonts w:ascii="Arial Narrow" w:hAnsi="Arial Narrow"/>
                <w:kern w:val="2"/>
                <w:sz w:val="20"/>
              </w:rPr>
            </w:pPr>
          </w:p>
        </w:tc>
      </w:tr>
      <w:tr w:rsidR="00B02D37" w:rsidRPr="005B6EC0" w14:paraId="4055B918" w14:textId="77777777" w:rsidTr="00402C68">
        <w:tc>
          <w:tcPr>
            <w:tcW w:w="960" w:type="pct"/>
            <w:tcBorders>
              <w:top w:val="single" w:sz="4" w:space="0" w:color="auto"/>
              <w:left w:val="single" w:sz="4" w:space="0" w:color="auto"/>
              <w:bottom w:val="single" w:sz="4" w:space="0" w:color="auto"/>
              <w:right w:val="single" w:sz="4" w:space="0" w:color="auto"/>
            </w:tcBorders>
            <w:vAlign w:val="center"/>
          </w:tcPr>
          <w:p w14:paraId="1267EDD9" w14:textId="77777777" w:rsidR="00B02D37" w:rsidRPr="005B6EC0" w:rsidRDefault="00B02D37" w:rsidP="00402C68">
            <w:pPr>
              <w:jc w:val="both"/>
              <w:rPr>
                <w:rFonts w:ascii="Arial Narrow" w:hAnsi="Arial Narrow"/>
                <w:kern w:val="2"/>
                <w:sz w:val="20"/>
              </w:rPr>
            </w:pPr>
          </w:p>
          <w:p w14:paraId="381C57C1" w14:textId="77777777" w:rsidR="00B02D37" w:rsidRPr="005B6EC0" w:rsidRDefault="00B02D37" w:rsidP="00402C68">
            <w:pPr>
              <w:jc w:val="both"/>
              <w:rPr>
                <w:rFonts w:ascii="Arial Narrow" w:hAnsi="Arial Narrow"/>
                <w:kern w:val="2"/>
                <w:sz w:val="20"/>
              </w:rPr>
            </w:pPr>
          </w:p>
        </w:tc>
        <w:tc>
          <w:tcPr>
            <w:tcW w:w="696" w:type="pct"/>
            <w:tcBorders>
              <w:top w:val="single" w:sz="4" w:space="0" w:color="auto"/>
              <w:left w:val="single" w:sz="4" w:space="0" w:color="auto"/>
              <w:bottom w:val="single" w:sz="4" w:space="0" w:color="auto"/>
              <w:right w:val="single" w:sz="4" w:space="0" w:color="auto"/>
            </w:tcBorders>
            <w:vAlign w:val="center"/>
          </w:tcPr>
          <w:p w14:paraId="325F4A40" w14:textId="77777777" w:rsidR="00B02D37" w:rsidRPr="005B6EC0" w:rsidRDefault="00B02D37" w:rsidP="00402C68">
            <w:pPr>
              <w:jc w:val="both"/>
              <w:rPr>
                <w:rFonts w:ascii="Arial Narrow" w:hAnsi="Arial Narrow"/>
                <w:kern w:val="2"/>
                <w:sz w:val="20"/>
              </w:rPr>
            </w:pPr>
          </w:p>
        </w:tc>
        <w:tc>
          <w:tcPr>
            <w:tcW w:w="1045" w:type="pct"/>
            <w:tcBorders>
              <w:top w:val="single" w:sz="4" w:space="0" w:color="auto"/>
              <w:left w:val="single" w:sz="4" w:space="0" w:color="auto"/>
              <w:bottom w:val="single" w:sz="4" w:space="0" w:color="auto"/>
              <w:right w:val="single" w:sz="4" w:space="0" w:color="auto"/>
            </w:tcBorders>
          </w:tcPr>
          <w:p w14:paraId="0CB04980" w14:textId="77777777" w:rsidR="00B02D37" w:rsidRPr="005B6EC0" w:rsidRDefault="00B02D37" w:rsidP="00402C68">
            <w:pPr>
              <w:jc w:val="both"/>
              <w:rPr>
                <w:rFonts w:ascii="Arial Narrow" w:hAnsi="Arial Narrow"/>
                <w:kern w:val="2"/>
                <w:sz w:val="20"/>
              </w:rPr>
            </w:pPr>
          </w:p>
        </w:tc>
        <w:tc>
          <w:tcPr>
            <w:tcW w:w="1045" w:type="pct"/>
            <w:tcBorders>
              <w:top w:val="single" w:sz="4" w:space="0" w:color="auto"/>
              <w:left w:val="single" w:sz="4" w:space="0" w:color="auto"/>
              <w:bottom w:val="single" w:sz="4" w:space="0" w:color="auto"/>
              <w:right w:val="single" w:sz="4" w:space="0" w:color="auto"/>
            </w:tcBorders>
          </w:tcPr>
          <w:p w14:paraId="62007B94" w14:textId="77777777" w:rsidR="00B02D37" w:rsidRPr="005B6EC0" w:rsidRDefault="00B02D37" w:rsidP="00402C68">
            <w:pPr>
              <w:jc w:val="both"/>
              <w:rPr>
                <w:rFonts w:ascii="Arial Narrow" w:hAnsi="Arial Narrow"/>
                <w:kern w:val="2"/>
                <w:sz w:val="20"/>
              </w:rPr>
            </w:pPr>
          </w:p>
        </w:tc>
        <w:tc>
          <w:tcPr>
            <w:tcW w:w="1254" w:type="pct"/>
            <w:tcBorders>
              <w:top w:val="single" w:sz="4" w:space="0" w:color="auto"/>
              <w:left w:val="single" w:sz="4" w:space="0" w:color="auto"/>
              <w:bottom w:val="single" w:sz="4" w:space="0" w:color="auto"/>
              <w:right w:val="single" w:sz="4" w:space="0" w:color="auto"/>
            </w:tcBorders>
            <w:vAlign w:val="center"/>
          </w:tcPr>
          <w:p w14:paraId="4791D2ED" w14:textId="77777777" w:rsidR="00B02D37" w:rsidRPr="005B6EC0" w:rsidRDefault="00B02D37" w:rsidP="00402C68">
            <w:pPr>
              <w:jc w:val="both"/>
              <w:rPr>
                <w:rFonts w:ascii="Arial Narrow" w:hAnsi="Arial Narrow"/>
                <w:kern w:val="2"/>
                <w:sz w:val="20"/>
              </w:rPr>
            </w:pPr>
          </w:p>
        </w:tc>
      </w:tr>
    </w:tbl>
    <w:p w14:paraId="33AAB63F" w14:textId="77777777" w:rsidR="00B02D37" w:rsidRPr="005B6EC0" w:rsidRDefault="00B02D37" w:rsidP="00B02D37">
      <w:pPr>
        <w:ind w:left="-142"/>
        <w:jc w:val="both"/>
        <w:rPr>
          <w:rFonts w:ascii="Arial Narrow" w:hAnsi="Arial Narrow"/>
          <w:sz w:val="20"/>
        </w:rPr>
      </w:pPr>
    </w:p>
    <w:p w14:paraId="371E5146" w14:textId="77777777" w:rsidR="00B02D37" w:rsidRPr="005B6EC0" w:rsidRDefault="00B02D37" w:rsidP="00B715D7">
      <w:pPr>
        <w:numPr>
          <w:ilvl w:val="0"/>
          <w:numId w:val="10"/>
        </w:numPr>
        <w:tabs>
          <w:tab w:val="clear" w:pos="1566"/>
        </w:tabs>
        <w:ind w:left="142" w:hanging="284"/>
        <w:jc w:val="both"/>
        <w:rPr>
          <w:rFonts w:ascii="Arial Narrow" w:hAnsi="Arial Narrow"/>
          <w:sz w:val="20"/>
        </w:rPr>
      </w:pPr>
      <w:r w:rsidRPr="005B6EC0">
        <w:rPr>
          <w:rFonts w:ascii="Arial Narrow" w:hAnsi="Arial Narrow"/>
          <w:sz w:val="20"/>
        </w:rPr>
        <w:t>i soggetti muniti di poteri di rappresentanza, di direzione o di controllo sono:</w:t>
      </w:r>
    </w:p>
    <w:p w14:paraId="2120C1B9" w14:textId="77777777" w:rsidR="00B02D37" w:rsidRPr="005B6EC0" w:rsidRDefault="00B02D37" w:rsidP="00B02D37">
      <w:pPr>
        <w:ind w:left="-142"/>
        <w:jc w:val="both"/>
        <w:rPr>
          <w:rFonts w:ascii="Arial Narrow" w:hAnsi="Arial Narrow"/>
          <w:sz w:val="20"/>
        </w:rPr>
      </w:pPr>
    </w:p>
    <w:tbl>
      <w:tblPr>
        <w:tblW w:w="5000" w:type="pct"/>
        <w:tblLook w:val="04A0" w:firstRow="1" w:lastRow="0" w:firstColumn="1" w:lastColumn="0" w:noHBand="0" w:noVBand="1"/>
      </w:tblPr>
      <w:tblGrid>
        <w:gridCol w:w="1849"/>
        <w:gridCol w:w="1340"/>
        <w:gridCol w:w="2012"/>
        <w:gridCol w:w="2012"/>
        <w:gridCol w:w="2415"/>
      </w:tblGrid>
      <w:tr w:rsidR="00B02D37" w:rsidRPr="005B6EC0" w14:paraId="41CE3BF3" w14:textId="77777777" w:rsidTr="00402C68">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14:paraId="00B4A124" w14:textId="77777777" w:rsidR="00B02D37" w:rsidRPr="005B6EC0" w:rsidRDefault="00B02D37" w:rsidP="00402C68">
            <w:pPr>
              <w:rPr>
                <w:rFonts w:ascii="Arial Narrow" w:hAnsi="Arial Narrow"/>
                <w:b/>
                <w:kern w:val="2"/>
                <w:sz w:val="20"/>
              </w:rPr>
            </w:pPr>
            <w:r w:rsidRPr="005B6EC0">
              <w:rPr>
                <w:rFonts w:ascii="Arial Narrow" w:hAnsi="Arial Narrow"/>
                <w:b/>
                <w:sz w:val="20"/>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14:paraId="2C9687C5" w14:textId="77777777" w:rsidR="00B02D37" w:rsidRPr="005B6EC0" w:rsidRDefault="00B02D37" w:rsidP="00402C68">
            <w:pPr>
              <w:rPr>
                <w:rFonts w:ascii="Arial Narrow" w:hAnsi="Arial Narrow"/>
                <w:b/>
                <w:kern w:val="2"/>
                <w:sz w:val="20"/>
              </w:rPr>
            </w:pPr>
            <w:r w:rsidRPr="005B6EC0">
              <w:rPr>
                <w:rFonts w:ascii="Arial Narrow" w:hAnsi="Arial Narrow"/>
                <w:b/>
                <w:sz w:val="20"/>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14:paraId="25E3520F" w14:textId="77777777" w:rsidR="00B02D37" w:rsidRPr="005B6EC0" w:rsidRDefault="00B02D37" w:rsidP="00402C68">
            <w:pPr>
              <w:rPr>
                <w:rFonts w:ascii="Arial Narrow" w:hAnsi="Arial Narrow"/>
                <w:b/>
                <w:kern w:val="2"/>
                <w:sz w:val="20"/>
              </w:rPr>
            </w:pPr>
            <w:r w:rsidRPr="005B6EC0">
              <w:rPr>
                <w:rFonts w:ascii="Arial Narrow" w:hAnsi="Arial Narrow"/>
                <w:b/>
                <w:sz w:val="20"/>
              </w:rPr>
              <w:t>Residenza</w:t>
            </w:r>
          </w:p>
        </w:tc>
        <w:tc>
          <w:tcPr>
            <w:tcW w:w="1045" w:type="pct"/>
            <w:tcBorders>
              <w:top w:val="single" w:sz="4" w:space="0" w:color="auto"/>
              <w:left w:val="single" w:sz="4" w:space="0" w:color="auto"/>
              <w:bottom w:val="nil"/>
              <w:right w:val="single" w:sz="4" w:space="0" w:color="auto"/>
            </w:tcBorders>
            <w:vAlign w:val="center"/>
            <w:hideMark/>
          </w:tcPr>
          <w:p w14:paraId="1CCFBEFD" w14:textId="77777777" w:rsidR="00B02D37" w:rsidRPr="005B6EC0" w:rsidRDefault="00B02D37" w:rsidP="00402C68">
            <w:pPr>
              <w:rPr>
                <w:rFonts w:ascii="Arial Narrow" w:hAnsi="Arial Narrow"/>
                <w:b/>
                <w:kern w:val="2"/>
                <w:sz w:val="20"/>
              </w:rPr>
            </w:pPr>
            <w:r w:rsidRPr="005B6EC0">
              <w:rPr>
                <w:rFonts w:ascii="Arial Narrow" w:hAnsi="Arial Narrow"/>
                <w:b/>
                <w:sz w:val="20"/>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14:paraId="68DEAE36" w14:textId="77777777" w:rsidR="00B02D37" w:rsidRPr="005B6EC0" w:rsidRDefault="00B02D37" w:rsidP="00402C68">
            <w:pPr>
              <w:rPr>
                <w:rFonts w:ascii="Arial Narrow" w:hAnsi="Arial Narrow"/>
                <w:b/>
                <w:kern w:val="2"/>
                <w:sz w:val="20"/>
              </w:rPr>
            </w:pPr>
            <w:r w:rsidRPr="005B6EC0">
              <w:rPr>
                <w:rFonts w:ascii="Arial Narrow" w:hAnsi="Arial Narrow"/>
                <w:b/>
                <w:sz w:val="20"/>
              </w:rPr>
              <w:t>Poteri conferiti / qualifica</w:t>
            </w:r>
          </w:p>
        </w:tc>
      </w:tr>
      <w:tr w:rsidR="00B02D37" w:rsidRPr="005B6EC0" w14:paraId="0450238E" w14:textId="77777777" w:rsidTr="00402C68">
        <w:tc>
          <w:tcPr>
            <w:tcW w:w="960" w:type="pct"/>
            <w:tcBorders>
              <w:top w:val="single" w:sz="4" w:space="0" w:color="auto"/>
              <w:left w:val="single" w:sz="4" w:space="0" w:color="auto"/>
              <w:bottom w:val="single" w:sz="4" w:space="0" w:color="auto"/>
              <w:right w:val="single" w:sz="4" w:space="0" w:color="auto"/>
            </w:tcBorders>
            <w:vAlign w:val="center"/>
          </w:tcPr>
          <w:p w14:paraId="1FDEB1D8" w14:textId="77777777" w:rsidR="00B02D37" w:rsidRPr="005B6EC0" w:rsidRDefault="00B02D37" w:rsidP="00402C68">
            <w:pPr>
              <w:jc w:val="both"/>
              <w:rPr>
                <w:rFonts w:ascii="Arial Narrow" w:hAnsi="Arial Narrow"/>
                <w:kern w:val="2"/>
                <w:sz w:val="20"/>
              </w:rPr>
            </w:pPr>
          </w:p>
          <w:p w14:paraId="3D5979C5" w14:textId="77777777" w:rsidR="00B02D37" w:rsidRPr="005B6EC0" w:rsidRDefault="00B02D37" w:rsidP="00402C68">
            <w:pPr>
              <w:jc w:val="both"/>
              <w:rPr>
                <w:rFonts w:ascii="Arial Narrow" w:hAnsi="Arial Narrow"/>
                <w:kern w:val="2"/>
                <w:sz w:val="20"/>
              </w:rPr>
            </w:pPr>
          </w:p>
        </w:tc>
        <w:tc>
          <w:tcPr>
            <w:tcW w:w="696" w:type="pct"/>
            <w:tcBorders>
              <w:top w:val="single" w:sz="4" w:space="0" w:color="auto"/>
              <w:left w:val="single" w:sz="4" w:space="0" w:color="auto"/>
              <w:bottom w:val="single" w:sz="4" w:space="0" w:color="auto"/>
              <w:right w:val="single" w:sz="4" w:space="0" w:color="auto"/>
            </w:tcBorders>
            <w:vAlign w:val="center"/>
          </w:tcPr>
          <w:p w14:paraId="2CA14D4A" w14:textId="77777777" w:rsidR="00B02D37" w:rsidRPr="005B6EC0" w:rsidRDefault="00B02D37" w:rsidP="00402C68">
            <w:pPr>
              <w:jc w:val="both"/>
              <w:rPr>
                <w:rFonts w:ascii="Arial Narrow" w:hAnsi="Arial Narrow"/>
                <w:kern w:val="2"/>
                <w:sz w:val="20"/>
              </w:rPr>
            </w:pPr>
          </w:p>
        </w:tc>
        <w:tc>
          <w:tcPr>
            <w:tcW w:w="1045" w:type="pct"/>
            <w:tcBorders>
              <w:top w:val="single" w:sz="4" w:space="0" w:color="auto"/>
              <w:left w:val="single" w:sz="4" w:space="0" w:color="auto"/>
              <w:bottom w:val="single" w:sz="4" w:space="0" w:color="auto"/>
              <w:right w:val="single" w:sz="4" w:space="0" w:color="auto"/>
            </w:tcBorders>
          </w:tcPr>
          <w:p w14:paraId="431ED7BD" w14:textId="77777777" w:rsidR="00B02D37" w:rsidRPr="005B6EC0" w:rsidRDefault="00B02D37" w:rsidP="00402C68">
            <w:pPr>
              <w:jc w:val="both"/>
              <w:rPr>
                <w:rFonts w:ascii="Arial Narrow" w:hAnsi="Arial Narrow"/>
                <w:kern w:val="2"/>
                <w:sz w:val="20"/>
              </w:rPr>
            </w:pPr>
          </w:p>
        </w:tc>
        <w:tc>
          <w:tcPr>
            <w:tcW w:w="1045" w:type="pct"/>
            <w:tcBorders>
              <w:top w:val="single" w:sz="4" w:space="0" w:color="auto"/>
              <w:left w:val="single" w:sz="4" w:space="0" w:color="auto"/>
              <w:bottom w:val="single" w:sz="4" w:space="0" w:color="auto"/>
              <w:right w:val="single" w:sz="4" w:space="0" w:color="auto"/>
            </w:tcBorders>
          </w:tcPr>
          <w:p w14:paraId="11474EEC" w14:textId="77777777" w:rsidR="00B02D37" w:rsidRPr="005B6EC0" w:rsidRDefault="00B02D37" w:rsidP="00402C68">
            <w:pPr>
              <w:jc w:val="both"/>
              <w:rPr>
                <w:rFonts w:ascii="Arial Narrow" w:hAnsi="Arial Narrow"/>
                <w:kern w:val="2"/>
                <w:sz w:val="20"/>
              </w:rPr>
            </w:pPr>
          </w:p>
        </w:tc>
        <w:tc>
          <w:tcPr>
            <w:tcW w:w="1254" w:type="pct"/>
            <w:tcBorders>
              <w:top w:val="single" w:sz="4" w:space="0" w:color="auto"/>
              <w:left w:val="single" w:sz="4" w:space="0" w:color="auto"/>
              <w:bottom w:val="single" w:sz="4" w:space="0" w:color="auto"/>
              <w:right w:val="single" w:sz="4" w:space="0" w:color="auto"/>
            </w:tcBorders>
            <w:vAlign w:val="center"/>
          </w:tcPr>
          <w:p w14:paraId="77AB5E5E" w14:textId="77777777" w:rsidR="00B02D37" w:rsidRPr="005B6EC0" w:rsidRDefault="00B02D37" w:rsidP="00402C68">
            <w:pPr>
              <w:jc w:val="both"/>
              <w:rPr>
                <w:rFonts w:ascii="Arial Narrow" w:hAnsi="Arial Narrow"/>
                <w:kern w:val="2"/>
                <w:sz w:val="20"/>
              </w:rPr>
            </w:pPr>
          </w:p>
        </w:tc>
      </w:tr>
      <w:tr w:rsidR="00B02D37" w:rsidRPr="005B6EC0" w14:paraId="00E0513F" w14:textId="77777777" w:rsidTr="00402C68">
        <w:tc>
          <w:tcPr>
            <w:tcW w:w="960" w:type="pct"/>
            <w:tcBorders>
              <w:top w:val="single" w:sz="4" w:space="0" w:color="auto"/>
              <w:left w:val="single" w:sz="4" w:space="0" w:color="auto"/>
              <w:bottom w:val="single" w:sz="4" w:space="0" w:color="auto"/>
              <w:right w:val="single" w:sz="4" w:space="0" w:color="auto"/>
            </w:tcBorders>
            <w:vAlign w:val="center"/>
          </w:tcPr>
          <w:p w14:paraId="1170A52D" w14:textId="77777777" w:rsidR="00B02D37" w:rsidRPr="005B6EC0" w:rsidRDefault="00B02D37" w:rsidP="00402C68">
            <w:pPr>
              <w:jc w:val="both"/>
              <w:rPr>
                <w:rFonts w:ascii="Arial Narrow" w:hAnsi="Arial Narrow"/>
                <w:kern w:val="2"/>
                <w:sz w:val="20"/>
              </w:rPr>
            </w:pPr>
          </w:p>
          <w:p w14:paraId="297D77BB" w14:textId="77777777" w:rsidR="00B02D37" w:rsidRPr="005B6EC0" w:rsidRDefault="00B02D37" w:rsidP="00402C68">
            <w:pPr>
              <w:jc w:val="both"/>
              <w:rPr>
                <w:rFonts w:ascii="Arial Narrow" w:hAnsi="Arial Narrow"/>
                <w:kern w:val="2"/>
                <w:sz w:val="20"/>
              </w:rPr>
            </w:pPr>
          </w:p>
        </w:tc>
        <w:tc>
          <w:tcPr>
            <w:tcW w:w="696" w:type="pct"/>
            <w:tcBorders>
              <w:top w:val="single" w:sz="4" w:space="0" w:color="auto"/>
              <w:left w:val="single" w:sz="4" w:space="0" w:color="auto"/>
              <w:bottom w:val="single" w:sz="4" w:space="0" w:color="auto"/>
              <w:right w:val="single" w:sz="4" w:space="0" w:color="auto"/>
            </w:tcBorders>
            <w:vAlign w:val="center"/>
          </w:tcPr>
          <w:p w14:paraId="4D67063E" w14:textId="77777777" w:rsidR="00B02D37" w:rsidRPr="005B6EC0" w:rsidRDefault="00B02D37" w:rsidP="00402C68">
            <w:pPr>
              <w:jc w:val="both"/>
              <w:rPr>
                <w:rFonts w:ascii="Arial Narrow" w:hAnsi="Arial Narrow"/>
                <w:kern w:val="2"/>
                <w:sz w:val="20"/>
              </w:rPr>
            </w:pPr>
          </w:p>
        </w:tc>
        <w:tc>
          <w:tcPr>
            <w:tcW w:w="1045" w:type="pct"/>
            <w:tcBorders>
              <w:top w:val="single" w:sz="4" w:space="0" w:color="auto"/>
              <w:left w:val="single" w:sz="4" w:space="0" w:color="auto"/>
              <w:bottom w:val="single" w:sz="4" w:space="0" w:color="auto"/>
              <w:right w:val="single" w:sz="4" w:space="0" w:color="auto"/>
            </w:tcBorders>
          </w:tcPr>
          <w:p w14:paraId="0467530A" w14:textId="77777777" w:rsidR="00B02D37" w:rsidRPr="005B6EC0" w:rsidRDefault="00B02D37" w:rsidP="00402C68">
            <w:pPr>
              <w:jc w:val="both"/>
              <w:rPr>
                <w:rFonts w:ascii="Arial Narrow" w:hAnsi="Arial Narrow"/>
                <w:kern w:val="2"/>
                <w:sz w:val="20"/>
              </w:rPr>
            </w:pPr>
          </w:p>
        </w:tc>
        <w:tc>
          <w:tcPr>
            <w:tcW w:w="1045" w:type="pct"/>
            <w:tcBorders>
              <w:top w:val="single" w:sz="4" w:space="0" w:color="auto"/>
              <w:left w:val="single" w:sz="4" w:space="0" w:color="auto"/>
              <w:bottom w:val="single" w:sz="4" w:space="0" w:color="auto"/>
              <w:right w:val="single" w:sz="4" w:space="0" w:color="auto"/>
            </w:tcBorders>
          </w:tcPr>
          <w:p w14:paraId="0AE96A4C" w14:textId="77777777" w:rsidR="00B02D37" w:rsidRPr="005B6EC0" w:rsidRDefault="00B02D37" w:rsidP="00402C68">
            <w:pPr>
              <w:jc w:val="both"/>
              <w:rPr>
                <w:rFonts w:ascii="Arial Narrow" w:hAnsi="Arial Narrow"/>
                <w:kern w:val="2"/>
                <w:sz w:val="20"/>
              </w:rPr>
            </w:pPr>
          </w:p>
        </w:tc>
        <w:tc>
          <w:tcPr>
            <w:tcW w:w="1254" w:type="pct"/>
            <w:tcBorders>
              <w:top w:val="single" w:sz="4" w:space="0" w:color="auto"/>
              <w:left w:val="single" w:sz="4" w:space="0" w:color="auto"/>
              <w:bottom w:val="single" w:sz="4" w:space="0" w:color="auto"/>
              <w:right w:val="single" w:sz="4" w:space="0" w:color="auto"/>
            </w:tcBorders>
            <w:vAlign w:val="center"/>
          </w:tcPr>
          <w:p w14:paraId="379F99E9" w14:textId="77777777" w:rsidR="00B02D37" w:rsidRPr="005B6EC0" w:rsidRDefault="00B02D37" w:rsidP="00402C68">
            <w:pPr>
              <w:jc w:val="both"/>
              <w:rPr>
                <w:rFonts w:ascii="Arial Narrow" w:hAnsi="Arial Narrow"/>
                <w:kern w:val="2"/>
                <w:sz w:val="20"/>
              </w:rPr>
            </w:pPr>
          </w:p>
        </w:tc>
      </w:tr>
    </w:tbl>
    <w:p w14:paraId="389989F2" w14:textId="7D5FEED0" w:rsidR="00B02D37" w:rsidRPr="005B6EC0" w:rsidRDefault="00B02D37" w:rsidP="00B02D37">
      <w:pPr>
        <w:jc w:val="both"/>
        <w:rPr>
          <w:rFonts w:ascii="Arial Narrow" w:hAnsi="Arial Narrow"/>
          <w:sz w:val="20"/>
        </w:rPr>
      </w:pPr>
    </w:p>
    <w:p w14:paraId="5029A8BA" w14:textId="77777777" w:rsidR="006042BD" w:rsidRPr="005B6EC0" w:rsidRDefault="006042BD" w:rsidP="00B02D37">
      <w:pPr>
        <w:jc w:val="both"/>
        <w:rPr>
          <w:rFonts w:ascii="Arial Narrow" w:hAnsi="Arial Narrow"/>
          <w:sz w:val="20"/>
        </w:rPr>
      </w:pPr>
    </w:p>
    <w:p w14:paraId="754DDB42" w14:textId="77777777" w:rsidR="00B02D37" w:rsidRPr="005B6EC0" w:rsidRDefault="00B02D37" w:rsidP="00B715D7">
      <w:pPr>
        <w:numPr>
          <w:ilvl w:val="0"/>
          <w:numId w:val="10"/>
        </w:numPr>
        <w:tabs>
          <w:tab w:val="clear" w:pos="1566"/>
        </w:tabs>
        <w:ind w:left="142" w:hanging="284"/>
        <w:jc w:val="both"/>
        <w:rPr>
          <w:rFonts w:ascii="Arial Narrow" w:hAnsi="Arial Narrow"/>
          <w:sz w:val="20"/>
        </w:rPr>
      </w:pPr>
      <w:r w:rsidRPr="005B6EC0">
        <w:rPr>
          <w:rFonts w:ascii="Arial Narrow" w:hAnsi="Arial Narrow"/>
          <w:sz w:val="20"/>
        </w:rPr>
        <w:t>rivestono la qualifica di Direttore Tecnico</w:t>
      </w:r>
      <w:r w:rsidRPr="005B6EC0">
        <w:rPr>
          <w:rFonts w:ascii="Arial Narrow" w:hAnsi="Arial Narrow"/>
          <w:i/>
          <w:iCs/>
          <w:sz w:val="20"/>
        </w:rPr>
        <w:t xml:space="preserve"> </w:t>
      </w:r>
      <w:r w:rsidRPr="005B6EC0">
        <w:rPr>
          <w:rFonts w:ascii="Arial Narrow" w:hAnsi="Arial Narrow"/>
          <w:sz w:val="20"/>
        </w:rPr>
        <w:t>i seguenti soggetti:</w:t>
      </w:r>
    </w:p>
    <w:p w14:paraId="46E1702F" w14:textId="77777777" w:rsidR="00B02D37" w:rsidRPr="005B6EC0" w:rsidRDefault="00B02D37" w:rsidP="00B02D37">
      <w:pPr>
        <w:jc w:val="both"/>
        <w:rPr>
          <w:rFonts w:ascii="Arial Narrow" w:hAnsi="Arial Narrow"/>
          <w:sz w:val="20"/>
        </w:rPr>
      </w:pPr>
    </w:p>
    <w:tbl>
      <w:tblPr>
        <w:tblW w:w="5000" w:type="pct"/>
        <w:jc w:val="center"/>
        <w:tblLook w:val="04A0" w:firstRow="1" w:lastRow="0" w:firstColumn="1" w:lastColumn="0" w:noHBand="0" w:noVBand="1"/>
      </w:tblPr>
      <w:tblGrid>
        <w:gridCol w:w="2910"/>
        <w:gridCol w:w="1993"/>
        <w:gridCol w:w="2037"/>
        <w:gridCol w:w="2688"/>
      </w:tblGrid>
      <w:tr w:rsidR="00B02D37" w:rsidRPr="005B6EC0" w14:paraId="3A93C1B4" w14:textId="77777777" w:rsidTr="00402C68">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14:paraId="519982A1" w14:textId="77777777" w:rsidR="00B02D37" w:rsidRPr="005B6EC0" w:rsidRDefault="00B02D37" w:rsidP="00402C68">
            <w:pPr>
              <w:rPr>
                <w:rFonts w:ascii="Arial Narrow" w:hAnsi="Arial Narrow"/>
                <w:b/>
                <w:kern w:val="2"/>
                <w:sz w:val="20"/>
              </w:rPr>
            </w:pPr>
            <w:r w:rsidRPr="005B6EC0">
              <w:rPr>
                <w:rFonts w:ascii="Arial Narrow" w:hAnsi="Arial Narrow"/>
                <w:b/>
                <w:sz w:val="20"/>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14:paraId="0935463D" w14:textId="77777777" w:rsidR="00B02D37" w:rsidRPr="005B6EC0" w:rsidRDefault="00B02D37" w:rsidP="00402C68">
            <w:pPr>
              <w:rPr>
                <w:rFonts w:ascii="Arial Narrow" w:hAnsi="Arial Narrow"/>
                <w:b/>
                <w:kern w:val="2"/>
                <w:sz w:val="20"/>
              </w:rPr>
            </w:pPr>
            <w:r w:rsidRPr="005B6EC0">
              <w:rPr>
                <w:rFonts w:ascii="Arial Narrow" w:hAnsi="Arial Narrow"/>
                <w:b/>
                <w:sz w:val="20"/>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14:paraId="5BD44D47" w14:textId="77777777" w:rsidR="00B02D37" w:rsidRPr="005B6EC0" w:rsidRDefault="00B02D37" w:rsidP="00402C68">
            <w:pPr>
              <w:rPr>
                <w:rFonts w:ascii="Arial Narrow" w:hAnsi="Arial Narrow"/>
                <w:b/>
                <w:kern w:val="2"/>
                <w:sz w:val="20"/>
              </w:rPr>
            </w:pPr>
            <w:r w:rsidRPr="005B6EC0">
              <w:rPr>
                <w:rFonts w:ascii="Arial Narrow" w:hAnsi="Arial Narrow"/>
                <w:b/>
                <w:sz w:val="20"/>
              </w:rPr>
              <w:t>Residenza</w:t>
            </w:r>
          </w:p>
        </w:tc>
        <w:tc>
          <w:tcPr>
            <w:tcW w:w="1396" w:type="pct"/>
            <w:tcBorders>
              <w:top w:val="single" w:sz="4" w:space="0" w:color="auto"/>
              <w:left w:val="single" w:sz="4" w:space="0" w:color="auto"/>
              <w:bottom w:val="nil"/>
              <w:right w:val="single" w:sz="4" w:space="0" w:color="auto"/>
            </w:tcBorders>
            <w:vAlign w:val="center"/>
            <w:hideMark/>
          </w:tcPr>
          <w:p w14:paraId="7AA582B1" w14:textId="77777777" w:rsidR="00B02D37" w:rsidRPr="005B6EC0" w:rsidRDefault="00B02D37" w:rsidP="00402C68">
            <w:pPr>
              <w:rPr>
                <w:rFonts w:ascii="Arial Narrow" w:hAnsi="Arial Narrow"/>
                <w:b/>
                <w:kern w:val="2"/>
                <w:sz w:val="20"/>
              </w:rPr>
            </w:pPr>
            <w:r w:rsidRPr="005B6EC0">
              <w:rPr>
                <w:rFonts w:ascii="Arial Narrow" w:hAnsi="Arial Narrow"/>
                <w:b/>
                <w:sz w:val="20"/>
              </w:rPr>
              <w:t xml:space="preserve">Codice fiscale </w:t>
            </w:r>
          </w:p>
        </w:tc>
      </w:tr>
      <w:tr w:rsidR="00B02D37" w:rsidRPr="005B6EC0" w14:paraId="27A7541D" w14:textId="77777777" w:rsidTr="00402C68">
        <w:trPr>
          <w:jc w:val="center"/>
        </w:trPr>
        <w:tc>
          <w:tcPr>
            <w:tcW w:w="1511" w:type="pct"/>
            <w:tcBorders>
              <w:top w:val="single" w:sz="4" w:space="0" w:color="auto"/>
              <w:left w:val="single" w:sz="4" w:space="0" w:color="auto"/>
              <w:bottom w:val="single" w:sz="4" w:space="0" w:color="auto"/>
              <w:right w:val="single" w:sz="4" w:space="0" w:color="auto"/>
            </w:tcBorders>
            <w:vAlign w:val="center"/>
          </w:tcPr>
          <w:p w14:paraId="517AE48A" w14:textId="77777777" w:rsidR="00B02D37" w:rsidRPr="005B6EC0" w:rsidRDefault="00B02D37" w:rsidP="00402C68">
            <w:pPr>
              <w:jc w:val="both"/>
              <w:rPr>
                <w:rFonts w:ascii="Arial Narrow" w:hAnsi="Arial Narrow"/>
                <w:kern w:val="2"/>
                <w:sz w:val="20"/>
              </w:rPr>
            </w:pPr>
          </w:p>
          <w:p w14:paraId="729E6D47" w14:textId="77777777" w:rsidR="00B02D37" w:rsidRPr="005B6EC0" w:rsidRDefault="00B02D37" w:rsidP="00402C68">
            <w:pPr>
              <w:jc w:val="both"/>
              <w:rPr>
                <w:rFonts w:ascii="Arial Narrow" w:hAnsi="Arial Narrow"/>
                <w:kern w:val="2"/>
                <w:sz w:val="20"/>
              </w:rPr>
            </w:pPr>
          </w:p>
        </w:tc>
        <w:tc>
          <w:tcPr>
            <w:tcW w:w="1035" w:type="pct"/>
            <w:tcBorders>
              <w:top w:val="single" w:sz="4" w:space="0" w:color="auto"/>
              <w:left w:val="single" w:sz="4" w:space="0" w:color="auto"/>
              <w:bottom w:val="single" w:sz="4" w:space="0" w:color="auto"/>
              <w:right w:val="single" w:sz="4" w:space="0" w:color="auto"/>
            </w:tcBorders>
            <w:vAlign w:val="center"/>
          </w:tcPr>
          <w:p w14:paraId="42D33341" w14:textId="77777777" w:rsidR="00B02D37" w:rsidRPr="005B6EC0" w:rsidRDefault="00B02D37" w:rsidP="00402C68">
            <w:pPr>
              <w:jc w:val="both"/>
              <w:rPr>
                <w:rFonts w:ascii="Arial Narrow" w:hAnsi="Arial Narrow"/>
                <w:kern w:val="2"/>
                <w:sz w:val="20"/>
              </w:rPr>
            </w:pPr>
          </w:p>
        </w:tc>
        <w:tc>
          <w:tcPr>
            <w:tcW w:w="1058" w:type="pct"/>
            <w:tcBorders>
              <w:top w:val="single" w:sz="4" w:space="0" w:color="auto"/>
              <w:left w:val="single" w:sz="4" w:space="0" w:color="auto"/>
              <w:bottom w:val="single" w:sz="4" w:space="0" w:color="auto"/>
              <w:right w:val="single" w:sz="4" w:space="0" w:color="auto"/>
            </w:tcBorders>
          </w:tcPr>
          <w:p w14:paraId="3B622532" w14:textId="77777777" w:rsidR="00B02D37" w:rsidRPr="005B6EC0" w:rsidRDefault="00B02D37" w:rsidP="00402C68">
            <w:pPr>
              <w:jc w:val="both"/>
              <w:rPr>
                <w:rFonts w:ascii="Arial Narrow" w:hAnsi="Arial Narrow"/>
                <w:kern w:val="2"/>
                <w:sz w:val="20"/>
              </w:rPr>
            </w:pPr>
          </w:p>
        </w:tc>
        <w:tc>
          <w:tcPr>
            <w:tcW w:w="1396" w:type="pct"/>
            <w:tcBorders>
              <w:top w:val="single" w:sz="4" w:space="0" w:color="auto"/>
              <w:left w:val="single" w:sz="4" w:space="0" w:color="auto"/>
              <w:bottom w:val="single" w:sz="4" w:space="0" w:color="auto"/>
              <w:right w:val="single" w:sz="4" w:space="0" w:color="auto"/>
            </w:tcBorders>
          </w:tcPr>
          <w:p w14:paraId="3F39CE2C" w14:textId="77777777" w:rsidR="00B02D37" w:rsidRPr="005B6EC0" w:rsidRDefault="00B02D37" w:rsidP="00402C68">
            <w:pPr>
              <w:jc w:val="both"/>
              <w:rPr>
                <w:rFonts w:ascii="Arial Narrow" w:hAnsi="Arial Narrow"/>
                <w:kern w:val="2"/>
                <w:sz w:val="20"/>
              </w:rPr>
            </w:pPr>
          </w:p>
        </w:tc>
      </w:tr>
      <w:tr w:rsidR="00B02D37" w:rsidRPr="005B6EC0" w14:paraId="436EA391" w14:textId="77777777" w:rsidTr="00402C68">
        <w:trPr>
          <w:jc w:val="center"/>
        </w:trPr>
        <w:tc>
          <w:tcPr>
            <w:tcW w:w="1511" w:type="pct"/>
            <w:tcBorders>
              <w:top w:val="single" w:sz="4" w:space="0" w:color="auto"/>
              <w:left w:val="single" w:sz="4" w:space="0" w:color="auto"/>
              <w:bottom w:val="single" w:sz="4" w:space="0" w:color="auto"/>
              <w:right w:val="single" w:sz="4" w:space="0" w:color="auto"/>
            </w:tcBorders>
            <w:vAlign w:val="center"/>
          </w:tcPr>
          <w:p w14:paraId="5952A61D" w14:textId="77777777" w:rsidR="00B02D37" w:rsidRPr="005B6EC0" w:rsidRDefault="00B02D37" w:rsidP="00402C68">
            <w:pPr>
              <w:jc w:val="both"/>
              <w:rPr>
                <w:rFonts w:ascii="Arial Narrow" w:hAnsi="Arial Narrow"/>
                <w:kern w:val="2"/>
                <w:sz w:val="20"/>
              </w:rPr>
            </w:pPr>
          </w:p>
          <w:p w14:paraId="52BB8E9C" w14:textId="77777777" w:rsidR="00B02D37" w:rsidRPr="005B6EC0" w:rsidRDefault="00B02D37" w:rsidP="00402C68">
            <w:pPr>
              <w:jc w:val="both"/>
              <w:rPr>
                <w:rFonts w:ascii="Arial Narrow" w:hAnsi="Arial Narrow"/>
                <w:kern w:val="2"/>
                <w:sz w:val="20"/>
              </w:rPr>
            </w:pPr>
          </w:p>
        </w:tc>
        <w:tc>
          <w:tcPr>
            <w:tcW w:w="1035" w:type="pct"/>
            <w:tcBorders>
              <w:top w:val="single" w:sz="4" w:space="0" w:color="auto"/>
              <w:left w:val="single" w:sz="4" w:space="0" w:color="auto"/>
              <w:bottom w:val="single" w:sz="4" w:space="0" w:color="auto"/>
              <w:right w:val="single" w:sz="4" w:space="0" w:color="auto"/>
            </w:tcBorders>
            <w:vAlign w:val="center"/>
          </w:tcPr>
          <w:p w14:paraId="005ADBFB" w14:textId="77777777" w:rsidR="00B02D37" w:rsidRPr="005B6EC0" w:rsidRDefault="00B02D37" w:rsidP="00402C68">
            <w:pPr>
              <w:jc w:val="both"/>
              <w:rPr>
                <w:rFonts w:ascii="Arial Narrow" w:hAnsi="Arial Narrow"/>
                <w:kern w:val="2"/>
                <w:sz w:val="20"/>
              </w:rPr>
            </w:pPr>
          </w:p>
        </w:tc>
        <w:tc>
          <w:tcPr>
            <w:tcW w:w="1058" w:type="pct"/>
            <w:tcBorders>
              <w:top w:val="single" w:sz="4" w:space="0" w:color="auto"/>
              <w:left w:val="single" w:sz="4" w:space="0" w:color="auto"/>
              <w:bottom w:val="single" w:sz="4" w:space="0" w:color="auto"/>
              <w:right w:val="single" w:sz="4" w:space="0" w:color="auto"/>
            </w:tcBorders>
          </w:tcPr>
          <w:p w14:paraId="38B5CF7A" w14:textId="77777777" w:rsidR="00B02D37" w:rsidRPr="005B6EC0" w:rsidRDefault="00B02D37" w:rsidP="00402C68">
            <w:pPr>
              <w:jc w:val="both"/>
              <w:rPr>
                <w:rFonts w:ascii="Arial Narrow" w:hAnsi="Arial Narrow"/>
                <w:kern w:val="2"/>
                <w:sz w:val="20"/>
              </w:rPr>
            </w:pPr>
          </w:p>
        </w:tc>
        <w:tc>
          <w:tcPr>
            <w:tcW w:w="1396" w:type="pct"/>
            <w:tcBorders>
              <w:top w:val="single" w:sz="4" w:space="0" w:color="auto"/>
              <w:left w:val="single" w:sz="4" w:space="0" w:color="auto"/>
              <w:bottom w:val="single" w:sz="4" w:space="0" w:color="auto"/>
              <w:right w:val="single" w:sz="4" w:space="0" w:color="auto"/>
            </w:tcBorders>
          </w:tcPr>
          <w:p w14:paraId="31E54401" w14:textId="77777777" w:rsidR="00B02D37" w:rsidRPr="005B6EC0" w:rsidRDefault="00B02D37" w:rsidP="00402C68">
            <w:pPr>
              <w:jc w:val="both"/>
              <w:rPr>
                <w:rFonts w:ascii="Arial Narrow" w:hAnsi="Arial Narrow"/>
                <w:kern w:val="2"/>
                <w:sz w:val="20"/>
              </w:rPr>
            </w:pPr>
          </w:p>
        </w:tc>
      </w:tr>
    </w:tbl>
    <w:p w14:paraId="20B1F6FB" w14:textId="5D85890D" w:rsidR="00B5661B" w:rsidRPr="005B6EC0" w:rsidRDefault="00B5661B" w:rsidP="00B5661B">
      <w:pPr>
        <w:pStyle w:val="Paragrafoelenco"/>
        <w:ind w:left="284"/>
        <w:jc w:val="both"/>
        <w:rPr>
          <w:rFonts w:ascii="Arial Narrow" w:hAnsi="Arial Narrow"/>
          <w:sz w:val="20"/>
        </w:rPr>
      </w:pPr>
    </w:p>
    <w:p w14:paraId="66E7A81D" w14:textId="77777777" w:rsidR="00B5661B" w:rsidRPr="005B6EC0" w:rsidRDefault="00B5661B" w:rsidP="00B5661B">
      <w:pPr>
        <w:pStyle w:val="Paragrafoelenco"/>
        <w:ind w:left="284"/>
        <w:jc w:val="both"/>
        <w:rPr>
          <w:rFonts w:ascii="Arial Narrow" w:hAnsi="Arial Narrow"/>
          <w:sz w:val="20"/>
        </w:rPr>
      </w:pPr>
    </w:p>
    <w:p w14:paraId="0685DD47" w14:textId="49BADCB5" w:rsidR="00B02D37" w:rsidRPr="005B6EC0" w:rsidRDefault="00B02D37" w:rsidP="00B715D7">
      <w:pPr>
        <w:numPr>
          <w:ilvl w:val="0"/>
          <w:numId w:val="10"/>
        </w:numPr>
        <w:tabs>
          <w:tab w:val="clear" w:pos="1566"/>
        </w:tabs>
        <w:ind w:left="142" w:hanging="284"/>
        <w:jc w:val="both"/>
        <w:rPr>
          <w:rFonts w:ascii="Arial Narrow" w:hAnsi="Arial Narrow"/>
          <w:sz w:val="20"/>
        </w:rPr>
      </w:pPr>
      <w:r w:rsidRPr="005B6EC0">
        <w:rPr>
          <w:rFonts w:ascii="Arial Narrow" w:hAnsi="Arial Narrow"/>
          <w:sz w:val="20"/>
        </w:rPr>
        <w:t>che il socio unico persona fisica, ove esiste, ovvero il socio di maggioranza in caso di società con numero di soci pari o inferiore a quattro, ovvero i soci in caso società in nome collettivo o i soci accomandatari in caso di società in accomandita semplice è / sono:</w:t>
      </w:r>
    </w:p>
    <w:p w14:paraId="588699F9" w14:textId="77777777" w:rsidR="00B02D37" w:rsidRPr="005B6EC0" w:rsidRDefault="00B02D37" w:rsidP="00B02D37">
      <w:pPr>
        <w:jc w:val="both"/>
        <w:rPr>
          <w:rFonts w:ascii="Arial Narrow" w:hAnsi="Arial Narrow"/>
          <w:sz w:val="20"/>
        </w:rPr>
      </w:pPr>
    </w:p>
    <w:tbl>
      <w:tblPr>
        <w:tblW w:w="5000" w:type="pct"/>
        <w:jc w:val="center"/>
        <w:tblLook w:val="04A0" w:firstRow="1" w:lastRow="0" w:firstColumn="1" w:lastColumn="0" w:noHBand="0" w:noVBand="1"/>
      </w:tblPr>
      <w:tblGrid>
        <w:gridCol w:w="2910"/>
        <w:gridCol w:w="1993"/>
        <w:gridCol w:w="2037"/>
        <w:gridCol w:w="2688"/>
      </w:tblGrid>
      <w:tr w:rsidR="00B02D37" w:rsidRPr="005B6EC0" w14:paraId="62090CD1" w14:textId="77777777" w:rsidTr="00402C68">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14:paraId="3ECDD39A" w14:textId="77777777" w:rsidR="00B02D37" w:rsidRPr="005B6EC0" w:rsidRDefault="00B02D37" w:rsidP="00402C68">
            <w:pPr>
              <w:rPr>
                <w:rFonts w:ascii="Arial Narrow" w:hAnsi="Arial Narrow"/>
                <w:b/>
                <w:kern w:val="2"/>
                <w:sz w:val="20"/>
              </w:rPr>
            </w:pPr>
            <w:r w:rsidRPr="005B6EC0">
              <w:rPr>
                <w:rFonts w:ascii="Arial Narrow" w:hAnsi="Arial Narrow"/>
                <w:b/>
                <w:sz w:val="20"/>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14:paraId="793B953B" w14:textId="77777777" w:rsidR="00B02D37" w:rsidRPr="005B6EC0" w:rsidRDefault="00B02D37" w:rsidP="00402C68">
            <w:pPr>
              <w:jc w:val="both"/>
              <w:rPr>
                <w:rFonts w:ascii="Arial Narrow" w:hAnsi="Arial Narrow"/>
                <w:b/>
                <w:kern w:val="2"/>
                <w:sz w:val="20"/>
              </w:rPr>
            </w:pPr>
            <w:r w:rsidRPr="005B6EC0">
              <w:rPr>
                <w:rFonts w:ascii="Arial Narrow" w:hAnsi="Arial Narrow"/>
                <w:b/>
                <w:sz w:val="20"/>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14:paraId="7DD8F3E9" w14:textId="77777777" w:rsidR="00B02D37" w:rsidRPr="005B6EC0" w:rsidRDefault="00B02D37" w:rsidP="00402C68">
            <w:pPr>
              <w:rPr>
                <w:rFonts w:ascii="Arial Narrow" w:hAnsi="Arial Narrow"/>
                <w:b/>
                <w:kern w:val="2"/>
                <w:sz w:val="20"/>
              </w:rPr>
            </w:pPr>
            <w:r w:rsidRPr="005B6EC0">
              <w:rPr>
                <w:rFonts w:ascii="Arial Narrow" w:hAnsi="Arial Narrow"/>
                <w:b/>
                <w:sz w:val="20"/>
              </w:rPr>
              <w:t>Residenza</w:t>
            </w:r>
          </w:p>
        </w:tc>
        <w:tc>
          <w:tcPr>
            <w:tcW w:w="1396" w:type="pct"/>
            <w:tcBorders>
              <w:top w:val="single" w:sz="4" w:space="0" w:color="auto"/>
              <w:left w:val="single" w:sz="4" w:space="0" w:color="auto"/>
              <w:bottom w:val="nil"/>
              <w:right w:val="single" w:sz="4" w:space="0" w:color="auto"/>
            </w:tcBorders>
            <w:vAlign w:val="center"/>
            <w:hideMark/>
          </w:tcPr>
          <w:p w14:paraId="07123F0A" w14:textId="77777777" w:rsidR="00B02D37" w:rsidRPr="005B6EC0" w:rsidRDefault="00B02D37" w:rsidP="00402C68">
            <w:pPr>
              <w:rPr>
                <w:rFonts w:ascii="Arial Narrow" w:hAnsi="Arial Narrow"/>
                <w:b/>
                <w:kern w:val="2"/>
                <w:sz w:val="20"/>
              </w:rPr>
            </w:pPr>
            <w:r w:rsidRPr="005B6EC0">
              <w:rPr>
                <w:rFonts w:ascii="Arial Narrow" w:hAnsi="Arial Narrow"/>
                <w:b/>
                <w:sz w:val="20"/>
              </w:rPr>
              <w:t xml:space="preserve">Codice fiscale </w:t>
            </w:r>
          </w:p>
        </w:tc>
      </w:tr>
      <w:tr w:rsidR="00B02D37" w:rsidRPr="005B6EC0" w14:paraId="4F2BDDD4" w14:textId="77777777" w:rsidTr="00402C68">
        <w:trPr>
          <w:jc w:val="center"/>
        </w:trPr>
        <w:tc>
          <w:tcPr>
            <w:tcW w:w="1511" w:type="pct"/>
            <w:tcBorders>
              <w:top w:val="single" w:sz="4" w:space="0" w:color="auto"/>
              <w:left w:val="single" w:sz="4" w:space="0" w:color="auto"/>
              <w:bottom w:val="single" w:sz="4" w:space="0" w:color="auto"/>
              <w:right w:val="single" w:sz="4" w:space="0" w:color="auto"/>
            </w:tcBorders>
            <w:vAlign w:val="center"/>
          </w:tcPr>
          <w:p w14:paraId="103D91E2" w14:textId="77777777" w:rsidR="00B02D37" w:rsidRPr="005B6EC0" w:rsidRDefault="00B02D37" w:rsidP="00402C68">
            <w:pPr>
              <w:jc w:val="both"/>
              <w:rPr>
                <w:rFonts w:ascii="Arial Narrow" w:hAnsi="Arial Narrow"/>
                <w:kern w:val="2"/>
                <w:sz w:val="20"/>
              </w:rPr>
            </w:pPr>
          </w:p>
          <w:p w14:paraId="25124A6B" w14:textId="77777777" w:rsidR="00B02D37" w:rsidRPr="005B6EC0" w:rsidRDefault="00B02D37" w:rsidP="00402C68">
            <w:pPr>
              <w:jc w:val="both"/>
              <w:rPr>
                <w:rFonts w:ascii="Arial Narrow" w:hAnsi="Arial Narrow"/>
                <w:kern w:val="2"/>
                <w:sz w:val="20"/>
              </w:rPr>
            </w:pPr>
          </w:p>
        </w:tc>
        <w:tc>
          <w:tcPr>
            <w:tcW w:w="1035" w:type="pct"/>
            <w:tcBorders>
              <w:top w:val="single" w:sz="4" w:space="0" w:color="auto"/>
              <w:left w:val="single" w:sz="4" w:space="0" w:color="auto"/>
              <w:bottom w:val="single" w:sz="4" w:space="0" w:color="auto"/>
              <w:right w:val="single" w:sz="4" w:space="0" w:color="auto"/>
            </w:tcBorders>
            <w:vAlign w:val="center"/>
          </w:tcPr>
          <w:p w14:paraId="49BDB101" w14:textId="77777777" w:rsidR="00B02D37" w:rsidRPr="005B6EC0" w:rsidRDefault="00B02D37" w:rsidP="00402C68">
            <w:pPr>
              <w:jc w:val="both"/>
              <w:rPr>
                <w:rFonts w:ascii="Arial Narrow" w:hAnsi="Arial Narrow"/>
                <w:kern w:val="2"/>
                <w:sz w:val="20"/>
              </w:rPr>
            </w:pPr>
          </w:p>
        </w:tc>
        <w:tc>
          <w:tcPr>
            <w:tcW w:w="1058" w:type="pct"/>
            <w:tcBorders>
              <w:top w:val="single" w:sz="4" w:space="0" w:color="auto"/>
              <w:left w:val="single" w:sz="4" w:space="0" w:color="auto"/>
              <w:bottom w:val="single" w:sz="4" w:space="0" w:color="auto"/>
              <w:right w:val="single" w:sz="4" w:space="0" w:color="auto"/>
            </w:tcBorders>
          </w:tcPr>
          <w:p w14:paraId="0D3C4DCE" w14:textId="77777777" w:rsidR="00B02D37" w:rsidRPr="005B6EC0" w:rsidRDefault="00B02D37" w:rsidP="00402C68">
            <w:pPr>
              <w:jc w:val="both"/>
              <w:rPr>
                <w:rFonts w:ascii="Arial Narrow" w:hAnsi="Arial Narrow"/>
                <w:kern w:val="2"/>
                <w:sz w:val="20"/>
              </w:rPr>
            </w:pPr>
          </w:p>
        </w:tc>
        <w:tc>
          <w:tcPr>
            <w:tcW w:w="1396" w:type="pct"/>
            <w:tcBorders>
              <w:top w:val="single" w:sz="4" w:space="0" w:color="auto"/>
              <w:left w:val="single" w:sz="4" w:space="0" w:color="auto"/>
              <w:bottom w:val="single" w:sz="4" w:space="0" w:color="auto"/>
              <w:right w:val="single" w:sz="4" w:space="0" w:color="auto"/>
            </w:tcBorders>
          </w:tcPr>
          <w:p w14:paraId="5D819487" w14:textId="77777777" w:rsidR="00B02D37" w:rsidRPr="005B6EC0" w:rsidRDefault="00B02D37" w:rsidP="00402C68">
            <w:pPr>
              <w:jc w:val="both"/>
              <w:rPr>
                <w:rFonts w:ascii="Arial Narrow" w:hAnsi="Arial Narrow"/>
                <w:kern w:val="2"/>
                <w:sz w:val="20"/>
              </w:rPr>
            </w:pPr>
          </w:p>
        </w:tc>
      </w:tr>
      <w:tr w:rsidR="00B02D37" w:rsidRPr="005B6EC0" w14:paraId="08166084" w14:textId="77777777" w:rsidTr="00402C68">
        <w:trPr>
          <w:jc w:val="center"/>
        </w:trPr>
        <w:tc>
          <w:tcPr>
            <w:tcW w:w="1511" w:type="pct"/>
            <w:tcBorders>
              <w:top w:val="single" w:sz="4" w:space="0" w:color="auto"/>
              <w:left w:val="single" w:sz="4" w:space="0" w:color="auto"/>
              <w:bottom w:val="single" w:sz="4" w:space="0" w:color="auto"/>
              <w:right w:val="single" w:sz="4" w:space="0" w:color="auto"/>
            </w:tcBorders>
            <w:vAlign w:val="center"/>
          </w:tcPr>
          <w:p w14:paraId="60E9DF3C" w14:textId="77777777" w:rsidR="00B02D37" w:rsidRPr="005B6EC0" w:rsidRDefault="00B02D37" w:rsidP="00402C68">
            <w:pPr>
              <w:jc w:val="both"/>
              <w:rPr>
                <w:rFonts w:ascii="Arial Narrow" w:hAnsi="Arial Narrow"/>
                <w:kern w:val="2"/>
                <w:sz w:val="20"/>
              </w:rPr>
            </w:pPr>
          </w:p>
          <w:p w14:paraId="0725FD1B" w14:textId="77777777" w:rsidR="00B02D37" w:rsidRPr="005B6EC0" w:rsidRDefault="00B02D37" w:rsidP="00402C68">
            <w:pPr>
              <w:jc w:val="both"/>
              <w:rPr>
                <w:rFonts w:ascii="Arial Narrow" w:hAnsi="Arial Narrow"/>
                <w:kern w:val="2"/>
                <w:sz w:val="20"/>
              </w:rPr>
            </w:pPr>
          </w:p>
        </w:tc>
        <w:tc>
          <w:tcPr>
            <w:tcW w:w="1035" w:type="pct"/>
            <w:tcBorders>
              <w:top w:val="single" w:sz="4" w:space="0" w:color="auto"/>
              <w:left w:val="single" w:sz="4" w:space="0" w:color="auto"/>
              <w:bottom w:val="single" w:sz="4" w:space="0" w:color="auto"/>
              <w:right w:val="single" w:sz="4" w:space="0" w:color="auto"/>
            </w:tcBorders>
            <w:vAlign w:val="center"/>
          </w:tcPr>
          <w:p w14:paraId="576BB565" w14:textId="77777777" w:rsidR="00B02D37" w:rsidRPr="005B6EC0" w:rsidRDefault="00B02D37" w:rsidP="00402C68">
            <w:pPr>
              <w:jc w:val="both"/>
              <w:rPr>
                <w:rFonts w:ascii="Arial Narrow" w:hAnsi="Arial Narrow"/>
                <w:kern w:val="2"/>
                <w:sz w:val="20"/>
              </w:rPr>
            </w:pPr>
          </w:p>
        </w:tc>
        <w:tc>
          <w:tcPr>
            <w:tcW w:w="1058" w:type="pct"/>
            <w:tcBorders>
              <w:top w:val="single" w:sz="4" w:space="0" w:color="auto"/>
              <w:left w:val="single" w:sz="4" w:space="0" w:color="auto"/>
              <w:bottom w:val="single" w:sz="4" w:space="0" w:color="auto"/>
              <w:right w:val="single" w:sz="4" w:space="0" w:color="auto"/>
            </w:tcBorders>
          </w:tcPr>
          <w:p w14:paraId="5A1AD38F" w14:textId="77777777" w:rsidR="00B02D37" w:rsidRPr="005B6EC0" w:rsidRDefault="00B02D37" w:rsidP="00402C68">
            <w:pPr>
              <w:jc w:val="both"/>
              <w:rPr>
                <w:rFonts w:ascii="Arial Narrow" w:hAnsi="Arial Narrow"/>
                <w:kern w:val="2"/>
                <w:sz w:val="20"/>
              </w:rPr>
            </w:pPr>
          </w:p>
        </w:tc>
        <w:tc>
          <w:tcPr>
            <w:tcW w:w="1396" w:type="pct"/>
            <w:tcBorders>
              <w:top w:val="single" w:sz="4" w:space="0" w:color="auto"/>
              <w:left w:val="single" w:sz="4" w:space="0" w:color="auto"/>
              <w:bottom w:val="single" w:sz="4" w:space="0" w:color="auto"/>
              <w:right w:val="single" w:sz="4" w:space="0" w:color="auto"/>
            </w:tcBorders>
          </w:tcPr>
          <w:p w14:paraId="5232F60E" w14:textId="77777777" w:rsidR="00B02D37" w:rsidRPr="005B6EC0" w:rsidRDefault="00B02D37" w:rsidP="00402C68">
            <w:pPr>
              <w:jc w:val="both"/>
              <w:rPr>
                <w:rFonts w:ascii="Arial Narrow" w:hAnsi="Arial Narrow"/>
                <w:kern w:val="2"/>
                <w:sz w:val="20"/>
              </w:rPr>
            </w:pPr>
          </w:p>
        </w:tc>
      </w:tr>
    </w:tbl>
    <w:p w14:paraId="5D814ADE" w14:textId="77B621E6" w:rsidR="00B02D37" w:rsidRPr="005B6EC0" w:rsidRDefault="00B02D37" w:rsidP="00B02D37">
      <w:pPr>
        <w:jc w:val="both"/>
        <w:rPr>
          <w:rFonts w:ascii="Arial Narrow" w:hAnsi="Arial Narrow"/>
          <w:sz w:val="20"/>
        </w:rPr>
      </w:pPr>
    </w:p>
    <w:p w14:paraId="213F7F8D" w14:textId="77777777" w:rsidR="00B5661B" w:rsidRPr="005B6EC0" w:rsidRDefault="00B5661B" w:rsidP="00B02D37">
      <w:pPr>
        <w:jc w:val="both"/>
        <w:rPr>
          <w:rFonts w:ascii="Arial Narrow" w:hAnsi="Arial Narrow"/>
          <w:sz w:val="20"/>
        </w:rPr>
      </w:pPr>
    </w:p>
    <w:p w14:paraId="4A53B970" w14:textId="77777777" w:rsidR="00BB21A6" w:rsidRPr="005B6EC0" w:rsidRDefault="00BB21A6" w:rsidP="00BB21A6">
      <w:pPr>
        <w:pStyle w:val="Paragrafoelenco1"/>
        <w:numPr>
          <w:ilvl w:val="0"/>
          <w:numId w:val="2"/>
        </w:numPr>
        <w:tabs>
          <w:tab w:val="left" w:pos="284"/>
        </w:tabs>
        <w:spacing w:before="60" w:after="60" w:line="360" w:lineRule="auto"/>
        <w:ind w:left="284" w:hanging="284"/>
        <w:jc w:val="both"/>
        <w:rPr>
          <w:rFonts w:ascii="Arial Narrow" w:hAnsi="Arial Narrow" w:cs="Calibri"/>
          <w:color w:val="auto"/>
          <w:sz w:val="20"/>
        </w:rPr>
      </w:pPr>
      <w:r w:rsidRPr="005B6EC0">
        <w:rPr>
          <w:rFonts w:ascii="Arial Narrow" w:hAnsi="Arial Narrow"/>
          <w:color w:val="auto"/>
          <w:sz w:val="20"/>
        </w:rPr>
        <w:t>che l’offerta economica presentata è remunerativa giacché per la sua formulazione ha preso atto e tenuto conto:</w:t>
      </w:r>
    </w:p>
    <w:p w14:paraId="08FDCAF1" w14:textId="77777777" w:rsidR="00BB21A6" w:rsidRPr="005B6EC0" w:rsidRDefault="00BB21A6" w:rsidP="00B715D7">
      <w:pPr>
        <w:pStyle w:val="Paragrafoelenco1"/>
        <w:numPr>
          <w:ilvl w:val="0"/>
          <w:numId w:val="6"/>
        </w:numPr>
        <w:spacing w:before="60" w:after="60" w:line="360" w:lineRule="auto"/>
        <w:jc w:val="both"/>
        <w:rPr>
          <w:rFonts w:ascii="Arial Narrow" w:hAnsi="Arial Narrow" w:cs="Calibri"/>
          <w:color w:val="auto"/>
          <w:sz w:val="20"/>
        </w:rPr>
      </w:pPr>
      <w:r w:rsidRPr="005B6EC0">
        <w:rPr>
          <w:rFonts w:ascii="Arial Narrow" w:hAnsi="Arial Narrow" w:cs="Calibri"/>
          <w:color w:val="auto"/>
          <w:sz w:val="20"/>
        </w:rPr>
        <w:lastRenderedPageBreak/>
        <w:t>delle condizioni contrattuali e degli oneri compresi quelli eventuali relativi in materia di sicurezza, di assicurazione, di condizioni di lavoro e di previdenza e assistenza in vigore nel luogo dove devono essere svolti i lavori, con particolare riferimento a quelli connessi con la propria attività al fine di rendere la prestazione oggetto della procedura;</w:t>
      </w:r>
    </w:p>
    <w:p w14:paraId="0B5F3D72" w14:textId="630696D8" w:rsidR="00BB21A6" w:rsidRPr="009C5CBE" w:rsidRDefault="00BB21A6" w:rsidP="00B715D7">
      <w:pPr>
        <w:pStyle w:val="Paragrafoelenco1"/>
        <w:numPr>
          <w:ilvl w:val="0"/>
          <w:numId w:val="6"/>
        </w:numPr>
        <w:spacing w:before="60" w:after="60" w:line="360" w:lineRule="auto"/>
        <w:jc w:val="both"/>
        <w:rPr>
          <w:rFonts w:ascii="Arial Narrow" w:hAnsi="Arial Narrow"/>
          <w:b/>
          <w:color w:val="auto"/>
          <w:sz w:val="20"/>
        </w:rPr>
      </w:pPr>
      <w:r w:rsidRPr="005B6EC0">
        <w:rPr>
          <w:rFonts w:ascii="Arial Narrow" w:hAnsi="Arial Narrow" w:cs="Calibri"/>
          <w:color w:val="auto"/>
          <w:sz w:val="20"/>
        </w:rPr>
        <w:t>di tutte le circostanze generali, particolari e locali, nessuna esclusa ed eccettuata che possono avere influito sulla determinazione del corrispettivo contrattuale o influire sia sulla esecuzione dei lavori, sia sulla determinazione della propria offerta;</w:t>
      </w:r>
    </w:p>
    <w:p w14:paraId="5FC4F33D" w14:textId="77777777" w:rsidR="00BB21A6" w:rsidRPr="005B6EC0" w:rsidRDefault="00BB21A6" w:rsidP="00BB21A6">
      <w:pPr>
        <w:pStyle w:val="Paragrafoelenco1"/>
        <w:tabs>
          <w:tab w:val="left" w:pos="284"/>
        </w:tabs>
        <w:spacing w:before="60" w:after="60" w:line="276" w:lineRule="auto"/>
        <w:ind w:left="0"/>
        <w:jc w:val="both"/>
        <w:rPr>
          <w:rFonts w:ascii="Arial Narrow" w:hAnsi="Arial Narrow"/>
          <w:color w:val="auto"/>
          <w:sz w:val="20"/>
        </w:rPr>
      </w:pPr>
    </w:p>
    <w:p w14:paraId="21B4472D" w14:textId="77777777" w:rsidR="00BB21A6" w:rsidRPr="005B6EC0" w:rsidRDefault="00BB21A6" w:rsidP="00BB21A6">
      <w:pPr>
        <w:pStyle w:val="Paragrafoelenco1"/>
        <w:numPr>
          <w:ilvl w:val="0"/>
          <w:numId w:val="2"/>
        </w:numPr>
        <w:tabs>
          <w:tab w:val="left" w:pos="120"/>
        </w:tabs>
        <w:ind w:left="284" w:hanging="284"/>
        <w:jc w:val="both"/>
        <w:rPr>
          <w:rFonts w:ascii="Arial Narrow" w:hAnsi="Arial Narrow"/>
          <w:color w:val="auto"/>
          <w:sz w:val="20"/>
        </w:rPr>
      </w:pPr>
      <w:r w:rsidRPr="005B6EC0">
        <w:rPr>
          <w:rFonts w:ascii="Arial Narrow" w:hAnsi="Arial Narrow"/>
          <w:color w:val="auto"/>
          <w:sz w:val="20"/>
        </w:rPr>
        <w:t>di accettare, senza condizione o riserva alcuna, tutte le norme e disposizioni contenute nella documentazione di gara, inclusi:</w:t>
      </w:r>
    </w:p>
    <w:p w14:paraId="5C49B8B4" w14:textId="5E6ACA7C" w:rsidR="00BB21A6" w:rsidRPr="005B6EC0" w:rsidRDefault="00BB21A6" w:rsidP="00B715D7">
      <w:pPr>
        <w:pStyle w:val="Paragrafoelenco1"/>
        <w:numPr>
          <w:ilvl w:val="0"/>
          <w:numId w:val="17"/>
        </w:numPr>
        <w:tabs>
          <w:tab w:val="left" w:pos="120"/>
        </w:tabs>
        <w:jc w:val="both"/>
        <w:rPr>
          <w:rFonts w:ascii="Arial Narrow" w:hAnsi="Arial Narrow"/>
          <w:color w:val="auto"/>
          <w:sz w:val="20"/>
        </w:rPr>
      </w:pPr>
      <w:r w:rsidRPr="005B6EC0">
        <w:rPr>
          <w:rFonts w:ascii="Arial Narrow" w:hAnsi="Arial Narrow"/>
          <w:color w:val="auto"/>
          <w:sz w:val="20"/>
        </w:rPr>
        <w:t xml:space="preserve">la disciplina relativa al trattamento dei dati personali di cui </w:t>
      </w:r>
      <w:r w:rsidRPr="007C6818">
        <w:rPr>
          <w:rFonts w:ascii="Arial Narrow" w:hAnsi="Arial Narrow"/>
          <w:color w:val="auto"/>
          <w:sz w:val="20"/>
        </w:rPr>
        <w:t>al p</w:t>
      </w:r>
      <w:r w:rsidR="005B6EC0" w:rsidRPr="007C6818">
        <w:rPr>
          <w:rFonts w:ascii="Arial Narrow" w:hAnsi="Arial Narrow"/>
          <w:color w:val="auto"/>
          <w:sz w:val="20"/>
        </w:rPr>
        <w:t>unto</w:t>
      </w:r>
      <w:r w:rsidRPr="007C6818">
        <w:rPr>
          <w:rFonts w:ascii="Arial Narrow" w:hAnsi="Arial Narrow"/>
          <w:color w:val="auto"/>
          <w:sz w:val="20"/>
        </w:rPr>
        <w:t xml:space="preserve"> </w:t>
      </w:r>
      <w:r w:rsidR="005B6EC0" w:rsidRPr="007C6818">
        <w:rPr>
          <w:rFonts w:ascii="Arial Narrow" w:hAnsi="Arial Narrow"/>
          <w:color w:val="auto"/>
          <w:sz w:val="20"/>
        </w:rPr>
        <w:t>27</w:t>
      </w:r>
      <w:r w:rsidRPr="005B6EC0">
        <w:rPr>
          <w:rFonts w:ascii="Arial Narrow" w:hAnsi="Arial Narrow"/>
          <w:color w:val="auto"/>
          <w:sz w:val="20"/>
        </w:rPr>
        <w:t xml:space="preserve"> del disciplinare</w:t>
      </w:r>
      <w:r w:rsidR="005B6EC0">
        <w:rPr>
          <w:rFonts w:ascii="Arial Narrow" w:hAnsi="Arial Narrow"/>
          <w:color w:val="auto"/>
          <w:sz w:val="20"/>
        </w:rPr>
        <w:t xml:space="preserve"> di gara</w:t>
      </w:r>
      <w:r w:rsidRPr="005B6EC0">
        <w:rPr>
          <w:rFonts w:ascii="Arial Narrow" w:hAnsi="Arial Narrow"/>
          <w:color w:val="auto"/>
          <w:sz w:val="20"/>
        </w:rPr>
        <w:t>;</w:t>
      </w:r>
    </w:p>
    <w:p w14:paraId="133FAA7C" w14:textId="77777777" w:rsidR="00BB21A6" w:rsidRPr="005B6EC0" w:rsidRDefault="00BB21A6" w:rsidP="00BB21A6">
      <w:pPr>
        <w:pStyle w:val="Paragrafoelenco1"/>
        <w:tabs>
          <w:tab w:val="left" w:pos="120"/>
        </w:tabs>
        <w:ind w:left="1004"/>
        <w:jc w:val="both"/>
        <w:rPr>
          <w:rFonts w:ascii="Arial Narrow" w:hAnsi="Arial Narrow"/>
          <w:color w:val="auto"/>
          <w:sz w:val="20"/>
        </w:rPr>
      </w:pPr>
    </w:p>
    <w:p w14:paraId="0C7C0967" w14:textId="79F0907A" w:rsidR="00BB21A6" w:rsidRDefault="00BB21A6" w:rsidP="00BB21A6">
      <w:pPr>
        <w:pStyle w:val="Paragrafoelenco1"/>
        <w:numPr>
          <w:ilvl w:val="0"/>
          <w:numId w:val="2"/>
        </w:numPr>
        <w:spacing w:before="60" w:after="60" w:line="360" w:lineRule="auto"/>
        <w:ind w:left="425" w:hanging="425"/>
        <w:jc w:val="both"/>
        <w:rPr>
          <w:rFonts w:ascii="Arial Narrow" w:hAnsi="Arial Narrow"/>
          <w:bCs/>
          <w:sz w:val="20"/>
        </w:rPr>
      </w:pPr>
      <w:r w:rsidRPr="00806012">
        <w:rPr>
          <w:rFonts w:ascii="Arial Narrow" w:hAnsi="Arial Narrow"/>
          <w:bCs/>
          <w:sz w:val="20"/>
        </w:rPr>
        <w:t>di essere edotto degli obblighi derivanti dal Codice di comportamento</w:t>
      </w:r>
      <w:r w:rsidR="00806012">
        <w:rPr>
          <w:rFonts w:ascii="Arial Narrow" w:hAnsi="Arial Narrow"/>
          <w:bCs/>
          <w:sz w:val="20"/>
        </w:rPr>
        <w:t xml:space="preserve"> </w:t>
      </w:r>
      <w:r w:rsidR="00834410">
        <w:rPr>
          <w:rFonts w:ascii="Arial Narrow" w:hAnsi="Arial Narrow"/>
          <w:bCs/>
          <w:sz w:val="20"/>
        </w:rPr>
        <w:t>di</w:t>
      </w:r>
      <w:r w:rsidR="005B6EC0" w:rsidRPr="00806012">
        <w:rPr>
          <w:rFonts w:ascii="Arial Narrow" w:hAnsi="Arial Narrow"/>
          <w:bCs/>
          <w:sz w:val="20"/>
        </w:rPr>
        <w:t xml:space="preserve"> questo </w:t>
      </w:r>
      <w:r w:rsidRPr="00806012">
        <w:rPr>
          <w:rFonts w:ascii="Arial Narrow" w:hAnsi="Arial Narrow"/>
          <w:bCs/>
          <w:sz w:val="20"/>
        </w:rPr>
        <w:t>Ente</w:t>
      </w:r>
      <w:r w:rsidR="00834410">
        <w:rPr>
          <w:rFonts w:ascii="Arial Narrow" w:hAnsi="Arial Narrow"/>
          <w:bCs/>
          <w:sz w:val="20"/>
        </w:rPr>
        <w:t xml:space="preserve"> </w:t>
      </w:r>
      <w:r w:rsidR="00834410" w:rsidRPr="00834410">
        <w:rPr>
          <w:rFonts w:ascii="Arial Narrow" w:hAnsi="Arial Narrow"/>
          <w:bCs/>
          <w:sz w:val="20"/>
        </w:rPr>
        <w:t>approvato con Delibera della Giunta Regionale della Calabria n. 357 del 21 luglio 2023</w:t>
      </w:r>
      <w:r w:rsidRPr="00806012">
        <w:rPr>
          <w:rFonts w:ascii="Arial Narrow" w:hAnsi="Arial Narrow"/>
          <w:bCs/>
          <w:sz w:val="20"/>
        </w:rPr>
        <w:t xml:space="preserve"> </w:t>
      </w:r>
      <w:r w:rsidR="00C84A4F">
        <w:rPr>
          <w:rFonts w:ascii="Arial Narrow" w:hAnsi="Arial Narrow"/>
          <w:bCs/>
          <w:sz w:val="20"/>
        </w:rPr>
        <w:t xml:space="preserve">presente nella documentazione di gara </w:t>
      </w:r>
      <w:r w:rsidRPr="00806012">
        <w:rPr>
          <w:rFonts w:ascii="Arial Narrow" w:hAnsi="Arial Narrow"/>
          <w:bCs/>
          <w:sz w:val="20"/>
        </w:rPr>
        <w:t xml:space="preserve">e si impegna, in caso di aggiudicazione, ad osservare e a far osservare ai propri dipendenti e collaboratori, per quanto applicabile, </w:t>
      </w:r>
      <w:r w:rsidR="00806012">
        <w:rPr>
          <w:rFonts w:ascii="Arial Narrow" w:hAnsi="Arial Narrow"/>
          <w:bCs/>
          <w:sz w:val="20"/>
        </w:rPr>
        <w:t xml:space="preserve">tutte le prescrizioni contenute nel </w:t>
      </w:r>
      <w:r w:rsidR="00806012" w:rsidRPr="007C6818">
        <w:rPr>
          <w:rFonts w:ascii="Arial Narrow" w:hAnsi="Arial Narrow"/>
          <w:bCs/>
          <w:sz w:val="20"/>
        </w:rPr>
        <w:t>pu</w:t>
      </w:r>
      <w:r w:rsidR="0097207D" w:rsidRPr="007C6818">
        <w:rPr>
          <w:rFonts w:ascii="Arial Narrow" w:hAnsi="Arial Narrow"/>
          <w:bCs/>
          <w:sz w:val="20"/>
        </w:rPr>
        <w:t>n</w:t>
      </w:r>
      <w:r w:rsidR="00806012" w:rsidRPr="007C6818">
        <w:rPr>
          <w:rFonts w:ascii="Arial Narrow" w:hAnsi="Arial Narrow"/>
          <w:bCs/>
          <w:sz w:val="20"/>
        </w:rPr>
        <w:t>to 24 del Disciplinare</w:t>
      </w:r>
      <w:r w:rsidR="00806012">
        <w:rPr>
          <w:rFonts w:ascii="Arial Narrow" w:hAnsi="Arial Narrow"/>
          <w:bCs/>
          <w:sz w:val="20"/>
        </w:rPr>
        <w:t xml:space="preserve"> di gara</w:t>
      </w:r>
      <w:r w:rsidRPr="00806012">
        <w:rPr>
          <w:rFonts w:ascii="Arial Narrow" w:hAnsi="Arial Narrow"/>
          <w:bCs/>
          <w:sz w:val="20"/>
        </w:rPr>
        <w:t>;</w:t>
      </w:r>
    </w:p>
    <w:p w14:paraId="53C3679E" w14:textId="41AE6380" w:rsidR="0097207D" w:rsidRPr="00806012" w:rsidRDefault="0097207D" w:rsidP="00BB21A6">
      <w:pPr>
        <w:pStyle w:val="Paragrafoelenco1"/>
        <w:numPr>
          <w:ilvl w:val="0"/>
          <w:numId w:val="2"/>
        </w:numPr>
        <w:spacing w:before="60" w:after="60" w:line="360" w:lineRule="auto"/>
        <w:ind w:left="425" w:hanging="425"/>
        <w:jc w:val="both"/>
        <w:rPr>
          <w:rFonts w:ascii="Arial Narrow" w:hAnsi="Arial Narrow"/>
          <w:bCs/>
          <w:sz w:val="20"/>
        </w:rPr>
      </w:pPr>
      <w:r w:rsidRPr="0097207D">
        <w:rPr>
          <w:rFonts w:ascii="Arial Narrow" w:hAnsi="Arial Narrow"/>
          <w:bCs/>
          <w:sz w:val="20"/>
        </w:rPr>
        <w:t xml:space="preserve">di accettare le clausole contenute nel </w:t>
      </w:r>
      <w:r w:rsidRPr="00C84A4F">
        <w:rPr>
          <w:rFonts w:ascii="Arial Narrow" w:hAnsi="Arial Narrow"/>
          <w:b/>
          <w:sz w:val="20"/>
        </w:rPr>
        <w:t>“PATTO DI INTEGRITÀ</w:t>
      </w:r>
      <w:r w:rsidRPr="0097207D">
        <w:rPr>
          <w:rFonts w:ascii="Arial Narrow" w:hAnsi="Arial Narrow"/>
          <w:bCs/>
          <w:sz w:val="20"/>
        </w:rPr>
        <w:t xml:space="preserve">”, approvato con D.G.R. n. </w:t>
      </w:r>
      <w:r w:rsidR="00C84A4F">
        <w:rPr>
          <w:rFonts w:ascii="Arial Narrow" w:hAnsi="Arial Narrow"/>
          <w:bCs/>
          <w:sz w:val="20"/>
        </w:rPr>
        <w:t>698</w:t>
      </w:r>
      <w:r w:rsidRPr="0097207D">
        <w:rPr>
          <w:rFonts w:ascii="Arial Narrow" w:hAnsi="Arial Narrow"/>
          <w:bCs/>
          <w:sz w:val="20"/>
        </w:rPr>
        <w:t xml:space="preserve"> del </w:t>
      </w:r>
      <w:r w:rsidR="00C84A4F">
        <w:rPr>
          <w:rFonts w:ascii="Arial Narrow" w:hAnsi="Arial Narrow"/>
          <w:bCs/>
          <w:sz w:val="20"/>
        </w:rPr>
        <w:t>03 dicembre 2024</w:t>
      </w:r>
      <w:r w:rsidRPr="0097207D">
        <w:rPr>
          <w:rFonts w:ascii="Arial Narrow" w:hAnsi="Arial Narrow"/>
          <w:bCs/>
          <w:sz w:val="20"/>
        </w:rPr>
        <w:t>.</w:t>
      </w:r>
    </w:p>
    <w:p w14:paraId="7A28318F" w14:textId="6094E9A6" w:rsidR="00BB21A6" w:rsidRPr="005B6EC0" w:rsidRDefault="00AB4472" w:rsidP="00BB21A6">
      <w:pPr>
        <w:pStyle w:val="Paragrafoelenco1"/>
        <w:numPr>
          <w:ilvl w:val="0"/>
          <w:numId w:val="2"/>
        </w:numPr>
        <w:spacing w:before="60" w:after="60" w:line="360" w:lineRule="auto"/>
        <w:ind w:left="425" w:hanging="425"/>
        <w:jc w:val="both"/>
        <w:rPr>
          <w:rFonts w:ascii="Arial Narrow" w:hAnsi="Arial Narrow" w:cs="Arial"/>
          <w:color w:val="auto"/>
          <w:sz w:val="20"/>
        </w:rPr>
      </w:pPr>
      <w:r w:rsidRPr="005B6EC0">
        <w:rPr>
          <w:rFonts w:ascii="Arial Narrow" w:hAnsi="Arial Narrow"/>
          <w:b/>
          <w:bCs/>
          <w:i/>
          <w:color w:val="auto"/>
          <w:sz w:val="20"/>
        </w:rPr>
        <w:t xml:space="preserve"> </w:t>
      </w:r>
      <w:r w:rsidR="00BB21A6" w:rsidRPr="005B6EC0">
        <w:rPr>
          <w:rFonts w:ascii="Arial Narrow" w:hAnsi="Arial Narrow"/>
          <w:b/>
          <w:bCs/>
          <w:i/>
          <w:color w:val="auto"/>
          <w:sz w:val="20"/>
        </w:rPr>
        <w:t xml:space="preserve">[Per gli operatori economici non residenti e privi di stabile organizzazione in Italia] </w:t>
      </w:r>
    </w:p>
    <w:p w14:paraId="73022F76" w14:textId="77777777" w:rsidR="00BB21A6" w:rsidRPr="005B6EC0" w:rsidRDefault="00BB21A6" w:rsidP="00BB21A6">
      <w:pPr>
        <w:pStyle w:val="Paragrafoelenco1"/>
        <w:spacing w:line="360" w:lineRule="auto"/>
        <w:ind w:left="426"/>
        <w:jc w:val="both"/>
        <w:rPr>
          <w:rFonts w:ascii="Arial Narrow" w:hAnsi="Arial Narrow" w:cs="Arial"/>
          <w:color w:val="auto"/>
          <w:sz w:val="20"/>
        </w:rPr>
      </w:pPr>
      <w:r w:rsidRPr="005B6EC0">
        <w:rPr>
          <w:rFonts w:ascii="Arial Narrow" w:hAnsi="Arial Narrow"/>
          <w:bCs/>
          <w:color w:val="auto"/>
          <w:sz w:val="20"/>
        </w:rPr>
        <w:t>di impegnarsi a</w:t>
      </w:r>
      <w:r w:rsidRPr="005B6EC0">
        <w:rPr>
          <w:rFonts w:ascii="Arial Narrow" w:hAnsi="Arial Narrow" w:cs="Calibri"/>
          <w:color w:val="auto"/>
          <w:sz w:val="20"/>
        </w:rPr>
        <w:t xml:space="preserve">d </w:t>
      </w:r>
      <w:r w:rsidRPr="005B6EC0">
        <w:rPr>
          <w:rFonts w:ascii="Arial Narrow" w:hAnsi="Arial Narrow" w:cs="Arial"/>
          <w:color w:val="auto"/>
          <w:sz w:val="20"/>
        </w:rPr>
        <w:t>uniformarsi, in caso di aggiudicazione, alla disciplina di cui agli articoli 17, comma 2, e 53, comma 3 del d.p.r. 633/1972 e a comunicare alla stazione appaltante la nomina del proprio rappresentante fiscale, nelle forme di legge;</w:t>
      </w:r>
    </w:p>
    <w:p w14:paraId="35E3AD17" w14:textId="77777777" w:rsidR="00BB21A6" w:rsidRPr="005B6EC0" w:rsidRDefault="00BB21A6" w:rsidP="00BB21A6">
      <w:pPr>
        <w:pStyle w:val="Paragrafoelenco1"/>
        <w:numPr>
          <w:ilvl w:val="0"/>
          <w:numId w:val="2"/>
        </w:numPr>
        <w:tabs>
          <w:tab w:val="left" w:pos="284"/>
        </w:tabs>
        <w:spacing w:line="360" w:lineRule="auto"/>
        <w:ind w:left="426" w:hanging="426"/>
        <w:jc w:val="both"/>
        <w:rPr>
          <w:rFonts w:ascii="Arial Narrow" w:hAnsi="Arial Narrow"/>
          <w:b/>
          <w:color w:val="auto"/>
          <w:sz w:val="20"/>
        </w:rPr>
      </w:pPr>
      <w:r w:rsidRPr="005B6EC0">
        <w:rPr>
          <w:rFonts w:ascii="Arial Narrow" w:hAnsi="Arial Narrow" w:cs="Calibri"/>
          <w:color w:val="auto"/>
          <w:sz w:val="20"/>
        </w:rPr>
        <w:t>di autorizzare qualora un partecipante alla gara eserciti la facoltà di “</w:t>
      </w:r>
      <w:r w:rsidRPr="009C5CBE">
        <w:rPr>
          <w:rFonts w:ascii="Arial Narrow" w:hAnsi="Arial Narrow" w:cs="Calibri"/>
          <w:color w:val="auto"/>
          <w:sz w:val="20"/>
          <w:u w:val="single"/>
        </w:rPr>
        <w:t>accesso agli atti</w:t>
      </w:r>
      <w:r w:rsidRPr="005B6EC0">
        <w:rPr>
          <w:rFonts w:ascii="Arial Narrow" w:hAnsi="Arial Narrow" w:cs="Calibri"/>
          <w:color w:val="auto"/>
          <w:sz w:val="20"/>
        </w:rPr>
        <w:t>”, la stazione appaltante a rilasciare copia di tutta la documentazione presentata per la partecipazione alla gara;</w:t>
      </w:r>
    </w:p>
    <w:p w14:paraId="7A74227E" w14:textId="77777777" w:rsidR="00BB21A6" w:rsidRPr="005B6EC0" w:rsidRDefault="00BB21A6" w:rsidP="00BB21A6">
      <w:pPr>
        <w:pStyle w:val="Paragrafoelenco1"/>
        <w:numPr>
          <w:ilvl w:val="0"/>
          <w:numId w:val="2"/>
        </w:numPr>
        <w:spacing w:line="360" w:lineRule="auto"/>
        <w:ind w:left="426" w:hanging="426"/>
        <w:jc w:val="both"/>
        <w:rPr>
          <w:rFonts w:ascii="Arial Narrow" w:hAnsi="Arial Narrow"/>
          <w:color w:val="auto"/>
          <w:sz w:val="20"/>
        </w:rPr>
      </w:pPr>
      <w:r w:rsidRPr="005B6EC0">
        <w:rPr>
          <w:rFonts w:ascii="Arial Narrow" w:hAnsi="Arial Narrow"/>
          <w:color w:val="auto"/>
          <w:sz w:val="20"/>
        </w:rPr>
        <w:t>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di cui agli artt. 15 e segg.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Stazione appaltante e del committente per le finalità descritte nell’informativa;</w:t>
      </w:r>
    </w:p>
    <w:p w14:paraId="545C457E" w14:textId="77777777" w:rsidR="00BB21A6" w:rsidRPr="005B6EC0" w:rsidRDefault="00BB21A6" w:rsidP="00BB21A6">
      <w:pPr>
        <w:pStyle w:val="Paragrafoelenco1"/>
        <w:numPr>
          <w:ilvl w:val="0"/>
          <w:numId w:val="2"/>
        </w:numPr>
        <w:spacing w:line="360" w:lineRule="auto"/>
        <w:ind w:left="426" w:hanging="426"/>
        <w:jc w:val="both"/>
        <w:rPr>
          <w:rFonts w:ascii="Arial Narrow" w:hAnsi="Arial Narrow" w:cs="Calibri"/>
          <w:color w:val="auto"/>
          <w:sz w:val="20"/>
        </w:rPr>
      </w:pPr>
      <w:r w:rsidRPr="005B6EC0">
        <w:rPr>
          <w:rFonts w:ascii="Arial Narrow" w:hAnsi="Arial Narrow" w:cs="Calibri"/>
          <w:color w:val="auto"/>
          <w:sz w:val="20"/>
        </w:rPr>
        <w:t xml:space="preserve"> che il </w:t>
      </w:r>
      <w:r w:rsidRPr="005B6EC0">
        <w:rPr>
          <w:rFonts w:ascii="Arial Narrow" w:hAnsi="Arial Narrow" w:cstheme="minorHAnsi"/>
          <w:b/>
          <w:bCs/>
          <w:sz w:val="20"/>
        </w:rPr>
        <w:t>numero di dipendenti impiegati</w:t>
      </w:r>
      <w:r w:rsidRPr="005B6EC0">
        <w:rPr>
          <w:rFonts w:ascii="Arial Narrow" w:hAnsi="Arial Narrow" w:cstheme="minorHAnsi"/>
          <w:sz w:val="20"/>
        </w:rPr>
        <w:t xml:space="preserve"> alla data di presentazione della domanda è il seguente:…………………….;</w:t>
      </w:r>
    </w:p>
    <w:p w14:paraId="72E2C737" w14:textId="77777777" w:rsidR="00BB21A6" w:rsidRPr="005B6EC0" w:rsidRDefault="00BB21A6" w:rsidP="00BB21A6">
      <w:pPr>
        <w:pStyle w:val="Paragrafoelenco1"/>
        <w:numPr>
          <w:ilvl w:val="0"/>
          <w:numId w:val="2"/>
        </w:numPr>
        <w:spacing w:line="360" w:lineRule="auto"/>
        <w:ind w:left="426" w:hanging="426"/>
        <w:jc w:val="both"/>
        <w:rPr>
          <w:rFonts w:ascii="Arial Narrow" w:hAnsi="Arial Narrow" w:cs="Calibri"/>
          <w:color w:val="auto"/>
          <w:sz w:val="20"/>
        </w:rPr>
      </w:pPr>
      <w:r w:rsidRPr="005B6EC0">
        <w:rPr>
          <w:rFonts w:ascii="Arial Narrow" w:hAnsi="Arial Narrow" w:cs="Calibri"/>
          <w:color w:val="auto"/>
          <w:sz w:val="20"/>
        </w:rPr>
        <w:t xml:space="preserve">di aver assolto agli obblighi di cui alla legge n. 68/1999; </w:t>
      </w:r>
    </w:p>
    <w:p w14:paraId="01017E06" w14:textId="77777777" w:rsidR="00BB21A6" w:rsidRPr="005B6EC0" w:rsidRDefault="00BB21A6" w:rsidP="00BB21A6">
      <w:pPr>
        <w:pStyle w:val="Paragrafoelenco1"/>
        <w:numPr>
          <w:ilvl w:val="0"/>
          <w:numId w:val="2"/>
        </w:numPr>
        <w:spacing w:line="360" w:lineRule="auto"/>
        <w:ind w:left="426" w:hanging="426"/>
        <w:jc w:val="both"/>
        <w:rPr>
          <w:rFonts w:ascii="Arial Narrow" w:hAnsi="Arial Narrow" w:cs="Calibri"/>
          <w:color w:val="auto"/>
          <w:sz w:val="20"/>
        </w:rPr>
      </w:pPr>
      <w:r w:rsidRPr="005B6EC0">
        <w:rPr>
          <w:rFonts w:ascii="Arial Narrow" w:hAnsi="Arial Narrow" w:cstheme="minorHAnsi"/>
          <w:sz w:val="20"/>
        </w:rPr>
        <w:t xml:space="preserve">di non essere incorso nell’interdizione automatica per inadempimento dell’obbligo di consegnare alla stazione appaltante, entro sei mesi dalla conclusione del contratto, la relazione di genere di cui all’articolo 47, comma 3, del decreto legge n. 77/2022; </w:t>
      </w:r>
    </w:p>
    <w:p w14:paraId="314C552B" w14:textId="4F336EF4" w:rsidR="00BB21A6" w:rsidRPr="005B6EC0" w:rsidRDefault="00BB21A6" w:rsidP="00BB21A6">
      <w:pPr>
        <w:pStyle w:val="Paragrafoelenco1"/>
        <w:numPr>
          <w:ilvl w:val="0"/>
          <w:numId w:val="2"/>
        </w:numPr>
        <w:spacing w:line="360" w:lineRule="auto"/>
        <w:ind w:left="426" w:hanging="426"/>
        <w:jc w:val="both"/>
        <w:rPr>
          <w:rFonts w:ascii="Arial Narrow" w:hAnsi="Arial Narrow" w:cstheme="minorHAnsi"/>
          <w:color w:val="auto"/>
          <w:sz w:val="20"/>
        </w:rPr>
      </w:pPr>
      <w:r w:rsidRPr="005B6EC0">
        <w:rPr>
          <w:rFonts w:ascii="Arial Narrow" w:hAnsi="Arial Narrow" w:cstheme="minorHAnsi"/>
          <w:sz w:val="20"/>
        </w:rPr>
        <w:t xml:space="preserve">di </w:t>
      </w:r>
      <w:r w:rsidRPr="005B6EC0">
        <w:rPr>
          <w:rFonts w:ascii="Arial Narrow" w:hAnsi="Arial Narrow" w:cstheme="minorHAnsi"/>
          <w:b/>
          <w:bCs/>
          <w:sz w:val="20"/>
        </w:rPr>
        <w:t>assumere l’obbligo</w:t>
      </w:r>
      <w:r w:rsidRPr="005B6EC0">
        <w:rPr>
          <w:rFonts w:ascii="Arial Narrow" w:hAnsi="Arial Narrow" w:cstheme="minorHAnsi"/>
          <w:sz w:val="20"/>
        </w:rPr>
        <w:t xml:space="preserve">, in caso di aggiudicazione del contratto, e qualora, lungo l'arco temporale di svolgimento del contratto stesso, </w:t>
      </w:r>
      <w:r w:rsidRPr="005B6EC0">
        <w:rPr>
          <w:rFonts w:ascii="Arial Narrow" w:eastAsiaTheme="minorHAnsi" w:hAnsi="Arial Narrow" w:cstheme="minorHAnsi"/>
          <w:sz w:val="20"/>
        </w:rPr>
        <w:t xml:space="preserve">ovvero per attività ad esso connesse e strumentali, </w:t>
      </w:r>
      <w:r w:rsidRPr="005B6EC0">
        <w:rPr>
          <w:rFonts w:ascii="Arial Narrow" w:hAnsi="Arial Narrow" w:cstheme="minorHAnsi"/>
          <w:sz w:val="20"/>
        </w:rPr>
        <w:t xml:space="preserve">fosse necessario effettuare delle nuove assunzioni per la medesima commessa, </w:t>
      </w:r>
      <w:r w:rsidRPr="005B6EC0">
        <w:rPr>
          <w:rFonts w:ascii="Arial Narrow" w:hAnsi="Arial Narrow" w:cstheme="minorHAnsi"/>
          <w:b/>
          <w:bCs/>
          <w:sz w:val="20"/>
        </w:rPr>
        <w:t>di assicurare che una quota pari al 30% (trenta percento) delle nuove assunzioni sia destinata all’occupazione giovanile ed una quota pari al 30% (trenta percento) all’occupazione femminile</w:t>
      </w:r>
      <w:r w:rsidRPr="005B6EC0">
        <w:rPr>
          <w:rFonts w:ascii="Arial Narrow" w:hAnsi="Arial Narrow" w:cstheme="minorHAnsi"/>
          <w:sz w:val="20"/>
        </w:rPr>
        <w:t>;</w:t>
      </w:r>
    </w:p>
    <w:p w14:paraId="586C13CF" w14:textId="77777777" w:rsidR="00BB21A6" w:rsidRPr="005B6EC0" w:rsidRDefault="00BB21A6" w:rsidP="00BB21A6">
      <w:pPr>
        <w:pStyle w:val="Paragrafoelenco1"/>
        <w:numPr>
          <w:ilvl w:val="0"/>
          <w:numId w:val="2"/>
        </w:numPr>
        <w:spacing w:line="360" w:lineRule="auto"/>
        <w:ind w:left="426" w:hanging="426"/>
        <w:jc w:val="both"/>
        <w:rPr>
          <w:rFonts w:ascii="Arial Narrow" w:hAnsi="Arial Narrow" w:cs="Calibri"/>
          <w:color w:val="auto"/>
          <w:sz w:val="20"/>
        </w:rPr>
      </w:pPr>
      <w:r w:rsidRPr="005B6EC0">
        <w:rPr>
          <w:rFonts w:ascii="Arial Narrow" w:hAnsi="Arial Narrow"/>
          <w:sz w:val="20"/>
        </w:rPr>
        <w:t xml:space="preserve">di essere tenuto alla redazione del rapporto sulla situazione del personale ai sensi dell’art. 46 del decreto legislativo 11 aprile 2006, n. 198 </w:t>
      </w:r>
      <w:r w:rsidRPr="005B6EC0">
        <w:rPr>
          <w:rFonts w:ascii="Arial Narrow" w:hAnsi="Arial Narrow"/>
          <w:b/>
          <w:sz w:val="20"/>
        </w:rPr>
        <w:t>in quanto operatore che occupa oltre 50 dipendenti</w:t>
      </w:r>
      <w:r w:rsidRPr="005B6EC0">
        <w:rPr>
          <w:rFonts w:ascii="Arial Narrow" w:hAnsi="Arial Narrow"/>
          <w:sz w:val="20"/>
        </w:rPr>
        <w:t>:</w:t>
      </w:r>
    </w:p>
    <w:p w14:paraId="4540D297" w14:textId="77777777" w:rsidR="00BB21A6" w:rsidRPr="005B6EC0" w:rsidRDefault="00BB21A6" w:rsidP="00BB21A6">
      <w:pPr>
        <w:pStyle w:val="Paragrafoelenco"/>
        <w:ind w:left="644"/>
        <w:jc w:val="both"/>
        <w:rPr>
          <w:rFonts w:ascii="Arial Narrow" w:hAnsi="Arial Narrow"/>
          <w:sz w:val="20"/>
        </w:rPr>
      </w:pPr>
    </w:p>
    <w:tbl>
      <w:tblPr>
        <w:tblW w:w="9814" w:type="dxa"/>
        <w:tblInd w:w="392" w:type="dxa"/>
        <w:tblLook w:val="00A0" w:firstRow="1" w:lastRow="0" w:firstColumn="1" w:lastColumn="0" w:noHBand="0" w:noVBand="0"/>
      </w:tblPr>
      <w:tblGrid>
        <w:gridCol w:w="4820"/>
        <w:gridCol w:w="4994"/>
      </w:tblGrid>
      <w:tr w:rsidR="00BB21A6" w:rsidRPr="005B6EC0" w14:paraId="1CF898B5" w14:textId="77777777" w:rsidTr="005B6EC0">
        <w:trPr>
          <w:cantSplit/>
          <w:trHeight w:val="70"/>
        </w:trPr>
        <w:tc>
          <w:tcPr>
            <w:tcW w:w="4820" w:type="dxa"/>
            <w:vAlign w:val="center"/>
          </w:tcPr>
          <w:p w14:paraId="62DBB9AE" w14:textId="77777777" w:rsidR="00BB21A6" w:rsidRPr="005B6EC0" w:rsidRDefault="00BB21A6" w:rsidP="005B6EC0">
            <w:pPr>
              <w:spacing w:line="276" w:lineRule="auto"/>
              <w:jc w:val="center"/>
              <w:rPr>
                <w:rFonts w:ascii="Arial Narrow" w:hAnsi="Arial Narrow"/>
                <w:sz w:val="20"/>
              </w:rPr>
            </w:pPr>
            <w:r w:rsidRPr="005B6EC0">
              <w:rPr>
                <w:rFonts w:ascii="Arial Narrow" w:hAnsi="Arial Narrow"/>
                <w:sz w:val="20"/>
              </w:rPr>
              <w:fldChar w:fldCharType="begin">
                <w:ffData>
                  <w:name w:val=""/>
                  <w:enabled/>
                  <w:calcOnExit w:val="0"/>
                  <w:checkBox>
                    <w:sizeAuto/>
                    <w:default w:val="0"/>
                  </w:checkBox>
                </w:ffData>
              </w:fldChar>
            </w:r>
            <w:r w:rsidRPr="005B6EC0">
              <w:rPr>
                <w:rFonts w:ascii="Arial Narrow" w:hAnsi="Arial Narrow"/>
                <w:sz w:val="20"/>
              </w:rPr>
              <w:instrText>FORMCHECKBOX</w:instrText>
            </w:r>
            <w:r w:rsidR="00250607">
              <w:rPr>
                <w:rFonts w:ascii="Arial Narrow" w:hAnsi="Arial Narrow"/>
                <w:sz w:val="20"/>
              </w:rPr>
            </w:r>
            <w:r w:rsidR="00250607">
              <w:rPr>
                <w:rFonts w:ascii="Arial Narrow" w:hAnsi="Arial Narrow"/>
                <w:sz w:val="20"/>
              </w:rPr>
              <w:fldChar w:fldCharType="separate"/>
            </w:r>
            <w:bookmarkStart w:id="9" w:name="__Fieldmark__1197_2206930617"/>
            <w:bookmarkEnd w:id="9"/>
            <w:r w:rsidRPr="005B6EC0">
              <w:rPr>
                <w:rFonts w:ascii="Arial Narrow" w:hAnsi="Arial Narrow"/>
                <w:sz w:val="20"/>
              </w:rPr>
              <w:fldChar w:fldCharType="end"/>
            </w:r>
            <w:r w:rsidRPr="005B6EC0">
              <w:rPr>
                <w:rFonts w:ascii="Arial Narrow" w:hAnsi="Arial Narrow"/>
                <w:sz w:val="20"/>
              </w:rPr>
              <w:t xml:space="preserve"> SI</w:t>
            </w:r>
          </w:p>
        </w:tc>
        <w:tc>
          <w:tcPr>
            <w:tcW w:w="4993" w:type="dxa"/>
            <w:vAlign w:val="center"/>
          </w:tcPr>
          <w:p w14:paraId="226F2559" w14:textId="77777777" w:rsidR="00BB21A6" w:rsidRPr="005B6EC0" w:rsidRDefault="00BB21A6" w:rsidP="005B6EC0">
            <w:pPr>
              <w:spacing w:line="276" w:lineRule="auto"/>
              <w:jc w:val="center"/>
              <w:rPr>
                <w:rFonts w:ascii="Arial Narrow" w:hAnsi="Arial Narrow"/>
                <w:sz w:val="20"/>
              </w:rPr>
            </w:pPr>
            <w:r w:rsidRPr="005B6EC0">
              <w:rPr>
                <w:rFonts w:ascii="Arial Narrow" w:hAnsi="Arial Narrow"/>
                <w:sz w:val="20"/>
              </w:rPr>
              <w:fldChar w:fldCharType="begin">
                <w:ffData>
                  <w:name w:val=""/>
                  <w:enabled/>
                  <w:calcOnExit w:val="0"/>
                  <w:checkBox>
                    <w:sizeAuto/>
                    <w:default w:val="0"/>
                  </w:checkBox>
                </w:ffData>
              </w:fldChar>
            </w:r>
            <w:r w:rsidRPr="005B6EC0">
              <w:rPr>
                <w:rFonts w:ascii="Arial Narrow" w:hAnsi="Arial Narrow"/>
                <w:sz w:val="20"/>
              </w:rPr>
              <w:instrText>FORMCHECKBOX</w:instrText>
            </w:r>
            <w:r w:rsidR="00250607">
              <w:rPr>
                <w:rFonts w:ascii="Arial Narrow" w:hAnsi="Arial Narrow"/>
                <w:sz w:val="20"/>
              </w:rPr>
            </w:r>
            <w:r w:rsidR="00250607">
              <w:rPr>
                <w:rFonts w:ascii="Arial Narrow" w:hAnsi="Arial Narrow"/>
                <w:sz w:val="20"/>
              </w:rPr>
              <w:fldChar w:fldCharType="separate"/>
            </w:r>
            <w:bookmarkStart w:id="10" w:name="__Fieldmark__1201_2206930617"/>
            <w:bookmarkEnd w:id="10"/>
            <w:r w:rsidRPr="005B6EC0">
              <w:rPr>
                <w:rFonts w:ascii="Arial Narrow" w:hAnsi="Arial Narrow"/>
                <w:sz w:val="20"/>
              </w:rPr>
              <w:fldChar w:fldCharType="end"/>
            </w:r>
            <w:r w:rsidRPr="005B6EC0">
              <w:rPr>
                <w:rFonts w:ascii="Arial Narrow" w:hAnsi="Arial Narrow"/>
                <w:sz w:val="20"/>
              </w:rPr>
              <w:t xml:space="preserve"> NO</w:t>
            </w:r>
          </w:p>
        </w:tc>
      </w:tr>
    </w:tbl>
    <w:p w14:paraId="08071546" w14:textId="77777777" w:rsidR="00BB21A6" w:rsidRPr="005B6EC0" w:rsidRDefault="00BB21A6" w:rsidP="00BB21A6">
      <w:pPr>
        <w:pStyle w:val="Paragrafoelenco1"/>
        <w:numPr>
          <w:ilvl w:val="0"/>
          <w:numId w:val="2"/>
        </w:numPr>
        <w:spacing w:line="360" w:lineRule="auto"/>
        <w:ind w:left="426" w:hanging="426"/>
        <w:jc w:val="both"/>
        <w:rPr>
          <w:rFonts w:ascii="Arial Narrow" w:hAnsi="Arial Narrow"/>
          <w:sz w:val="20"/>
        </w:rPr>
      </w:pPr>
      <w:r w:rsidRPr="005B6EC0">
        <w:rPr>
          <w:rFonts w:ascii="Arial Narrow" w:hAnsi="Arial Narrow"/>
          <w:sz w:val="20"/>
        </w:rPr>
        <w:t>(</w:t>
      </w:r>
      <w:r w:rsidRPr="005B6EC0">
        <w:rPr>
          <w:rFonts w:ascii="Arial Narrow" w:hAnsi="Arial Narrow"/>
          <w:b/>
          <w:i/>
          <w:sz w:val="20"/>
        </w:rPr>
        <w:t>nel caso di operatori economici che occupano un numero di dipendenti pari o superiore a quindici e non superiore a cinquanta</w:t>
      </w:r>
      <w:r w:rsidRPr="005B6EC0">
        <w:rPr>
          <w:rFonts w:ascii="Arial Narrow" w:hAnsi="Arial Narrow"/>
          <w:sz w:val="20"/>
        </w:rPr>
        <w:t xml:space="preserve">) di non aver violato - nei dodici mesi antecedenti alla data di presentazione delle offerte - l’obbligo di cui all’art.47 co. 3 del D.L. n.77/2021 conv. con Legge n.108/2021 relativo alla consegna, entro sei mesi dalla conclusione di un precedente </w:t>
      </w:r>
      <w:r w:rsidRPr="005B6EC0">
        <w:rPr>
          <w:rFonts w:ascii="Arial Narrow" w:hAnsi="Arial Narrow"/>
          <w:sz w:val="20"/>
        </w:rPr>
        <w:lastRenderedPageBreak/>
        <w:t>contratto afferente agli investimenti pubblici finanziati, in tutto o in parte, con le risorse PNRR/ PNC, della relazione di genere di cui all’articolo 47, comma 3, del decreto legge n. 77/2021;</w:t>
      </w:r>
    </w:p>
    <w:p w14:paraId="12C7D6C7" w14:textId="5C6BA6F5" w:rsidR="00BB21A6" w:rsidRPr="005B6EC0" w:rsidRDefault="00BB21A6" w:rsidP="00BB21A6">
      <w:pPr>
        <w:pStyle w:val="Paragrafoelenco1"/>
        <w:numPr>
          <w:ilvl w:val="0"/>
          <w:numId w:val="2"/>
        </w:numPr>
        <w:spacing w:line="360" w:lineRule="auto"/>
        <w:ind w:left="426" w:hanging="426"/>
        <w:jc w:val="both"/>
        <w:rPr>
          <w:rFonts w:ascii="Arial Narrow" w:hAnsi="Arial Narrow"/>
          <w:sz w:val="20"/>
        </w:rPr>
      </w:pPr>
      <w:r w:rsidRPr="005B6EC0">
        <w:rPr>
          <w:rFonts w:ascii="Arial Narrow" w:hAnsi="Arial Narrow"/>
          <w:sz w:val="20"/>
        </w:rPr>
        <w:t>di impegnarsi, inoltre, in caso di aggiudicazione del contratto, a rispettare ogni altro obbligo ed onere derivante dall’applicazione del succitato articolo 47 del D.L. n. 77/2021;</w:t>
      </w:r>
    </w:p>
    <w:p w14:paraId="08A9F251" w14:textId="6AF87C75" w:rsidR="00BB21A6" w:rsidRPr="005B6EC0" w:rsidRDefault="00BB21A6" w:rsidP="00BB21A6">
      <w:pPr>
        <w:pStyle w:val="Paragrafoelenco1"/>
        <w:numPr>
          <w:ilvl w:val="0"/>
          <w:numId w:val="2"/>
        </w:numPr>
        <w:spacing w:line="360" w:lineRule="auto"/>
        <w:ind w:left="426" w:hanging="426"/>
        <w:jc w:val="both"/>
        <w:rPr>
          <w:rFonts w:ascii="Arial Narrow" w:hAnsi="Arial Narrow"/>
          <w:i/>
          <w:sz w:val="20"/>
        </w:rPr>
      </w:pPr>
      <w:r w:rsidRPr="005B6EC0">
        <w:rPr>
          <w:rFonts w:ascii="Arial Narrow" w:hAnsi="Arial Narrow"/>
          <w:b/>
          <w:bCs/>
          <w:sz w:val="20"/>
        </w:rPr>
        <w:t>che non sussistono situazioni, anche potenziali,</w:t>
      </w:r>
      <w:r w:rsidRPr="005B6EC0">
        <w:rPr>
          <w:rFonts w:ascii="Arial Narrow" w:hAnsi="Arial Narrow"/>
          <w:sz w:val="20"/>
        </w:rPr>
        <w:t xml:space="preserve"> di conflitto di interesse, ai sensi della normativa vigente, in relazione alla realizzazione degli interventi previsti nella presente procedura di gara;</w:t>
      </w:r>
    </w:p>
    <w:p w14:paraId="348E5BF7" w14:textId="77777777" w:rsidR="00BB21A6" w:rsidRPr="005B6EC0" w:rsidRDefault="00BB21A6" w:rsidP="00BB21A6">
      <w:pPr>
        <w:pStyle w:val="Paragrafoelenco1"/>
        <w:numPr>
          <w:ilvl w:val="0"/>
          <w:numId w:val="2"/>
        </w:numPr>
        <w:spacing w:before="60" w:after="60" w:line="360" w:lineRule="auto"/>
        <w:ind w:left="425" w:hanging="425"/>
        <w:jc w:val="both"/>
        <w:rPr>
          <w:rFonts w:ascii="Arial Narrow" w:hAnsi="Arial Narrow"/>
          <w:color w:val="auto"/>
          <w:sz w:val="20"/>
        </w:rPr>
      </w:pPr>
      <w:r w:rsidRPr="005B6EC0">
        <w:rPr>
          <w:rFonts w:ascii="Arial Narrow" w:hAnsi="Arial Narrow"/>
          <w:b/>
          <w:bCs/>
          <w:i/>
          <w:iCs/>
          <w:color w:val="auto"/>
          <w:sz w:val="20"/>
        </w:rPr>
        <w:t>[per gli operatori economici ammessi al concordato preventivo con continuità aziendale di cui all'art. 186-bis del R.D. 16 marzo 1942, n. 267]</w:t>
      </w:r>
      <w:r w:rsidRPr="005B6EC0">
        <w:rPr>
          <w:rFonts w:ascii="Arial Narrow" w:hAnsi="Arial Narrow"/>
          <w:color w:val="auto"/>
          <w:sz w:val="20"/>
          <w:lang w:bidi="it-IT"/>
        </w:rPr>
        <w:t>,</w:t>
      </w:r>
    </w:p>
    <w:p w14:paraId="546AE1C7" w14:textId="77777777" w:rsidR="00BB21A6" w:rsidRPr="005B6EC0" w:rsidRDefault="00BB21A6" w:rsidP="00BB21A6">
      <w:pPr>
        <w:pStyle w:val="Paragrafoelenco1"/>
        <w:spacing w:before="60" w:after="60" w:line="276" w:lineRule="auto"/>
        <w:ind w:left="0"/>
        <w:jc w:val="both"/>
        <w:rPr>
          <w:rFonts w:ascii="Arial Narrow" w:hAnsi="Arial Narrow"/>
          <w:color w:val="auto"/>
          <w:sz w:val="20"/>
        </w:rPr>
      </w:pPr>
    </w:p>
    <w:p w14:paraId="23648156" w14:textId="77777777" w:rsidR="00BB21A6" w:rsidRPr="005B6EC0" w:rsidRDefault="00BB21A6" w:rsidP="00BB21A6">
      <w:pPr>
        <w:pStyle w:val="Paragrafoelenco1"/>
        <w:spacing w:before="60" w:after="60" w:line="360" w:lineRule="auto"/>
        <w:ind w:left="425"/>
        <w:jc w:val="both"/>
        <w:rPr>
          <w:rFonts w:ascii="Arial Narrow" w:hAnsi="Arial Narrow"/>
          <w:color w:val="auto"/>
          <w:sz w:val="20"/>
        </w:rPr>
      </w:pPr>
      <w:r w:rsidRPr="005B6EC0">
        <w:rPr>
          <w:rFonts w:ascii="Arial Narrow" w:hAnsi="Arial Narrow"/>
          <w:color w:val="auto"/>
          <w:sz w:val="20"/>
        </w:rPr>
        <w:t>ad integrazione di quanto eventualmente dichiarato nella parte III, sez. C del DGUE, che:</w:t>
      </w:r>
    </w:p>
    <w:p w14:paraId="61C28540" w14:textId="77777777" w:rsidR="00BB21A6" w:rsidRPr="005B6EC0" w:rsidRDefault="00BB21A6" w:rsidP="00BB21A6">
      <w:pPr>
        <w:pStyle w:val="Paragrafoelenco1"/>
        <w:spacing w:line="360" w:lineRule="auto"/>
        <w:ind w:left="0"/>
        <w:jc w:val="both"/>
        <w:rPr>
          <w:rFonts w:ascii="Arial Narrow" w:hAnsi="Arial Narrow"/>
          <w:color w:val="auto"/>
          <w:sz w:val="20"/>
        </w:rPr>
      </w:pPr>
    </w:p>
    <w:p w14:paraId="7E7ECD40" w14:textId="77777777" w:rsidR="00BB21A6" w:rsidRPr="005B6EC0" w:rsidRDefault="00BB21A6" w:rsidP="00B715D7">
      <w:pPr>
        <w:pStyle w:val="Paragrafoelenco1"/>
        <w:numPr>
          <w:ilvl w:val="0"/>
          <w:numId w:val="13"/>
        </w:numPr>
        <w:spacing w:line="360" w:lineRule="auto"/>
        <w:jc w:val="both"/>
        <w:rPr>
          <w:rFonts w:ascii="Arial Narrow" w:hAnsi="Arial Narrow"/>
          <w:color w:val="auto"/>
          <w:sz w:val="20"/>
        </w:rPr>
      </w:pPr>
      <w:r w:rsidRPr="005B6EC0">
        <w:rPr>
          <w:rFonts w:ascii="Arial Narrow" w:hAnsi="Arial Narrow"/>
          <w:color w:val="auto"/>
          <w:sz w:val="20"/>
        </w:rPr>
        <w:t>gli estremi del provvedimento di ammissione rilasciato dal Tribunale di ____________ sono i seguenti: _____________________________________________________________________;</w:t>
      </w:r>
    </w:p>
    <w:p w14:paraId="61950AC2" w14:textId="77777777" w:rsidR="00BB21A6" w:rsidRPr="005B6EC0" w:rsidRDefault="00BB21A6" w:rsidP="00B715D7">
      <w:pPr>
        <w:pStyle w:val="Paragrafoelenco1"/>
        <w:numPr>
          <w:ilvl w:val="0"/>
          <w:numId w:val="13"/>
        </w:numPr>
        <w:spacing w:line="360" w:lineRule="auto"/>
        <w:jc w:val="both"/>
        <w:rPr>
          <w:rFonts w:ascii="Arial Narrow" w:hAnsi="Arial Narrow"/>
          <w:color w:val="auto"/>
          <w:sz w:val="20"/>
        </w:rPr>
      </w:pPr>
      <w:r w:rsidRPr="005B6EC0">
        <w:rPr>
          <w:rFonts w:ascii="Arial Narrow" w:hAnsi="Arial Narrow"/>
          <w:color w:val="auto"/>
          <w:sz w:val="20"/>
        </w:rPr>
        <w:t>gli estremi del provvedimento di autorizzazione a partecipare alle gare rilasciato dal giudice delegato sono i seguenti: ________________________________________________________;</w:t>
      </w:r>
    </w:p>
    <w:p w14:paraId="4EAB8C22" w14:textId="77777777" w:rsidR="00BB21A6" w:rsidRPr="005B6EC0" w:rsidRDefault="00BB21A6" w:rsidP="00BB21A6">
      <w:pPr>
        <w:pStyle w:val="Paragrafoelenco1"/>
        <w:ind w:left="0"/>
        <w:jc w:val="both"/>
        <w:rPr>
          <w:rFonts w:ascii="Arial Narrow" w:hAnsi="Arial Narrow"/>
          <w:color w:val="auto"/>
          <w:sz w:val="20"/>
        </w:rPr>
      </w:pPr>
    </w:p>
    <w:p w14:paraId="262BC859" w14:textId="77777777" w:rsidR="00BB21A6" w:rsidRPr="005B6EC0" w:rsidRDefault="00BB21A6" w:rsidP="00BB21A6">
      <w:pPr>
        <w:pStyle w:val="Paragrafoelenco1"/>
        <w:numPr>
          <w:ilvl w:val="0"/>
          <w:numId w:val="2"/>
        </w:numPr>
        <w:spacing w:before="60" w:after="60" w:line="360" w:lineRule="auto"/>
        <w:ind w:left="425" w:hanging="425"/>
        <w:jc w:val="both"/>
        <w:rPr>
          <w:rFonts w:ascii="Arial Narrow" w:hAnsi="Arial Narrow"/>
          <w:b/>
          <w:bCs/>
          <w:i/>
          <w:iCs/>
          <w:color w:val="auto"/>
          <w:sz w:val="20"/>
        </w:rPr>
      </w:pPr>
      <w:r w:rsidRPr="005B6EC0">
        <w:rPr>
          <w:rFonts w:ascii="Arial Narrow" w:hAnsi="Arial Narrow"/>
          <w:b/>
          <w:bCs/>
          <w:i/>
          <w:iCs/>
          <w:color w:val="auto"/>
          <w:sz w:val="20"/>
        </w:rPr>
        <w:t xml:space="preserve">[Per gli operatori economici che hanno presentato domanda di ammissione al concordato preventivo con continuità aziendale </w:t>
      </w:r>
      <w:r w:rsidRPr="005B6EC0">
        <w:rPr>
          <w:rFonts w:ascii="Arial Narrow" w:hAnsi="Arial Narrow"/>
          <w:b/>
          <w:bCs/>
          <w:i/>
          <w:iCs/>
          <w:color w:val="auto"/>
          <w:sz w:val="20"/>
          <w:u w:val="single"/>
        </w:rPr>
        <w:t>senza che sia stato ancora emesso il decreto di ammissione</w:t>
      </w:r>
      <w:r w:rsidRPr="005B6EC0">
        <w:rPr>
          <w:rFonts w:ascii="Arial Narrow" w:hAnsi="Arial Narrow"/>
          <w:b/>
          <w:bCs/>
          <w:i/>
          <w:iCs/>
          <w:color w:val="auto"/>
          <w:sz w:val="20"/>
        </w:rPr>
        <w:t>]</w:t>
      </w:r>
    </w:p>
    <w:p w14:paraId="78B1C98F" w14:textId="77777777" w:rsidR="00BB21A6" w:rsidRPr="005B6EC0" w:rsidRDefault="00BB21A6" w:rsidP="00BB21A6">
      <w:pPr>
        <w:pStyle w:val="Paragrafoelenco1"/>
        <w:spacing w:before="60" w:after="60" w:line="276" w:lineRule="auto"/>
        <w:ind w:left="425"/>
        <w:jc w:val="both"/>
        <w:rPr>
          <w:rFonts w:ascii="Arial Narrow" w:hAnsi="Arial Narrow" w:cstheme="minorHAnsi"/>
          <w:sz w:val="20"/>
          <w:lang w:bidi="it-IT"/>
        </w:rPr>
      </w:pPr>
      <w:r w:rsidRPr="005B6EC0">
        <w:rPr>
          <w:rFonts w:ascii="Arial Narrow" w:hAnsi="Arial Narrow" w:cstheme="minorHAnsi"/>
          <w:sz w:val="20"/>
          <w:lang w:bidi="it-IT"/>
        </w:rPr>
        <w:t>che:</w:t>
      </w:r>
    </w:p>
    <w:p w14:paraId="578E5AE0" w14:textId="77777777" w:rsidR="00BB21A6" w:rsidRPr="005B6EC0" w:rsidRDefault="00BB21A6" w:rsidP="00BB21A6">
      <w:pPr>
        <w:pStyle w:val="Corpodeltesto22"/>
        <w:shd w:val="clear" w:color="auto" w:fill="auto"/>
        <w:ind w:firstLine="0"/>
        <w:jc w:val="both"/>
        <w:rPr>
          <w:rFonts w:ascii="Arial Narrow" w:hAnsi="Arial Narrow" w:cstheme="minorHAnsi"/>
          <w:sz w:val="20"/>
          <w:szCs w:val="20"/>
        </w:rPr>
      </w:pPr>
    </w:p>
    <w:p w14:paraId="0B411AD2" w14:textId="77777777" w:rsidR="00BB21A6" w:rsidRPr="005B6EC0" w:rsidRDefault="00BB21A6" w:rsidP="00B715D7">
      <w:pPr>
        <w:pStyle w:val="Paragrafoelenco"/>
        <w:numPr>
          <w:ilvl w:val="0"/>
          <w:numId w:val="15"/>
        </w:numPr>
        <w:spacing w:line="360" w:lineRule="auto"/>
        <w:rPr>
          <w:rFonts w:ascii="Arial Narrow" w:hAnsi="Arial Narrow"/>
          <w:color w:val="auto"/>
          <w:sz w:val="20"/>
        </w:rPr>
      </w:pPr>
      <w:r w:rsidRPr="005B6EC0">
        <w:rPr>
          <w:rFonts w:ascii="Arial Narrow" w:hAnsi="Arial Narrow"/>
          <w:color w:val="auto"/>
          <w:sz w:val="20"/>
        </w:rPr>
        <w:t>gli estremi del deposito della domanda di ammissione sono i seguenti: prot.n. ________ del _____________ presentata al _____________________;</w:t>
      </w:r>
    </w:p>
    <w:p w14:paraId="5BAE9CCA" w14:textId="77777777" w:rsidR="00BB21A6" w:rsidRPr="005B6EC0" w:rsidRDefault="00BB21A6" w:rsidP="00BB21A6">
      <w:pPr>
        <w:pStyle w:val="Paragrafoelenco1"/>
        <w:ind w:left="0"/>
        <w:jc w:val="both"/>
        <w:rPr>
          <w:rFonts w:ascii="Arial Narrow" w:hAnsi="Arial Narrow"/>
          <w:color w:val="auto"/>
          <w:sz w:val="20"/>
        </w:rPr>
      </w:pPr>
    </w:p>
    <w:p w14:paraId="54C1DB8E" w14:textId="77777777" w:rsidR="00BB21A6" w:rsidRPr="005B6EC0" w:rsidRDefault="00BB21A6" w:rsidP="00B715D7">
      <w:pPr>
        <w:pStyle w:val="Paragrafoelenco1"/>
        <w:numPr>
          <w:ilvl w:val="0"/>
          <w:numId w:val="15"/>
        </w:numPr>
        <w:spacing w:line="360" w:lineRule="auto"/>
        <w:jc w:val="both"/>
        <w:rPr>
          <w:rFonts w:ascii="Arial Narrow" w:hAnsi="Arial Narrow"/>
          <w:color w:val="auto"/>
          <w:sz w:val="20"/>
        </w:rPr>
      </w:pPr>
      <w:r w:rsidRPr="005B6EC0">
        <w:rPr>
          <w:rFonts w:ascii="Arial Narrow" w:hAnsi="Arial Narrow"/>
          <w:color w:val="auto"/>
          <w:sz w:val="20"/>
        </w:rPr>
        <w:t>il provvedimento di autorizzazione a partecipare alle gare rilasciato dal Tribunale di_____________________ è il seguente: prot.n. ________ del _____________;</w:t>
      </w:r>
    </w:p>
    <w:p w14:paraId="2C10BF30" w14:textId="77777777" w:rsidR="00BB21A6" w:rsidRPr="005B6EC0" w:rsidRDefault="00BB21A6" w:rsidP="00BB21A6">
      <w:pPr>
        <w:spacing w:line="360" w:lineRule="auto"/>
        <w:rPr>
          <w:rFonts w:ascii="Arial Narrow" w:hAnsi="Arial Narrow"/>
          <w:color w:val="auto"/>
          <w:sz w:val="20"/>
        </w:rPr>
      </w:pPr>
    </w:p>
    <w:p w14:paraId="19835DCC" w14:textId="77777777" w:rsidR="00BB21A6" w:rsidRPr="005B6EC0" w:rsidRDefault="00BB21A6" w:rsidP="00B715D7">
      <w:pPr>
        <w:pStyle w:val="Paragrafoelenco1"/>
        <w:numPr>
          <w:ilvl w:val="0"/>
          <w:numId w:val="15"/>
        </w:numPr>
        <w:spacing w:line="360" w:lineRule="auto"/>
        <w:jc w:val="both"/>
        <w:rPr>
          <w:rFonts w:ascii="Arial Narrow" w:hAnsi="Arial Narrow"/>
          <w:color w:val="auto"/>
          <w:sz w:val="20"/>
        </w:rPr>
      </w:pPr>
      <w:r w:rsidRPr="005B6EC0">
        <w:rPr>
          <w:rFonts w:ascii="Arial Narrow" w:hAnsi="Arial Narrow"/>
          <w:color w:val="auto"/>
          <w:sz w:val="20"/>
        </w:rPr>
        <w:t>il soggetto di cui intende avvalersi, ai sensi dell'articolo 110, comma 4, del Codice, è il seguente: ____________________;</w:t>
      </w:r>
    </w:p>
    <w:p w14:paraId="5FB207EA" w14:textId="77777777" w:rsidR="00BB21A6" w:rsidRPr="005B6EC0" w:rsidRDefault="00BB21A6" w:rsidP="00BB21A6">
      <w:pPr>
        <w:pStyle w:val="Paragrafoelenco1"/>
        <w:tabs>
          <w:tab w:val="left" w:pos="284"/>
        </w:tabs>
        <w:ind w:left="0"/>
        <w:rPr>
          <w:rFonts w:ascii="Arial Narrow" w:hAnsi="Arial Narrow"/>
          <w:color w:val="auto"/>
          <w:sz w:val="20"/>
        </w:rPr>
      </w:pPr>
    </w:p>
    <w:p w14:paraId="4BE68DAC" w14:textId="77777777" w:rsidR="00BB21A6" w:rsidRPr="005B6EC0" w:rsidRDefault="00BB21A6" w:rsidP="00BB21A6">
      <w:pPr>
        <w:pStyle w:val="Paragrafoelenco1"/>
        <w:tabs>
          <w:tab w:val="left" w:pos="284"/>
        </w:tabs>
        <w:ind w:left="0"/>
        <w:rPr>
          <w:rFonts w:ascii="Arial Narrow" w:hAnsi="Arial Narrow"/>
          <w:color w:val="auto"/>
          <w:sz w:val="20"/>
        </w:rPr>
      </w:pPr>
    </w:p>
    <w:p w14:paraId="66D5EE60" w14:textId="77777777" w:rsidR="00BB21A6" w:rsidRPr="005B6EC0" w:rsidRDefault="00BB21A6" w:rsidP="00BB21A6">
      <w:pPr>
        <w:pStyle w:val="Paragrafoelenco1"/>
        <w:numPr>
          <w:ilvl w:val="0"/>
          <w:numId w:val="2"/>
        </w:numPr>
        <w:spacing w:before="60" w:after="60" w:line="276" w:lineRule="auto"/>
        <w:ind w:left="425" w:hanging="425"/>
        <w:jc w:val="both"/>
        <w:rPr>
          <w:rFonts w:ascii="Arial Narrow" w:hAnsi="Arial Narrow"/>
          <w:sz w:val="20"/>
        </w:rPr>
      </w:pPr>
      <w:r w:rsidRPr="005B6EC0">
        <w:rPr>
          <w:rFonts w:ascii="Arial Narrow" w:hAnsi="Arial Narrow"/>
          <w:b/>
          <w:i/>
          <w:sz w:val="20"/>
        </w:rPr>
        <w:t>[</w:t>
      </w:r>
      <w:r w:rsidRPr="005B6EC0">
        <w:rPr>
          <w:rFonts w:ascii="Arial Narrow" w:hAnsi="Arial Narrow"/>
          <w:b/>
          <w:bCs/>
          <w:i/>
          <w:sz w:val="20"/>
        </w:rPr>
        <w:t>nel caso di allegazione all’istanza e/o all’offerta di copie conformi di documenti in formato elettronico, nei casi in cui tale modalità di copia sia ammessa</w:t>
      </w:r>
      <w:r w:rsidRPr="005B6EC0">
        <w:rPr>
          <w:rFonts w:ascii="Arial Narrow" w:hAnsi="Arial Narrow"/>
          <w:b/>
          <w:i/>
          <w:sz w:val="20"/>
        </w:rPr>
        <w:t>]</w:t>
      </w:r>
    </w:p>
    <w:p w14:paraId="3826D27C" w14:textId="77777777" w:rsidR="00BB21A6" w:rsidRPr="005B6EC0" w:rsidRDefault="00BB21A6" w:rsidP="00BB21A6">
      <w:pPr>
        <w:pStyle w:val="Paragrafoelenco1"/>
        <w:spacing w:line="360" w:lineRule="auto"/>
        <w:ind w:left="426"/>
        <w:jc w:val="both"/>
        <w:rPr>
          <w:rFonts w:ascii="Arial Narrow" w:hAnsi="Arial Narrow"/>
          <w:bCs/>
          <w:sz w:val="20"/>
        </w:rPr>
      </w:pPr>
      <w:r w:rsidRPr="005B6EC0">
        <w:rPr>
          <w:rFonts w:ascii="Arial Narrow" w:hAnsi="Arial Narrow"/>
          <w:bCs/>
          <w:sz w:val="20"/>
        </w:rPr>
        <w:t xml:space="preserve">che le copie di tutti i documenti allegati all’istanza e/o all’offerta in formato elettronico sono state formate a norma dell’art. 22 co 3 del d.lgs. 82/2005 </w:t>
      </w:r>
      <w:r w:rsidRPr="005B6EC0">
        <w:rPr>
          <w:rFonts w:ascii="Arial Narrow" w:hAnsi="Arial Narrow"/>
          <w:bCs/>
          <w:i/>
          <w:sz w:val="20"/>
        </w:rPr>
        <w:t>(Copie informatiche di documenti analogici)</w:t>
      </w:r>
      <w:r w:rsidRPr="005B6EC0">
        <w:rPr>
          <w:rFonts w:ascii="Arial Narrow" w:hAnsi="Arial Narrow"/>
          <w:bCs/>
          <w:sz w:val="20"/>
        </w:rPr>
        <w:t xml:space="preserve"> e/o dell’art. 23-bis del d.lgs. 82/2005 </w:t>
      </w:r>
      <w:r w:rsidRPr="005B6EC0">
        <w:rPr>
          <w:rFonts w:ascii="Arial Narrow" w:hAnsi="Arial Narrow"/>
          <w:bCs/>
          <w:i/>
          <w:sz w:val="20"/>
        </w:rPr>
        <w:t>(Duplicati e copie informatiche di documenti informatici</w:t>
      </w:r>
      <w:r w:rsidRPr="005B6EC0">
        <w:rPr>
          <w:rFonts w:ascii="Arial Narrow" w:hAnsi="Arial Narrow"/>
          <w:bCs/>
          <w:sz w:val="20"/>
        </w:rPr>
        <w:t>) e ne</w:t>
      </w:r>
      <w:r w:rsidRPr="005B6EC0">
        <w:rPr>
          <w:rFonts w:ascii="Arial Narrow" w:hAnsi="Arial Narrow"/>
          <w:sz w:val="20"/>
        </w:rPr>
        <w:t>l rispetto delle regole tecniche di cui all’art. 71 del medesimo d.lgs. 82/2005</w:t>
      </w:r>
      <w:r w:rsidRPr="005B6EC0">
        <w:rPr>
          <w:rFonts w:ascii="Arial Narrow" w:hAnsi="Arial Narrow"/>
          <w:bCs/>
          <w:sz w:val="20"/>
        </w:rPr>
        <w:t>.</w:t>
      </w:r>
    </w:p>
    <w:p w14:paraId="4465B151" w14:textId="77777777" w:rsidR="00BB21A6" w:rsidRPr="005B6EC0" w:rsidRDefault="00BB21A6" w:rsidP="00BB21A6">
      <w:pPr>
        <w:pStyle w:val="Paragrafoelenco1"/>
        <w:spacing w:line="360" w:lineRule="auto"/>
        <w:ind w:left="0"/>
        <w:jc w:val="both"/>
        <w:rPr>
          <w:rFonts w:ascii="Arial Narrow" w:hAnsi="Arial Narrow"/>
          <w:bCs/>
          <w:sz w:val="20"/>
        </w:rPr>
      </w:pPr>
    </w:p>
    <w:p w14:paraId="024524CA" w14:textId="2C1DB2E1" w:rsidR="002F2D95" w:rsidRPr="005B6EC0" w:rsidRDefault="002F2D95" w:rsidP="002F2D95">
      <w:pPr>
        <w:pStyle w:val="Paragrafoelenco1"/>
        <w:numPr>
          <w:ilvl w:val="0"/>
          <w:numId w:val="2"/>
        </w:numPr>
        <w:spacing w:before="60" w:after="60" w:line="276" w:lineRule="auto"/>
        <w:ind w:left="425" w:hanging="425"/>
        <w:jc w:val="both"/>
        <w:rPr>
          <w:rFonts w:ascii="Arial Narrow" w:eastAsiaTheme="minorEastAsia" w:hAnsi="Arial Narrow" w:cstheme="minorHAnsi"/>
          <w:b/>
          <w:snapToGrid w:val="0"/>
          <w:color w:val="auto"/>
          <w:kern w:val="0"/>
          <w:sz w:val="20"/>
          <w:lang w:eastAsia="en-US"/>
        </w:rPr>
      </w:pPr>
      <w:r w:rsidRPr="005B6EC0">
        <w:rPr>
          <w:rFonts w:ascii="Arial Narrow" w:eastAsiaTheme="minorEastAsia" w:hAnsi="Arial Narrow" w:cstheme="minorHAnsi"/>
          <w:b/>
          <w:snapToGrid w:val="0"/>
          <w:color w:val="auto"/>
          <w:kern w:val="0"/>
          <w:sz w:val="20"/>
          <w:lang w:eastAsia="en-US"/>
        </w:rPr>
        <w:t>[In caso di subappalto]:</w:t>
      </w:r>
    </w:p>
    <w:p w14:paraId="0A641C30" w14:textId="3D9A04A0" w:rsidR="00800C63" w:rsidRPr="005B6EC0" w:rsidRDefault="00800C63" w:rsidP="00800C63">
      <w:pPr>
        <w:pStyle w:val="Paragrafoelenco1"/>
        <w:spacing w:before="60" w:after="60" w:line="276" w:lineRule="auto"/>
        <w:jc w:val="both"/>
        <w:rPr>
          <w:rFonts w:ascii="Arial Narrow" w:eastAsiaTheme="minorEastAsia" w:hAnsi="Arial Narrow" w:cstheme="minorHAnsi"/>
          <w:b/>
          <w:snapToGrid w:val="0"/>
          <w:color w:val="auto"/>
          <w:kern w:val="0"/>
          <w:sz w:val="20"/>
          <w:lang w:eastAsia="en-US"/>
        </w:rPr>
      </w:pPr>
    </w:p>
    <w:p w14:paraId="2B204B39" w14:textId="4FBEBA86" w:rsidR="00800C63" w:rsidRPr="005B6EC0" w:rsidRDefault="00800C63" w:rsidP="00B715D7">
      <w:pPr>
        <w:pStyle w:val="Paragrafoelenco"/>
        <w:numPr>
          <w:ilvl w:val="0"/>
          <w:numId w:val="14"/>
        </w:numPr>
        <w:tabs>
          <w:tab w:val="left" w:pos="284"/>
        </w:tabs>
        <w:spacing w:line="360" w:lineRule="auto"/>
        <w:ind w:left="644" w:right="51"/>
        <w:jc w:val="both"/>
        <w:rPr>
          <w:rFonts w:ascii="Arial Narrow" w:hAnsi="Arial Narrow"/>
          <w:b/>
          <w:color w:val="auto"/>
          <w:sz w:val="20"/>
        </w:rPr>
      </w:pPr>
      <w:r w:rsidRPr="005B6EC0">
        <w:rPr>
          <w:rFonts w:ascii="Arial Narrow" w:hAnsi="Arial Narrow"/>
          <w:sz w:val="20"/>
        </w:rPr>
        <w:t>l’operatore economico d</w:t>
      </w:r>
      <w:r w:rsidRPr="005B6EC0">
        <w:rPr>
          <w:rFonts w:ascii="Arial Narrow" w:hAnsi="Arial Narrow"/>
          <w:color w:val="000000"/>
          <w:sz w:val="20"/>
        </w:rPr>
        <w:t>ichiara che intende subappaltare – ad operatore economico qualificato – la seguente quota percentuale:</w:t>
      </w:r>
      <w:r w:rsidRPr="005B6EC0">
        <w:rPr>
          <w:rFonts w:ascii="Arial Narrow" w:hAnsi="Arial Narrow"/>
          <w:b/>
          <w:color w:val="000000"/>
          <w:sz w:val="20"/>
        </w:rPr>
        <w:t xml:space="preserve"> [………………]</w:t>
      </w:r>
      <w:r w:rsidR="009C5CBE">
        <w:rPr>
          <w:rFonts w:ascii="Arial Narrow" w:hAnsi="Arial Narrow"/>
          <w:b/>
          <w:color w:val="000000"/>
          <w:sz w:val="20"/>
        </w:rPr>
        <w:t xml:space="preserve"> </w:t>
      </w:r>
      <w:r w:rsidRPr="005B6EC0">
        <w:rPr>
          <w:rFonts w:ascii="Arial Narrow" w:hAnsi="Arial Narrow"/>
          <w:b/>
          <w:color w:val="000000"/>
          <w:sz w:val="20"/>
        </w:rPr>
        <w:t>%;</w:t>
      </w:r>
    </w:p>
    <w:p w14:paraId="36EFE45F" w14:textId="77777777" w:rsidR="00A76991" w:rsidRPr="005B6EC0" w:rsidRDefault="00A76991" w:rsidP="00A76991">
      <w:pPr>
        <w:jc w:val="center"/>
        <w:rPr>
          <w:rFonts w:ascii="Arial Narrow" w:hAnsi="Arial Narrow"/>
          <w:b/>
          <w:color w:val="auto"/>
          <w:sz w:val="20"/>
        </w:rPr>
      </w:pPr>
      <w:r w:rsidRPr="005B6EC0">
        <w:rPr>
          <w:rFonts w:ascii="Arial Narrow" w:hAnsi="Arial Narrow"/>
          <w:b/>
          <w:color w:val="auto"/>
          <w:sz w:val="20"/>
        </w:rPr>
        <w:t>&gt;&gt;&gt;&gt;&gt; ----------------- PARTE SECONDA ----------------- &lt;&lt;&lt;&lt;&lt;</w:t>
      </w:r>
    </w:p>
    <w:p w14:paraId="2C18E5C8" w14:textId="77777777" w:rsidR="00A76991" w:rsidRPr="005B6EC0" w:rsidRDefault="00A76991" w:rsidP="00A76991">
      <w:pPr>
        <w:jc w:val="center"/>
        <w:rPr>
          <w:rFonts w:ascii="Arial Narrow" w:hAnsi="Arial Narrow"/>
          <w:color w:val="auto"/>
          <w:sz w:val="20"/>
        </w:rPr>
      </w:pPr>
      <w:bookmarkStart w:id="11" w:name="OLE_LINK11"/>
      <w:bookmarkStart w:id="12" w:name="OLE_LINK10"/>
      <w:bookmarkEnd w:id="11"/>
      <w:bookmarkEnd w:id="12"/>
      <w:r w:rsidRPr="005B6EC0">
        <w:rPr>
          <w:rFonts w:ascii="Arial Narrow" w:hAnsi="Arial Narrow"/>
          <w:b/>
          <w:color w:val="auto"/>
          <w:sz w:val="20"/>
        </w:rPr>
        <w:t>(i paragrafi non utilizzati possono essere eliminati)</w:t>
      </w:r>
    </w:p>
    <w:p w14:paraId="5233F841" w14:textId="77777777" w:rsidR="00A76991" w:rsidRPr="005B6EC0" w:rsidRDefault="00A76991" w:rsidP="00A76991">
      <w:pPr>
        <w:pStyle w:val="Paragrafoelenco1"/>
        <w:tabs>
          <w:tab w:val="left" w:pos="284"/>
        </w:tabs>
        <w:ind w:left="0"/>
        <w:rPr>
          <w:rFonts w:ascii="Arial Narrow" w:hAnsi="Arial Narrow"/>
          <w:bCs/>
          <w:color w:val="auto"/>
          <w:sz w:val="20"/>
        </w:rPr>
      </w:pPr>
    </w:p>
    <w:p w14:paraId="2EC7C435" w14:textId="77777777" w:rsidR="00A76991" w:rsidRPr="005B6EC0" w:rsidRDefault="00A76991" w:rsidP="00A76991">
      <w:pPr>
        <w:pStyle w:val="Paragrafoelenco1"/>
        <w:tabs>
          <w:tab w:val="left" w:pos="284"/>
        </w:tabs>
        <w:ind w:left="0"/>
        <w:rPr>
          <w:rFonts w:ascii="Arial Narrow" w:hAnsi="Arial Narrow"/>
          <w:bCs/>
          <w:color w:val="auto"/>
          <w:sz w:val="20"/>
          <w:highlight w:val="yellow"/>
        </w:rPr>
      </w:pPr>
    </w:p>
    <w:p w14:paraId="40BF02FD" w14:textId="77777777" w:rsidR="00A76991" w:rsidRPr="005B6EC0" w:rsidRDefault="00A76991" w:rsidP="00A76991">
      <w:pPr>
        <w:shd w:val="clear" w:color="auto" w:fill="DFDFDF"/>
        <w:ind w:right="51" w:firstLine="284"/>
        <w:jc w:val="both"/>
        <w:rPr>
          <w:rFonts w:ascii="Arial Narrow" w:hAnsi="Arial Narrow"/>
          <w:b/>
          <w:color w:val="auto"/>
          <w:sz w:val="20"/>
        </w:rPr>
      </w:pPr>
      <w:r w:rsidRPr="005B6EC0">
        <w:rPr>
          <w:rFonts w:ascii="Arial Narrow" w:hAnsi="Arial Narrow"/>
          <w:b/>
          <w:i/>
          <w:caps/>
          <w:color w:val="auto"/>
          <w:sz w:val="20"/>
        </w:rPr>
        <w:t>(</w:t>
      </w:r>
      <w:r w:rsidRPr="005B6EC0">
        <w:rPr>
          <w:rFonts w:ascii="Arial Narrow" w:hAnsi="Arial Narrow"/>
          <w:b/>
          <w:i/>
          <w:color w:val="auto"/>
          <w:sz w:val="20"/>
        </w:rPr>
        <w:t xml:space="preserve">In caso di </w:t>
      </w:r>
      <w:r w:rsidRPr="005B6EC0">
        <w:rPr>
          <w:rFonts w:ascii="Arial Narrow" w:hAnsi="Arial Narrow"/>
          <w:b/>
          <w:i/>
          <w:caps/>
          <w:color w:val="auto"/>
          <w:sz w:val="20"/>
        </w:rPr>
        <w:t xml:space="preserve">RTI </w:t>
      </w:r>
      <w:r w:rsidRPr="005B6EC0">
        <w:rPr>
          <w:rFonts w:ascii="Arial Narrow" w:hAnsi="Arial Narrow"/>
          <w:b/>
          <w:i/>
          <w:color w:val="auto"/>
          <w:sz w:val="20"/>
        </w:rPr>
        <w:t>o</w:t>
      </w:r>
      <w:r w:rsidRPr="005B6EC0">
        <w:rPr>
          <w:rFonts w:ascii="Arial Narrow" w:hAnsi="Arial Narrow"/>
          <w:b/>
          <w:i/>
          <w:caps/>
          <w:color w:val="auto"/>
          <w:sz w:val="20"/>
        </w:rPr>
        <w:t xml:space="preserve"> </w:t>
      </w:r>
      <w:r w:rsidRPr="005B6EC0">
        <w:rPr>
          <w:rFonts w:ascii="Arial Narrow" w:hAnsi="Arial Narrow"/>
          <w:b/>
          <w:i/>
          <w:color w:val="auto"/>
          <w:sz w:val="20"/>
        </w:rPr>
        <w:t>consorzio ordinario</w:t>
      </w:r>
      <w:r w:rsidRPr="005B6EC0">
        <w:rPr>
          <w:rFonts w:ascii="Arial Narrow" w:hAnsi="Arial Narrow"/>
          <w:b/>
          <w:i/>
          <w:caps/>
          <w:color w:val="auto"/>
          <w:sz w:val="20"/>
        </w:rPr>
        <w:t>) (*)</w:t>
      </w:r>
    </w:p>
    <w:p w14:paraId="7AE286AA" w14:textId="77777777" w:rsidR="00A76991" w:rsidRPr="005B6EC0" w:rsidRDefault="00A76991" w:rsidP="00A76991">
      <w:pPr>
        <w:jc w:val="both"/>
        <w:rPr>
          <w:rFonts w:ascii="Arial Narrow" w:hAnsi="Arial Narrow"/>
          <w:b/>
          <w:color w:val="auto"/>
          <w:sz w:val="20"/>
        </w:rPr>
      </w:pPr>
      <w:r w:rsidRPr="005B6EC0">
        <w:rPr>
          <w:rFonts w:ascii="Arial Narrow" w:hAnsi="Arial Narrow"/>
          <w:b/>
          <w:color w:val="auto"/>
          <w:sz w:val="20"/>
        </w:rPr>
        <w:t>(*) In caso di RTI/consorzio ordinario da costituirsi/costituito ogni operatore economico raggruppando/consorziando raggruppato/consorziato dovrà compilare e firmare digitalmente il presente Allegato 1.</w:t>
      </w:r>
    </w:p>
    <w:p w14:paraId="5F551108" w14:textId="77777777" w:rsidR="00A76991" w:rsidRPr="005B6EC0" w:rsidRDefault="00A76991" w:rsidP="00A76991">
      <w:pPr>
        <w:pStyle w:val="Paragrafoelenco1"/>
        <w:tabs>
          <w:tab w:val="left" w:pos="284"/>
        </w:tabs>
        <w:ind w:left="0"/>
        <w:rPr>
          <w:rFonts w:ascii="Arial Narrow" w:hAnsi="Arial Narrow"/>
          <w:bCs/>
          <w:color w:val="auto"/>
          <w:sz w:val="20"/>
        </w:rPr>
      </w:pPr>
    </w:p>
    <w:p w14:paraId="5D7B41B0" w14:textId="77777777" w:rsidR="00A76991" w:rsidRPr="005B6EC0" w:rsidRDefault="00A76991" w:rsidP="00A76991">
      <w:pPr>
        <w:pStyle w:val="Corpotesto"/>
        <w:widowControl w:val="0"/>
        <w:numPr>
          <w:ilvl w:val="0"/>
          <w:numId w:val="3"/>
        </w:numPr>
        <w:spacing w:after="0" w:line="360" w:lineRule="auto"/>
        <w:ind w:left="357" w:hanging="357"/>
        <w:jc w:val="both"/>
        <w:rPr>
          <w:rFonts w:ascii="Arial Narrow" w:hAnsi="Arial Narrow"/>
          <w:b/>
          <w:color w:val="auto"/>
          <w:sz w:val="20"/>
        </w:rPr>
      </w:pPr>
      <w:r w:rsidRPr="005B6EC0">
        <w:rPr>
          <w:rFonts w:ascii="Arial Narrow" w:hAnsi="Arial Narrow"/>
          <w:color w:val="auto"/>
          <w:sz w:val="20"/>
        </w:rPr>
        <w:lastRenderedPageBreak/>
        <w:t xml:space="preserve">che la </w:t>
      </w:r>
      <w:r w:rsidRPr="005B6EC0">
        <w:rPr>
          <w:rFonts w:ascii="Arial Narrow" w:hAnsi="Arial Narrow" w:cstheme="minorHAnsi"/>
          <w:sz w:val="20"/>
        </w:rPr>
        <w:t xml:space="preserve">composizione del raggruppamento temporaneo/consorzio ordinario, con indicazione della denominazione degli operatori che lo compongono, del ruolo assunto </w:t>
      </w:r>
      <w:r w:rsidRPr="005B6EC0">
        <w:rPr>
          <w:rFonts w:ascii="Arial Narrow" w:hAnsi="Arial Narrow" w:cstheme="minorHAnsi"/>
          <w:i/>
          <w:sz w:val="20"/>
        </w:rPr>
        <w:t>(mandataria/mandanti o capogruppo/consorziate),</w:t>
      </w:r>
      <w:r w:rsidRPr="005B6EC0">
        <w:rPr>
          <w:rFonts w:ascii="Arial Narrow" w:hAnsi="Arial Narrow" w:cstheme="minorHAnsi"/>
          <w:sz w:val="20"/>
        </w:rPr>
        <w:t xml:space="preserve"> della quota percentuale di ESECUZIONE di ciascuna categoria oggetto di affidamento che sarà eseguita da ciascun operatore economico, </w:t>
      </w:r>
      <w:r w:rsidRPr="005B6EC0">
        <w:rPr>
          <w:rFonts w:ascii="Arial Narrow" w:hAnsi="Arial Narrow"/>
          <w:color w:val="auto"/>
          <w:sz w:val="20"/>
        </w:rPr>
        <w:t>è la seguente:</w:t>
      </w:r>
    </w:p>
    <w:tbl>
      <w:tblPr>
        <w:tblW w:w="4800" w:type="pct"/>
        <w:tblInd w:w="392" w:type="dxa"/>
        <w:tblLook w:val="01E0" w:firstRow="1" w:lastRow="1" w:firstColumn="1" w:lastColumn="1" w:noHBand="0" w:noVBand="0"/>
      </w:tblPr>
      <w:tblGrid>
        <w:gridCol w:w="2003"/>
        <w:gridCol w:w="1748"/>
        <w:gridCol w:w="1926"/>
        <w:gridCol w:w="1627"/>
        <w:gridCol w:w="1939"/>
      </w:tblGrid>
      <w:tr w:rsidR="00A76991" w:rsidRPr="005B6EC0" w14:paraId="16DB74ED" w14:textId="77777777" w:rsidTr="0020510B">
        <w:trPr>
          <w:cantSplit/>
        </w:trPr>
        <w:tc>
          <w:tcPr>
            <w:tcW w:w="2071" w:type="dxa"/>
            <w:tcBorders>
              <w:top w:val="single" w:sz="4" w:space="0" w:color="000000"/>
              <w:left w:val="single" w:sz="4" w:space="0" w:color="000000"/>
              <w:bottom w:val="single" w:sz="4" w:space="0" w:color="000000"/>
              <w:right w:val="single" w:sz="4" w:space="0" w:color="000000"/>
            </w:tcBorders>
            <w:vAlign w:val="center"/>
          </w:tcPr>
          <w:p w14:paraId="5C93D859" w14:textId="77777777" w:rsidR="00A76991" w:rsidRPr="005B6EC0" w:rsidRDefault="00A76991" w:rsidP="0020510B">
            <w:pPr>
              <w:spacing w:line="240" w:lineRule="atLeast"/>
              <w:ind w:right="51"/>
              <w:rPr>
                <w:rFonts w:ascii="Arial Narrow" w:hAnsi="Arial Narrow"/>
                <w:b/>
                <w:sz w:val="20"/>
              </w:rPr>
            </w:pPr>
            <w:r w:rsidRPr="005B6EC0">
              <w:rPr>
                <w:rFonts w:ascii="Arial Narrow" w:hAnsi="Arial Narrow"/>
                <w:b/>
                <w:sz w:val="20"/>
              </w:rPr>
              <w:t xml:space="preserve">Denominazione </w:t>
            </w:r>
          </w:p>
          <w:p w14:paraId="2EDFBF40" w14:textId="77777777" w:rsidR="00A76991" w:rsidRPr="005B6EC0" w:rsidRDefault="00A76991" w:rsidP="0020510B">
            <w:pPr>
              <w:pStyle w:val="Paragrafoelenco"/>
              <w:spacing w:line="240" w:lineRule="atLeast"/>
              <w:ind w:left="360" w:right="51"/>
              <w:rPr>
                <w:rFonts w:ascii="Arial Narrow" w:hAnsi="Arial Narrow"/>
                <w:b/>
                <w:sz w:val="20"/>
              </w:rPr>
            </w:pPr>
            <w:r w:rsidRPr="005B6EC0">
              <w:rPr>
                <w:rFonts w:ascii="Arial Narrow" w:hAnsi="Arial Narrow"/>
                <w:b/>
                <w:sz w:val="20"/>
              </w:rPr>
              <w:t>sociale</w:t>
            </w:r>
          </w:p>
        </w:tc>
        <w:tc>
          <w:tcPr>
            <w:tcW w:w="1871" w:type="dxa"/>
            <w:tcBorders>
              <w:top w:val="single" w:sz="4" w:space="0" w:color="000000"/>
              <w:left w:val="single" w:sz="4" w:space="0" w:color="000000"/>
              <w:bottom w:val="single" w:sz="4" w:space="0" w:color="000000"/>
              <w:right w:val="single" w:sz="4" w:space="0" w:color="000000"/>
            </w:tcBorders>
            <w:vAlign w:val="center"/>
          </w:tcPr>
          <w:p w14:paraId="58B8C9D3" w14:textId="77777777" w:rsidR="00A76991" w:rsidRPr="005B6EC0" w:rsidRDefault="00A76991" w:rsidP="0020510B">
            <w:pPr>
              <w:spacing w:line="240" w:lineRule="atLeast"/>
              <w:ind w:right="51"/>
              <w:jc w:val="center"/>
              <w:rPr>
                <w:rFonts w:ascii="Arial Narrow" w:hAnsi="Arial Narrow"/>
                <w:b/>
                <w:sz w:val="20"/>
              </w:rPr>
            </w:pPr>
            <w:r w:rsidRPr="005B6EC0">
              <w:rPr>
                <w:rFonts w:ascii="Arial Narrow" w:hAnsi="Arial Narrow"/>
                <w:b/>
                <w:sz w:val="20"/>
              </w:rPr>
              <w:t>Codice fiscale</w:t>
            </w:r>
          </w:p>
        </w:tc>
        <w:tc>
          <w:tcPr>
            <w:tcW w:w="1992" w:type="dxa"/>
            <w:tcBorders>
              <w:top w:val="single" w:sz="4" w:space="0" w:color="000000"/>
              <w:left w:val="single" w:sz="4" w:space="0" w:color="000000"/>
              <w:bottom w:val="single" w:sz="4" w:space="0" w:color="000000"/>
              <w:right w:val="single" w:sz="4" w:space="0" w:color="000000"/>
            </w:tcBorders>
            <w:vAlign w:val="center"/>
          </w:tcPr>
          <w:p w14:paraId="442379BF" w14:textId="77777777" w:rsidR="00A76991" w:rsidRPr="005B6EC0" w:rsidRDefault="00A76991" w:rsidP="0020510B">
            <w:pPr>
              <w:spacing w:line="240" w:lineRule="atLeast"/>
              <w:ind w:right="51"/>
              <w:jc w:val="center"/>
              <w:rPr>
                <w:rFonts w:ascii="Arial Narrow" w:hAnsi="Arial Narrow"/>
                <w:b/>
                <w:sz w:val="20"/>
              </w:rPr>
            </w:pPr>
            <w:r w:rsidRPr="005B6EC0">
              <w:rPr>
                <w:rFonts w:ascii="Arial Narrow" w:hAnsi="Arial Narrow"/>
                <w:b/>
                <w:sz w:val="20"/>
              </w:rPr>
              <w:t>Ruolo</w:t>
            </w:r>
          </w:p>
        </w:tc>
        <w:tc>
          <w:tcPr>
            <w:tcW w:w="1694" w:type="dxa"/>
            <w:tcBorders>
              <w:top w:val="single" w:sz="4" w:space="0" w:color="000000"/>
              <w:left w:val="single" w:sz="4" w:space="0" w:color="000000"/>
              <w:bottom w:val="single" w:sz="4" w:space="0" w:color="000000"/>
              <w:right w:val="single" w:sz="4" w:space="0" w:color="000000"/>
            </w:tcBorders>
            <w:vAlign w:val="center"/>
          </w:tcPr>
          <w:p w14:paraId="200262EA" w14:textId="77777777" w:rsidR="00A76991" w:rsidRPr="005B6EC0" w:rsidRDefault="00A76991" w:rsidP="0020510B">
            <w:pPr>
              <w:spacing w:line="240" w:lineRule="atLeast"/>
              <w:ind w:right="-93"/>
              <w:rPr>
                <w:rFonts w:ascii="Arial Narrow" w:hAnsi="Arial Narrow"/>
                <w:b/>
                <w:sz w:val="20"/>
              </w:rPr>
            </w:pPr>
            <w:r w:rsidRPr="005B6EC0">
              <w:rPr>
                <w:rFonts w:ascii="Arial Narrow" w:hAnsi="Arial Narrow"/>
                <w:b/>
                <w:sz w:val="20"/>
              </w:rPr>
              <w:t>% Esecuzione</w:t>
            </w:r>
          </w:p>
        </w:tc>
        <w:tc>
          <w:tcPr>
            <w:tcW w:w="2060" w:type="dxa"/>
            <w:tcBorders>
              <w:top w:val="single" w:sz="4" w:space="0" w:color="000000"/>
              <w:left w:val="single" w:sz="4" w:space="0" w:color="000000"/>
              <w:bottom w:val="single" w:sz="4" w:space="0" w:color="000000"/>
              <w:right w:val="single" w:sz="4" w:space="0" w:color="000000"/>
            </w:tcBorders>
            <w:vAlign w:val="center"/>
          </w:tcPr>
          <w:p w14:paraId="16996C46" w14:textId="77777777" w:rsidR="00A76991" w:rsidRPr="005B6EC0" w:rsidRDefault="00A76991" w:rsidP="0020510B">
            <w:pPr>
              <w:spacing w:line="240" w:lineRule="atLeast"/>
              <w:ind w:right="51"/>
              <w:jc w:val="both"/>
              <w:rPr>
                <w:rFonts w:ascii="Arial Narrow" w:hAnsi="Arial Narrow"/>
                <w:b/>
                <w:sz w:val="20"/>
              </w:rPr>
            </w:pPr>
            <w:r w:rsidRPr="005B6EC0">
              <w:rPr>
                <w:rFonts w:ascii="Arial Narrow" w:hAnsi="Arial Narrow"/>
                <w:b/>
                <w:sz w:val="20"/>
              </w:rPr>
              <w:t>Categorie di Lavori</w:t>
            </w:r>
          </w:p>
        </w:tc>
      </w:tr>
      <w:tr w:rsidR="00A76991" w:rsidRPr="005B6EC0" w14:paraId="20C2B8FA" w14:textId="77777777" w:rsidTr="0020510B">
        <w:trPr>
          <w:cantSplit/>
        </w:trPr>
        <w:tc>
          <w:tcPr>
            <w:tcW w:w="2071" w:type="dxa"/>
            <w:tcBorders>
              <w:top w:val="single" w:sz="4" w:space="0" w:color="000000"/>
              <w:left w:val="single" w:sz="4" w:space="0" w:color="000000"/>
              <w:bottom w:val="single" w:sz="4" w:space="0" w:color="000000"/>
              <w:right w:val="single" w:sz="4" w:space="0" w:color="000000"/>
            </w:tcBorders>
            <w:vAlign w:val="center"/>
          </w:tcPr>
          <w:p w14:paraId="7C21641D" w14:textId="77777777" w:rsidR="00A76991" w:rsidRPr="005B6EC0" w:rsidRDefault="00A76991" w:rsidP="0020510B">
            <w:pPr>
              <w:spacing w:line="240" w:lineRule="atLeast"/>
              <w:ind w:right="51"/>
              <w:jc w:val="both"/>
              <w:rPr>
                <w:rFonts w:ascii="Arial Narrow" w:hAnsi="Arial Narrow"/>
                <w:sz w:val="20"/>
              </w:rPr>
            </w:pPr>
          </w:p>
          <w:p w14:paraId="280A9955" w14:textId="77777777" w:rsidR="00A76991" w:rsidRPr="005B6EC0" w:rsidRDefault="00A76991" w:rsidP="0020510B">
            <w:pPr>
              <w:spacing w:line="240" w:lineRule="atLeast"/>
              <w:ind w:right="51"/>
              <w:jc w:val="both"/>
              <w:rPr>
                <w:rFonts w:ascii="Arial Narrow" w:hAnsi="Arial Narrow"/>
                <w:sz w:val="20"/>
              </w:rPr>
            </w:pPr>
          </w:p>
          <w:p w14:paraId="39A921D4" w14:textId="77777777" w:rsidR="00A76991" w:rsidRPr="005B6EC0" w:rsidRDefault="00A76991" w:rsidP="0020510B">
            <w:pPr>
              <w:spacing w:line="240" w:lineRule="atLeast"/>
              <w:ind w:right="51"/>
              <w:jc w:val="both"/>
              <w:rPr>
                <w:rFonts w:ascii="Arial Narrow" w:hAnsi="Arial Narrow"/>
                <w:sz w:val="20"/>
              </w:rPr>
            </w:pPr>
          </w:p>
        </w:tc>
        <w:tc>
          <w:tcPr>
            <w:tcW w:w="1871" w:type="dxa"/>
            <w:tcBorders>
              <w:top w:val="single" w:sz="4" w:space="0" w:color="000000"/>
              <w:left w:val="single" w:sz="4" w:space="0" w:color="000000"/>
              <w:bottom w:val="single" w:sz="4" w:space="0" w:color="000000"/>
              <w:right w:val="single" w:sz="4" w:space="0" w:color="000000"/>
            </w:tcBorders>
            <w:vAlign w:val="center"/>
          </w:tcPr>
          <w:p w14:paraId="28839497" w14:textId="77777777" w:rsidR="00A76991" w:rsidRPr="005B6EC0" w:rsidRDefault="00A76991" w:rsidP="0020510B">
            <w:pPr>
              <w:spacing w:line="240" w:lineRule="atLeast"/>
              <w:ind w:right="51"/>
              <w:jc w:val="both"/>
              <w:rPr>
                <w:rFonts w:ascii="Arial Narrow" w:hAnsi="Arial Narrow"/>
                <w:sz w:val="20"/>
              </w:rPr>
            </w:pPr>
          </w:p>
        </w:tc>
        <w:tc>
          <w:tcPr>
            <w:tcW w:w="1992" w:type="dxa"/>
            <w:tcBorders>
              <w:top w:val="single" w:sz="4" w:space="0" w:color="000000"/>
              <w:left w:val="single" w:sz="4" w:space="0" w:color="000000"/>
              <w:bottom w:val="single" w:sz="4" w:space="0" w:color="000000"/>
              <w:right w:val="single" w:sz="4" w:space="0" w:color="000000"/>
            </w:tcBorders>
            <w:vAlign w:val="center"/>
          </w:tcPr>
          <w:p w14:paraId="5AE81EC6" w14:textId="77777777" w:rsidR="00A76991" w:rsidRPr="005B6EC0" w:rsidRDefault="00A76991" w:rsidP="0020510B">
            <w:pPr>
              <w:spacing w:line="240" w:lineRule="atLeast"/>
              <w:ind w:right="-108"/>
              <w:jc w:val="center"/>
              <w:rPr>
                <w:rFonts w:ascii="Arial Narrow" w:hAnsi="Arial Narrow"/>
                <w:sz w:val="20"/>
              </w:rPr>
            </w:pPr>
            <w:r w:rsidRPr="005B6EC0">
              <w:rPr>
                <w:rFonts w:ascii="Arial Narrow" w:hAnsi="Arial Narrow"/>
                <w:sz w:val="20"/>
              </w:rPr>
              <w:t>MANDATARIA/</w:t>
            </w:r>
          </w:p>
          <w:p w14:paraId="15F17B6E" w14:textId="77777777" w:rsidR="00A76991" w:rsidRPr="005B6EC0" w:rsidRDefault="00A76991" w:rsidP="0020510B">
            <w:pPr>
              <w:spacing w:line="240" w:lineRule="atLeast"/>
              <w:ind w:right="-108"/>
              <w:jc w:val="center"/>
              <w:rPr>
                <w:rFonts w:ascii="Arial Narrow" w:hAnsi="Arial Narrow"/>
                <w:sz w:val="20"/>
              </w:rPr>
            </w:pPr>
            <w:r w:rsidRPr="005B6EC0">
              <w:rPr>
                <w:rFonts w:ascii="Arial Narrow" w:hAnsi="Arial Narrow"/>
                <w:sz w:val="20"/>
              </w:rPr>
              <w:t>CAPOGRUPPO</w:t>
            </w:r>
          </w:p>
        </w:tc>
        <w:tc>
          <w:tcPr>
            <w:tcW w:w="1694" w:type="dxa"/>
            <w:tcBorders>
              <w:top w:val="single" w:sz="4" w:space="0" w:color="000000"/>
              <w:left w:val="single" w:sz="4" w:space="0" w:color="000000"/>
              <w:bottom w:val="single" w:sz="4" w:space="0" w:color="000000"/>
              <w:right w:val="single" w:sz="4" w:space="0" w:color="000000"/>
            </w:tcBorders>
            <w:vAlign w:val="center"/>
          </w:tcPr>
          <w:p w14:paraId="6C18FB35" w14:textId="77777777" w:rsidR="00A76991" w:rsidRPr="005B6EC0" w:rsidRDefault="00A76991" w:rsidP="0020510B">
            <w:pPr>
              <w:spacing w:line="240" w:lineRule="atLeast"/>
              <w:ind w:right="51"/>
              <w:jc w:val="both"/>
              <w:rPr>
                <w:rFonts w:ascii="Arial Narrow" w:hAnsi="Arial Narrow"/>
                <w:sz w:val="20"/>
              </w:rPr>
            </w:pPr>
          </w:p>
        </w:tc>
        <w:tc>
          <w:tcPr>
            <w:tcW w:w="2060" w:type="dxa"/>
            <w:tcBorders>
              <w:top w:val="single" w:sz="4" w:space="0" w:color="000000"/>
              <w:left w:val="single" w:sz="4" w:space="0" w:color="000000"/>
              <w:bottom w:val="single" w:sz="4" w:space="0" w:color="000000"/>
              <w:right w:val="single" w:sz="4" w:space="0" w:color="000000"/>
            </w:tcBorders>
            <w:vAlign w:val="center"/>
          </w:tcPr>
          <w:p w14:paraId="156A0EB3" w14:textId="77777777" w:rsidR="00A76991" w:rsidRPr="005B6EC0" w:rsidRDefault="00A76991" w:rsidP="0020510B">
            <w:pPr>
              <w:spacing w:line="240" w:lineRule="atLeast"/>
              <w:ind w:right="51"/>
              <w:jc w:val="both"/>
              <w:rPr>
                <w:rFonts w:ascii="Arial Narrow" w:hAnsi="Arial Narrow"/>
                <w:sz w:val="20"/>
              </w:rPr>
            </w:pPr>
          </w:p>
        </w:tc>
      </w:tr>
      <w:tr w:rsidR="00A76991" w:rsidRPr="005B6EC0" w14:paraId="5FCCDED2" w14:textId="77777777" w:rsidTr="0020510B">
        <w:trPr>
          <w:cantSplit/>
        </w:trPr>
        <w:tc>
          <w:tcPr>
            <w:tcW w:w="2071" w:type="dxa"/>
            <w:tcBorders>
              <w:top w:val="single" w:sz="4" w:space="0" w:color="000000"/>
              <w:left w:val="single" w:sz="4" w:space="0" w:color="000000"/>
              <w:bottom w:val="single" w:sz="4" w:space="0" w:color="000000"/>
              <w:right w:val="single" w:sz="4" w:space="0" w:color="000000"/>
            </w:tcBorders>
            <w:vAlign w:val="center"/>
          </w:tcPr>
          <w:p w14:paraId="693F2164" w14:textId="77777777" w:rsidR="00A76991" w:rsidRPr="005B6EC0" w:rsidRDefault="00A76991" w:rsidP="0020510B">
            <w:pPr>
              <w:spacing w:line="240" w:lineRule="atLeast"/>
              <w:ind w:right="51"/>
              <w:jc w:val="both"/>
              <w:rPr>
                <w:rFonts w:ascii="Arial Narrow" w:hAnsi="Arial Narrow"/>
                <w:sz w:val="20"/>
              </w:rPr>
            </w:pPr>
          </w:p>
          <w:p w14:paraId="35F0D99D" w14:textId="77777777" w:rsidR="00A76991" w:rsidRPr="005B6EC0" w:rsidRDefault="00A76991" w:rsidP="0020510B">
            <w:pPr>
              <w:spacing w:line="240" w:lineRule="atLeast"/>
              <w:ind w:right="51"/>
              <w:jc w:val="both"/>
              <w:rPr>
                <w:rFonts w:ascii="Arial Narrow" w:hAnsi="Arial Narrow"/>
                <w:sz w:val="20"/>
              </w:rPr>
            </w:pPr>
          </w:p>
          <w:p w14:paraId="73D91F2B" w14:textId="77777777" w:rsidR="00A76991" w:rsidRPr="005B6EC0" w:rsidRDefault="00A76991" w:rsidP="0020510B">
            <w:pPr>
              <w:spacing w:line="240" w:lineRule="atLeast"/>
              <w:ind w:right="51"/>
              <w:jc w:val="both"/>
              <w:rPr>
                <w:rFonts w:ascii="Arial Narrow" w:hAnsi="Arial Narrow"/>
                <w:sz w:val="20"/>
              </w:rPr>
            </w:pPr>
          </w:p>
        </w:tc>
        <w:tc>
          <w:tcPr>
            <w:tcW w:w="1871" w:type="dxa"/>
            <w:tcBorders>
              <w:top w:val="single" w:sz="4" w:space="0" w:color="000000"/>
              <w:left w:val="single" w:sz="4" w:space="0" w:color="000000"/>
              <w:bottom w:val="single" w:sz="4" w:space="0" w:color="000000"/>
              <w:right w:val="single" w:sz="4" w:space="0" w:color="000000"/>
            </w:tcBorders>
            <w:vAlign w:val="center"/>
          </w:tcPr>
          <w:p w14:paraId="6B8DAB3B" w14:textId="77777777" w:rsidR="00A76991" w:rsidRPr="005B6EC0" w:rsidRDefault="00A76991" w:rsidP="0020510B">
            <w:pPr>
              <w:spacing w:line="240" w:lineRule="atLeast"/>
              <w:ind w:right="51"/>
              <w:jc w:val="both"/>
              <w:rPr>
                <w:rFonts w:ascii="Arial Narrow" w:hAnsi="Arial Narrow"/>
                <w:sz w:val="20"/>
              </w:rPr>
            </w:pPr>
          </w:p>
        </w:tc>
        <w:tc>
          <w:tcPr>
            <w:tcW w:w="1992" w:type="dxa"/>
            <w:tcBorders>
              <w:top w:val="single" w:sz="4" w:space="0" w:color="000000"/>
              <w:left w:val="single" w:sz="4" w:space="0" w:color="000000"/>
              <w:bottom w:val="single" w:sz="4" w:space="0" w:color="000000"/>
              <w:right w:val="single" w:sz="4" w:space="0" w:color="000000"/>
            </w:tcBorders>
            <w:vAlign w:val="center"/>
          </w:tcPr>
          <w:p w14:paraId="34EEE4F4" w14:textId="77777777" w:rsidR="00A76991" w:rsidRPr="005B6EC0" w:rsidRDefault="00A76991" w:rsidP="0020510B">
            <w:pPr>
              <w:spacing w:line="240" w:lineRule="atLeast"/>
              <w:ind w:right="51"/>
              <w:jc w:val="center"/>
              <w:rPr>
                <w:rFonts w:ascii="Arial Narrow" w:hAnsi="Arial Narrow"/>
                <w:sz w:val="20"/>
              </w:rPr>
            </w:pPr>
            <w:r w:rsidRPr="005B6EC0">
              <w:rPr>
                <w:rFonts w:ascii="Arial Narrow" w:hAnsi="Arial Narrow"/>
                <w:sz w:val="20"/>
              </w:rPr>
              <w:t>MANDANTE/ CONSORZIATA</w:t>
            </w:r>
          </w:p>
        </w:tc>
        <w:tc>
          <w:tcPr>
            <w:tcW w:w="1694" w:type="dxa"/>
            <w:tcBorders>
              <w:top w:val="single" w:sz="4" w:space="0" w:color="000000"/>
              <w:left w:val="single" w:sz="4" w:space="0" w:color="000000"/>
              <w:bottom w:val="single" w:sz="4" w:space="0" w:color="000000"/>
              <w:right w:val="single" w:sz="4" w:space="0" w:color="000000"/>
            </w:tcBorders>
            <w:vAlign w:val="center"/>
          </w:tcPr>
          <w:p w14:paraId="4BD23B7B" w14:textId="77777777" w:rsidR="00A76991" w:rsidRPr="005B6EC0" w:rsidRDefault="00A76991" w:rsidP="0020510B">
            <w:pPr>
              <w:spacing w:line="240" w:lineRule="atLeast"/>
              <w:ind w:right="51"/>
              <w:jc w:val="both"/>
              <w:rPr>
                <w:rFonts w:ascii="Arial Narrow" w:hAnsi="Arial Narrow"/>
                <w:sz w:val="20"/>
              </w:rPr>
            </w:pPr>
          </w:p>
        </w:tc>
        <w:tc>
          <w:tcPr>
            <w:tcW w:w="2060" w:type="dxa"/>
            <w:tcBorders>
              <w:top w:val="single" w:sz="4" w:space="0" w:color="000000"/>
              <w:left w:val="single" w:sz="4" w:space="0" w:color="000000"/>
              <w:bottom w:val="single" w:sz="4" w:space="0" w:color="000000"/>
              <w:right w:val="single" w:sz="4" w:space="0" w:color="000000"/>
            </w:tcBorders>
            <w:vAlign w:val="center"/>
          </w:tcPr>
          <w:p w14:paraId="5B40CB87" w14:textId="77777777" w:rsidR="00A76991" w:rsidRPr="005B6EC0" w:rsidRDefault="00A76991" w:rsidP="0020510B">
            <w:pPr>
              <w:spacing w:line="240" w:lineRule="atLeast"/>
              <w:ind w:right="51"/>
              <w:jc w:val="both"/>
              <w:rPr>
                <w:rFonts w:ascii="Arial Narrow" w:hAnsi="Arial Narrow"/>
                <w:sz w:val="20"/>
              </w:rPr>
            </w:pPr>
          </w:p>
        </w:tc>
      </w:tr>
      <w:tr w:rsidR="00A76991" w:rsidRPr="005B6EC0" w14:paraId="6D2FC40A" w14:textId="77777777" w:rsidTr="0020510B">
        <w:trPr>
          <w:cantSplit/>
        </w:trPr>
        <w:tc>
          <w:tcPr>
            <w:tcW w:w="2071" w:type="dxa"/>
            <w:tcBorders>
              <w:top w:val="single" w:sz="4" w:space="0" w:color="000000"/>
              <w:left w:val="single" w:sz="4" w:space="0" w:color="000000"/>
              <w:bottom w:val="single" w:sz="4" w:space="0" w:color="000000"/>
              <w:right w:val="single" w:sz="4" w:space="0" w:color="000000"/>
            </w:tcBorders>
            <w:vAlign w:val="center"/>
          </w:tcPr>
          <w:p w14:paraId="518D03E4" w14:textId="77777777" w:rsidR="00A76991" w:rsidRPr="005B6EC0" w:rsidRDefault="00A76991" w:rsidP="0020510B">
            <w:pPr>
              <w:spacing w:line="240" w:lineRule="atLeast"/>
              <w:ind w:right="51"/>
              <w:jc w:val="both"/>
              <w:rPr>
                <w:rFonts w:ascii="Arial Narrow" w:hAnsi="Arial Narrow"/>
                <w:sz w:val="20"/>
              </w:rPr>
            </w:pPr>
          </w:p>
          <w:p w14:paraId="29DB275C" w14:textId="77777777" w:rsidR="00A76991" w:rsidRPr="005B6EC0" w:rsidRDefault="00A76991" w:rsidP="0020510B">
            <w:pPr>
              <w:spacing w:line="240" w:lineRule="atLeast"/>
              <w:ind w:right="51"/>
              <w:jc w:val="both"/>
              <w:rPr>
                <w:rFonts w:ascii="Arial Narrow" w:hAnsi="Arial Narrow"/>
                <w:sz w:val="20"/>
              </w:rPr>
            </w:pPr>
          </w:p>
          <w:p w14:paraId="5781AC9E" w14:textId="77777777" w:rsidR="00A76991" w:rsidRPr="005B6EC0" w:rsidRDefault="00A76991" w:rsidP="0020510B">
            <w:pPr>
              <w:spacing w:line="240" w:lineRule="atLeast"/>
              <w:ind w:right="51"/>
              <w:jc w:val="both"/>
              <w:rPr>
                <w:rFonts w:ascii="Arial Narrow" w:hAnsi="Arial Narrow"/>
                <w:sz w:val="20"/>
              </w:rPr>
            </w:pPr>
          </w:p>
        </w:tc>
        <w:tc>
          <w:tcPr>
            <w:tcW w:w="1871" w:type="dxa"/>
            <w:tcBorders>
              <w:top w:val="single" w:sz="4" w:space="0" w:color="000000"/>
              <w:left w:val="single" w:sz="4" w:space="0" w:color="000000"/>
              <w:bottom w:val="single" w:sz="4" w:space="0" w:color="000000"/>
              <w:right w:val="single" w:sz="4" w:space="0" w:color="000000"/>
            </w:tcBorders>
            <w:vAlign w:val="center"/>
          </w:tcPr>
          <w:p w14:paraId="24C80C15" w14:textId="77777777" w:rsidR="00A76991" w:rsidRPr="005B6EC0" w:rsidRDefault="00A76991" w:rsidP="0020510B">
            <w:pPr>
              <w:spacing w:line="240" w:lineRule="atLeast"/>
              <w:ind w:right="51"/>
              <w:jc w:val="both"/>
              <w:rPr>
                <w:rFonts w:ascii="Arial Narrow" w:hAnsi="Arial Narrow"/>
                <w:sz w:val="20"/>
              </w:rPr>
            </w:pPr>
          </w:p>
        </w:tc>
        <w:tc>
          <w:tcPr>
            <w:tcW w:w="1992" w:type="dxa"/>
            <w:tcBorders>
              <w:top w:val="single" w:sz="4" w:space="0" w:color="000000"/>
              <w:left w:val="single" w:sz="4" w:space="0" w:color="000000"/>
              <w:bottom w:val="single" w:sz="4" w:space="0" w:color="000000"/>
              <w:right w:val="single" w:sz="4" w:space="0" w:color="000000"/>
            </w:tcBorders>
            <w:vAlign w:val="center"/>
          </w:tcPr>
          <w:p w14:paraId="29843D93" w14:textId="77777777" w:rsidR="00A76991" w:rsidRPr="005B6EC0" w:rsidRDefault="00A76991" w:rsidP="0020510B">
            <w:pPr>
              <w:spacing w:line="240" w:lineRule="atLeast"/>
              <w:ind w:right="51"/>
              <w:jc w:val="center"/>
              <w:rPr>
                <w:rFonts w:ascii="Arial Narrow" w:hAnsi="Arial Narrow"/>
                <w:sz w:val="20"/>
              </w:rPr>
            </w:pPr>
            <w:r w:rsidRPr="005B6EC0">
              <w:rPr>
                <w:rFonts w:ascii="Arial Narrow" w:hAnsi="Arial Narrow"/>
                <w:sz w:val="20"/>
              </w:rPr>
              <w:t>MANDANTE/ CONSORZIATA</w:t>
            </w:r>
          </w:p>
        </w:tc>
        <w:tc>
          <w:tcPr>
            <w:tcW w:w="1694" w:type="dxa"/>
            <w:tcBorders>
              <w:top w:val="single" w:sz="4" w:space="0" w:color="000000"/>
              <w:left w:val="single" w:sz="4" w:space="0" w:color="000000"/>
              <w:bottom w:val="single" w:sz="4" w:space="0" w:color="000000"/>
              <w:right w:val="single" w:sz="4" w:space="0" w:color="000000"/>
            </w:tcBorders>
            <w:vAlign w:val="center"/>
          </w:tcPr>
          <w:p w14:paraId="513AEFDE" w14:textId="77777777" w:rsidR="00A76991" w:rsidRPr="005B6EC0" w:rsidRDefault="00A76991" w:rsidP="0020510B">
            <w:pPr>
              <w:spacing w:line="240" w:lineRule="atLeast"/>
              <w:ind w:right="51"/>
              <w:jc w:val="both"/>
              <w:rPr>
                <w:rFonts w:ascii="Arial Narrow" w:hAnsi="Arial Narrow"/>
                <w:sz w:val="20"/>
              </w:rPr>
            </w:pPr>
          </w:p>
        </w:tc>
        <w:tc>
          <w:tcPr>
            <w:tcW w:w="2060" w:type="dxa"/>
            <w:tcBorders>
              <w:top w:val="single" w:sz="4" w:space="0" w:color="000000"/>
              <w:left w:val="single" w:sz="4" w:space="0" w:color="000000"/>
              <w:bottom w:val="single" w:sz="4" w:space="0" w:color="000000"/>
              <w:right w:val="single" w:sz="4" w:space="0" w:color="000000"/>
            </w:tcBorders>
            <w:vAlign w:val="center"/>
          </w:tcPr>
          <w:p w14:paraId="5D10EBB7" w14:textId="77777777" w:rsidR="00A76991" w:rsidRPr="005B6EC0" w:rsidRDefault="00A76991" w:rsidP="0020510B">
            <w:pPr>
              <w:spacing w:line="240" w:lineRule="atLeast"/>
              <w:ind w:right="51"/>
              <w:jc w:val="both"/>
              <w:rPr>
                <w:rFonts w:ascii="Arial Narrow" w:hAnsi="Arial Narrow"/>
                <w:sz w:val="20"/>
              </w:rPr>
            </w:pPr>
          </w:p>
        </w:tc>
      </w:tr>
    </w:tbl>
    <w:p w14:paraId="5C809770" w14:textId="77777777" w:rsidR="00A76991" w:rsidRPr="005B6EC0" w:rsidRDefault="00A76991" w:rsidP="00A76991">
      <w:pPr>
        <w:pStyle w:val="Corpotesto"/>
        <w:widowControl w:val="0"/>
        <w:tabs>
          <w:tab w:val="left" w:pos="8885"/>
        </w:tabs>
        <w:ind w:left="284" w:right="-187"/>
        <w:jc w:val="both"/>
        <w:rPr>
          <w:rFonts w:ascii="Arial Narrow" w:hAnsi="Arial Narrow"/>
          <w:i/>
          <w:sz w:val="20"/>
        </w:rPr>
      </w:pPr>
      <w:r w:rsidRPr="005B6EC0">
        <w:rPr>
          <w:rFonts w:ascii="Arial Narrow" w:hAnsi="Arial Narrow"/>
          <w:b/>
          <w:i/>
          <w:sz w:val="20"/>
        </w:rPr>
        <w:t>N.B.:</w:t>
      </w:r>
      <w:r w:rsidRPr="005B6EC0">
        <w:rPr>
          <w:rFonts w:ascii="Arial Narrow" w:hAnsi="Arial Narrow"/>
          <w:i/>
          <w:sz w:val="20"/>
        </w:rPr>
        <w:t xml:space="preserve"> I concorrenti devono indicare sin d’ora le categorie di lavori e le quote percentuali di riparto delle prestazioni che saranno eseguite dai singoli operatori riuniti.</w:t>
      </w:r>
    </w:p>
    <w:p w14:paraId="4C3E7B6E" w14:textId="77777777" w:rsidR="00A76991" w:rsidRPr="005B6EC0" w:rsidRDefault="00A76991" w:rsidP="00A76991">
      <w:pPr>
        <w:pStyle w:val="Corpotesto"/>
        <w:widowControl w:val="0"/>
        <w:spacing w:after="0"/>
        <w:jc w:val="both"/>
        <w:rPr>
          <w:rFonts w:ascii="Arial Narrow" w:hAnsi="Arial Narrow"/>
          <w:color w:val="auto"/>
          <w:sz w:val="20"/>
        </w:rPr>
      </w:pPr>
    </w:p>
    <w:p w14:paraId="1411F957" w14:textId="2008385C" w:rsidR="00A76991" w:rsidRPr="005B6EC0" w:rsidRDefault="00A76991" w:rsidP="00A76991">
      <w:pPr>
        <w:pStyle w:val="Corpotesto"/>
        <w:widowControl w:val="0"/>
        <w:numPr>
          <w:ilvl w:val="0"/>
          <w:numId w:val="3"/>
        </w:numPr>
        <w:spacing w:after="0" w:line="360" w:lineRule="auto"/>
        <w:ind w:hanging="357"/>
        <w:jc w:val="both"/>
        <w:rPr>
          <w:rFonts w:ascii="Arial Narrow" w:hAnsi="Arial Narrow"/>
          <w:b/>
          <w:i/>
          <w:color w:val="auto"/>
          <w:sz w:val="20"/>
        </w:rPr>
      </w:pPr>
      <w:r w:rsidRPr="005B6EC0">
        <w:rPr>
          <w:rFonts w:ascii="Arial Narrow" w:hAnsi="Arial Narrow"/>
          <w:i/>
          <w:color w:val="auto"/>
          <w:sz w:val="20"/>
        </w:rPr>
        <w:t>(</w:t>
      </w:r>
      <w:r w:rsidRPr="005B6EC0">
        <w:rPr>
          <w:rFonts w:ascii="Arial Narrow" w:hAnsi="Arial Narrow"/>
          <w:i/>
          <w:color w:val="auto"/>
          <w:sz w:val="20"/>
          <w:u w:val="single"/>
        </w:rPr>
        <w:t xml:space="preserve">dichiarazione in caso di RTI o consorzio ordinario </w:t>
      </w:r>
      <w:r w:rsidRPr="005B6EC0">
        <w:rPr>
          <w:rFonts w:ascii="Arial Narrow" w:hAnsi="Arial Narrow"/>
          <w:b/>
          <w:i/>
          <w:color w:val="auto"/>
          <w:sz w:val="20"/>
          <w:u w:val="single"/>
        </w:rPr>
        <w:t>da costituirsi</w:t>
      </w:r>
      <w:r w:rsidRPr="005B6EC0">
        <w:rPr>
          <w:rFonts w:ascii="Arial Narrow" w:hAnsi="Arial Narrow"/>
          <w:i/>
          <w:color w:val="auto"/>
          <w:sz w:val="20"/>
        </w:rPr>
        <w:t>)</w:t>
      </w:r>
      <w:r w:rsidRPr="005B6EC0">
        <w:rPr>
          <w:rFonts w:ascii="Arial Narrow" w:hAnsi="Arial Narrow"/>
          <w:color w:val="auto"/>
          <w:sz w:val="20"/>
        </w:rPr>
        <w:t xml:space="preserve"> di impegnarsi in caso di aggiudicazione a conformarsi a quanto disposto dall’art. </w:t>
      </w:r>
      <w:r w:rsidR="007427F4" w:rsidRPr="005B6EC0">
        <w:rPr>
          <w:rFonts w:ascii="Arial Narrow" w:hAnsi="Arial Narrow"/>
          <w:color w:val="auto"/>
          <w:sz w:val="20"/>
        </w:rPr>
        <w:t>65</w:t>
      </w:r>
      <w:r w:rsidRPr="005B6EC0">
        <w:rPr>
          <w:rFonts w:ascii="Arial Narrow" w:hAnsi="Arial Narrow"/>
          <w:color w:val="auto"/>
          <w:sz w:val="20"/>
        </w:rPr>
        <w:t xml:space="preserve"> co. </w:t>
      </w:r>
      <w:r w:rsidR="007427F4" w:rsidRPr="005B6EC0">
        <w:rPr>
          <w:rFonts w:ascii="Arial Narrow" w:hAnsi="Arial Narrow"/>
          <w:color w:val="auto"/>
          <w:sz w:val="20"/>
        </w:rPr>
        <w:t>2 lett. e) ed f)</w:t>
      </w:r>
      <w:r w:rsidRPr="005B6EC0">
        <w:rPr>
          <w:rFonts w:ascii="Arial Narrow" w:hAnsi="Arial Narrow"/>
          <w:color w:val="auto"/>
          <w:sz w:val="20"/>
        </w:rPr>
        <w:t xml:space="preserve"> del Codice, conferendo mandato collettivo speciale con rappresentanza o funzioni di capogruppo all’impresa qualificata mandataria del R.T./capogruppo </w:t>
      </w:r>
      <w:r w:rsidRPr="005B6EC0">
        <w:rPr>
          <w:rFonts w:ascii="Arial Narrow" w:hAnsi="Arial Narrow" w:cs="Calibri"/>
          <w:color w:val="auto"/>
          <w:sz w:val="20"/>
          <w:u w:val="single"/>
        </w:rPr>
        <w:t>nella suindicata tabella</w:t>
      </w:r>
      <w:r w:rsidRPr="005B6EC0">
        <w:rPr>
          <w:rFonts w:ascii="Arial Narrow" w:hAnsi="Arial Narrow"/>
          <w:color w:val="auto"/>
          <w:sz w:val="20"/>
        </w:rPr>
        <w:t>, la quale stipulerà il contratto in nome e per conto delle mandanti/consorziate.</w:t>
      </w:r>
    </w:p>
    <w:p w14:paraId="109731EF" w14:textId="77777777" w:rsidR="00A76991" w:rsidRPr="005B6EC0" w:rsidRDefault="00A76991" w:rsidP="00A76991">
      <w:pPr>
        <w:pStyle w:val="Corpotesto"/>
        <w:widowControl w:val="0"/>
        <w:numPr>
          <w:ilvl w:val="0"/>
          <w:numId w:val="3"/>
        </w:numPr>
        <w:spacing w:after="0" w:line="360" w:lineRule="auto"/>
        <w:jc w:val="both"/>
        <w:rPr>
          <w:rFonts w:ascii="Arial Narrow" w:hAnsi="Arial Narrow"/>
          <w:color w:val="auto"/>
          <w:sz w:val="20"/>
        </w:rPr>
      </w:pPr>
      <w:r w:rsidRPr="005B6EC0">
        <w:rPr>
          <w:rFonts w:ascii="Arial Narrow" w:hAnsi="Arial Narrow"/>
          <w:i/>
          <w:color w:val="auto"/>
          <w:sz w:val="20"/>
          <w:u w:val="single"/>
        </w:rPr>
        <w:t xml:space="preserve">(dichiarazione in caso di RTI </w:t>
      </w:r>
      <w:r w:rsidRPr="005B6EC0">
        <w:rPr>
          <w:rFonts w:ascii="Arial Narrow" w:hAnsi="Arial Narrow"/>
          <w:b/>
          <w:i/>
          <w:color w:val="auto"/>
          <w:sz w:val="20"/>
          <w:u w:val="single"/>
        </w:rPr>
        <w:t>costituito</w:t>
      </w:r>
      <w:r w:rsidRPr="005B6EC0">
        <w:rPr>
          <w:rFonts w:ascii="Arial Narrow" w:hAnsi="Arial Narrow"/>
          <w:i/>
          <w:color w:val="auto"/>
          <w:sz w:val="20"/>
        </w:rPr>
        <w:t>)</w:t>
      </w:r>
      <w:r w:rsidRPr="005B6EC0">
        <w:rPr>
          <w:rFonts w:ascii="Arial Narrow" w:hAnsi="Arial Narrow"/>
          <w:color w:val="auto"/>
          <w:sz w:val="20"/>
        </w:rPr>
        <w:t xml:space="preserve"> che i seguenti sono gli estremi completi dell’atto costitutivo e del mandato______________________________________________________ che si allegano in copia autentica; </w:t>
      </w:r>
    </w:p>
    <w:p w14:paraId="13636190" w14:textId="77777777" w:rsidR="00A76991" w:rsidRPr="005B6EC0" w:rsidRDefault="00A76991" w:rsidP="00A76991">
      <w:pPr>
        <w:pStyle w:val="Corpotesto"/>
        <w:widowControl w:val="0"/>
        <w:spacing w:after="0" w:line="360" w:lineRule="auto"/>
        <w:ind w:left="360" w:hanging="360"/>
        <w:jc w:val="both"/>
        <w:rPr>
          <w:rFonts w:ascii="Arial Narrow" w:hAnsi="Arial Narrow"/>
          <w:color w:val="auto"/>
          <w:sz w:val="20"/>
        </w:rPr>
      </w:pPr>
    </w:p>
    <w:p w14:paraId="66A28C94" w14:textId="77777777" w:rsidR="00A76991" w:rsidRPr="005B6EC0" w:rsidRDefault="00A76991" w:rsidP="00A76991">
      <w:pPr>
        <w:pStyle w:val="Corpotesto"/>
        <w:widowControl w:val="0"/>
        <w:numPr>
          <w:ilvl w:val="0"/>
          <w:numId w:val="3"/>
        </w:numPr>
        <w:spacing w:after="0" w:line="360" w:lineRule="auto"/>
        <w:jc w:val="both"/>
        <w:rPr>
          <w:rFonts w:ascii="Arial Narrow" w:hAnsi="Arial Narrow"/>
          <w:color w:val="auto"/>
          <w:sz w:val="20"/>
        </w:rPr>
      </w:pPr>
      <w:r w:rsidRPr="005B6EC0">
        <w:rPr>
          <w:rFonts w:ascii="Arial Narrow" w:hAnsi="Arial Narrow"/>
          <w:i/>
          <w:color w:val="auto"/>
          <w:sz w:val="20"/>
          <w:u w:val="single"/>
        </w:rPr>
        <w:t xml:space="preserve">(dichiarazione in caso di consorzi ordinari o GEIE già </w:t>
      </w:r>
      <w:r w:rsidRPr="005B6EC0">
        <w:rPr>
          <w:rFonts w:ascii="Arial Narrow" w:hAnsi="Arial Narrow"/>
          <w:b/>
          <w:i/>
          <w:color w:val="auto"/>
          <w:sz w:val="20"/>
          <w:u w:val="single"/>
        </w:rPr>
        <w:t>costituiti</w:t>
      </w:r>
      <w:r w:rsidRPr="005B6EC0">
        <w:rPr>
          <w:rFonts w:ascii="Arial Narrow" w:hAnsi="Arial Narrow"/>
          <w:i/>
          <w:color w:val="auto"/>
          <w:sz w:val="20"/>
        </w:rPr>
        <w:t>)</w:t>
      </w:r>
      <w:r w:rsidRPr="005B6EC0">
        <w:rPr>
          <w:rFonts w:ascii="Arial Narrow" w:hAnsi="Arial Narrow"/>
          <w:color w:val="auto"/>
          <w:sz w:val="20"/>
        </w:rPr>
        <w:t xml:space="preserve"> che i seguenti sono gli estremi completi dell’atto costitutivo e dello statuto ________________________________ che si allegano in copia autentica. </w:t>
      </w:r>
    </w:p>
    <w:p w14:paraId="04F7FD9C" w14:textId="77777777" w:rsidR="00A76991" w:rsidRPr="005B6EC0" w:rsidRDefault="00A76991" w:rsidP="00A76991">
      <w:pPr>
        <w:pStyle w:val="Corpotesto"/>
        <w:widowControl w:val="0"/>
        <w:spacing w:after="0" w:line="360" w:lineRule="auto"/>
        <w:ind w:left="360" w:hanging="360"/>
        <w:jc w:val="both"/>
        <w:rPr>
          <w:rFonts w:ascii="Arial Narrow" w:hAnsi="Arial Narrow"/>
          <w:color w:val="auto"/>
          <w:sz w:val="20"/>
        </w:rPr>
      </w:pPr>
    </w:p>
    <w:p w14:paraId="38C8F61B" w14:textId="77777777" w:rsidR="00A76991" w:rsidRPr="005B6EC0" w:rsidRDefault="00A76991" w:rsidP="00A76991">
      <w:pPr>
        <w:pStyle w:val="Corpotesto"/>
        <w:widowControl w:val="0"/>
        <w:spacing w:after="0" w:line="360" w:lineRule="auto"/>
        <w:ind w:left="360" w:hanging="360"/>
        <w:jc w:val="both"/>
        <w:rPr>
          <w:rFonts w:ascii="Arial Narrow" w:hAnsi="Arial Narrow"/>
          <w:color w:val="auto"/>
          <w:sz w:val="20"/>
        </w:rPr>
      </w:pPr>
    </w:p>
    <w:p w14:paraId="109638A3" w14:textId="77777777" w:rsidR="00A76991" w:rsidRPr="005B6EC0" w:rsidRDefault="00A76991" w:rsidP="00A76991">
      <w:pPr>
        <w:pStyle w:val="Corpotesto"/>
        <w:widowControl w:val="0"/>
        <w:spacing w:after="0" w:line="360" w:lineRule="auto"/>
        <w:ind w:left="360" w:hanging="360"/>
        <w:jc w:val="both"/>
        <w:rPr>
          <w:rFonts w:ascii="Arial Narrow" w:hAnsi="Arial Narrow"/>
          <w:color w:val="auto"/>
          <w:sz w:val="20"/>
        </w:rPr>
      </w:pPr>
    </w:p>
    <w:p w14:paraId="6E077BFC" w14:textId="77777777" w:rsidR="00A76991" w:rsidRPr="005B6EC0" w:rsidRDefault="00A76991" w:rsidP="00A76991">
      <w:pPr>
        <w:pStyle w:val="Corpotesto"/>
        <w:widowControl w:val="0"/>
        <w:tabs>
          <w:tab w:val="left" w:pos="8885"/>
        </w:tabs>
        <w:spacing w:after="0"/>
        <w:jc w:val="both"/>
        <w:rPr>
          <w:rFonts w:ascii="Arial Narrow" w:hAnsi="Arial Narrow"/>
          <w:bCs/>
          <w:color w:val="auto"/>
          <w:sz w:val="20"/>
        </w:rPr>
      </w:pPr>
    </w:p>
    <w:p w14:paraId="302C6A49" w14:textId="0FFCB310" w:rsidR="00A76991" w:rsidRPr="005B6EC0" w:rsidRDefault="00A76991" w:rsidP="00A76991">
      <w:pPr>
        <w:shd w:val="clear" w:color="auto" w:fill="DFDFDF"/>
        <w:ind w:firstLine="284"/>
        <w:jc w:val="both"/>
        <w:rPr>
          <w:rFonts w:ascii="Arial Narrow" w:hAnsi="Arial Narrow"/>
          <w:b/>
          <w:i/>
          <w:color w:val="auto"/>
          <w:sz w:val="20"/>
        </w:rPr>
      </w:pPr>
      <w:r w:rsidRPr="005B6EC0">
        <w:rPr>
          <w:rFonts w:ascii="Arial Narrow" w:hAnsi="Arial Narrow"/>
          <w:b/>
          <w:i/>
          <w:color w:val="auto"/>
          <w:sz w:val="20"/>
        </w:rPr>
        <w:t xml:space="preserve">(In caso di consorzi di cui all'articolo </w:t>
      </w:r>
      <w:r w:rsidR="007427F4" w:rsidRPr="005B6EC0">
        <w:rPr>
          <w:rFonts w:ascii="Arial Narrow" w:hAnsi="Arial Narrow"/>
          <w:b/>
          <w:i/>
          <w:color w:val="auto"/>
          <w:sz w:val="20"/>
        </w:rPr>
        <w:t>6</w:t>
      </w:r>
      <w:r w:rsidRPr="005B6EC0">
        <w:rPr>
          <w:rFonts w:ascii="Arial Narrow" w:hAnsi="Arial Narrow"/>
          <w:b/>
          <w:i/>
          <w:color w:val="auto"/>
          <w:sz w:val="20"/>
        </w:rPr>
        <w:t xml:space="preserve">5, comma 2, lettere </w:t>
      </w:r>
      <w:r w:rsidR="007427F4" w:rsidRPr="005B6EC0">
        <w:rPr>
          <w:rFonts w:ascii="Arial Narrow" w:hAnsi="Arial Narrow"/>
          <w:b/>
          <w:i/>
          <w:color w:val="auto"/>
          <w:sz w:val="20"/>
        </w:rPr>
        <w:t>b</w:t>
      </w:r>
      <w:r w:rsidRPr="005B6EC0">
        <w:rPr>
          <w:rFonts w:ascii="Arial Narrow" w:hAnsi="Arial Narrow"/>
          <w:b/>
          <w:i/>
          <w:color w:val="auto"/>
          <w:sz w:val="20"/>
        </w:rPr>
        <w:t>) e c) del Codice (</w:t>
      </w:r>
      <w:r w:rsidRPr="005B6EC0">
        <w:rPr>
          <w:rFonts w:ascii="Arial Narrow" w:hAnsi="Arial Narrow"/>
          <w:b/>
          <w:i/>
          <w:caps/>
          <w:color w:val="auto"/>
          <w:sz w:val="20"/>
        </w:rPr>
        <w:t>**)</w:t>
      </w:r>
    </w:p>
    <w:p w14:paraId="32F63030" w14:textId="5B93DD9E" w:rsidR="00A76991" w:rsidRPr="005B6EC0" w:rsidRDefault="00A76991" w:rsidP="00A76991">
      <w:pPr>
        <w:jc w:val="both"/>
        <w:rPr>
          <w:rFonts w:ascii="Arial Narrow" w:hAnsi="Arial Narrow"/>
          <w:b/>
          <w:color w:val="auto"/>
          <w:sz w:val="20"/>
        </w:rPr>
      </w:pPr>
      <w:r w:rsidRPr="005B6EC0">
        <w:rPr>
          <w:rFonts w:ascii="Arial Narrow" w:hAnsi="Arial Narrow"/>
          <w:b/>
          <w:caps/>
          <w:color w:val="auto"/>
          <w:sz w:val="20"/>
        </w:rPr>
        <w:t>(**)</w:t>
      </w:r>
      <w:r w:rsidRPr="005B6EC0">
        <w:rPr>
          <w:rFonts w:ascii="Arial Narrow" w:hAnsi="Arial Narrow"/>
          <w:sz w:val="20"/>
        </w:rPr>
        <w:t xml:space="preserve"> </w:t>
      </w:r>
      <w:r w:rsidRPr="005B6EC0">
        <w:rPr>
          <w:rFonts w:ascii="Arial Narrow" w:hAnsi="Arial Narrow"/>
          <w:b/>
          <w:color w:val="auto"/>
          <w:sz w:val="20"/>
        </w:rPr>
        <w:t xml:space="preserve">in caso di consorzio di cui all’art. </w:t>
      </w:r>
      <w:r w:rsidR="007427F4" w:rsidRPr="005B6EC0">
        <w:rPr>
          <w:rFonts w:ascii="Arial Narrow" w:hAnsi="Arial Narrow"/>
          <w:b/>
          <w:color w:val="auto"/>
          <w:sz w:val="20"/>
        </w:rPr>
        <w:t>6</w:t>
      </w:r>
      <w:r w:rsidRPr="005B6EC0">
        <w:rPr>
          <w:rFonts w:ascii="Arial Narrow" w:hAnsi="Arial Narrow"/>
          <w:b/>
          <w:color w:val="auto"/>
          <w:sz w:val="20"/>
        </w:rPr>
        <w:t>5, co. 2, lett. b) e c) il consorzio medesimo e ognuna delle consorziate esecutrici dovrà compilare e firmare digitalmente il presente Allegato 1.</w:t>
      </w:r>
    </w:p>
    <w:p w14:paraId="29A367B9" w14:textId="77777777" w:rsidR="00A76991" w:rsidRPr="005B6EC0" w:rsidRDefault="00A76991" w:rsidP="00A76991">
      <w:pPr>
        <w:jc w:val="both"/>
        <w:rPr>
          <w:rFonts w:ascii="Arial Narrow" w:hAnsi="Arial Narrow"/>
          <w:b/>
          <w:color w:val="auto"/>
          <w:sz w:val="20"/>
        </w:rPr>
      </w:pPr>
    </w:p>
    <w:p w14:paraId="7CCEE637" w14:textId="77777777" w:rsidR="00A76991" w:rsidRPr="005B6EC0" w:rsidRDefault="00A76991" w:rsidP="00A76991">
      <w:pPr>
        <w:jc w:val="both"/>
        <w:rPr>
          <w:rFonts w:ascii="Arial Narrow" w:hAnsi="Arial Narrow"/>
          <w:color w:val="auto"/>
          <w:sz w:val="20"/>
        </w:rPr>
      </w:pPr>
    </w:p>
    <w:p w14:paraId="2862CD29" w14:textId="5989701B" w:rsidR="00A76991" w:rsidRPr="005B6EC0" w:rsidRDefault="00A76991" w:rsidP="00A76991">
      <w:pPr>
        <w:pStyle w:val="Corpodeltesto21"/>
        <w:spacing w:line="360" w:lineRule="auto"/>
        <w:jc w:val="center"/>
        <w:rPr>
          <w:rFonts w:ascii="Arial Narrow" w:hAnsi="Arial Narrow"/>
          <w:b/>
          <w:i/>
          <w:color w:val="auto"/>
          <w:sz w:val="20"/>
          <w:u w:val="single"/>
        </w:rPr>
      </w:pPr>
      <w:r w:rsidRPr="005B6EC0">
        <w:rPr>
          <w:rFonts w:ascii="Arial Narrow" w:hAnsi="Arial Narrow"/>
          <w:b/>
          <w:i/>
          <w:color w:val="auto"/>
          <w:sz w:val="20"/>
          <w:u w:val="single"/>
        </w:rPr>
        <w:t xml:space="preserve">Dichiarazioni Consorzio di cui all'articolo </w:t>
      </w:r>
      <w:r w:rsidR="007427F4" w:rsidRPr="005B6EC0">
        <w:rPr>
          <w:rFonts w:ascii="Arial Narrow" w:hAnsi="Arial Narrow"/>
          <w:b/>
          <w:i/>
          <w:color w:val="auto"/>
          <w:sz w:val="20"/>
          <w:u w:val="single"/>
        </w:rPr>
        <w:t>6</w:t>
      </w:r>
      <w:r w:rsidRPr="005B6EC0">
        <w:rPr>
          <w:rFonts w:ascii="Arial Narrow" w:hAnsi="Arial Narrow"/>
          <w:b/>
          <w:i/>
          <w:color w:val="auto"/>
          <w:sz w:val="20"/>
          <w:u w:val="single"/>
        </w:rPr>
        <w:t>5, comma 2, lettere b) e c)</w:t>
      </w:r>
    </w:p>
    <w:p w14:paraId="71655710" w14:textId="77777777" w:rsidR="00A76991" w:rsidRPr="005B6EC0" w:rsidRDefault="00A76991" w:rsidP="00A76991">
      <w:pPr>
        <w:pStyle w:val="Corpodeltesto21"/>
        <w:spacing w:line="360" w:lineRule="auto"/>
        <w:rPr>
          <w:rFonts w:ascii="Arial Narrow" w:hAnsi="Arial Narrow"/>
          <w:bCs/>
          <w:color w:val="auto"/>
          <w:sz w:val="20"/>
        </w:rPr>
      </w:pPr>
    </w:p>
    <w:p w14:paraId="57C9F15B" w14:textId="77777777" w:rsidR="00A76991" w:rsidRPr="005B6EC0" w:rsidRDefault="00A76991" w:rsidP="00B715D7">
      <w:pPr>
        <w:widowControl w:val="0"/>
        <w:numPr>
          <w:ilvl w:val="0"/>
          <w:numId w:val="5"/>
        </w:numPr>
        <w:tabs>
          <w:tab w:val="left" w:pos="284"/>
        </w:tabs>
        <w:spacing w:line="360" w:lineRule="auto"/>
        <w:jc w:val="both"/>
        <w:rPr>
          <w:rFonts w:ascii="Arial Narrow" w:hAnsi="Arial Narrow"/>
          <w:color w:val="auto"/>
          <w:sz w:val="20"/>
        </w:rPr>
      </w:pPr>
      <w:r w:rsidRPr="005B6EC0">
        <w:rPr>
          <w:rFonts w:ascii="Arial Narrow" w:hAnsi="Arial Narrow"/>
          <w:bCs/>
          <w:color w:val="auto"/>
          <w:sz w:val="20"/>
        </w:rPr>
        <w:t>che il consorzio è costituito dalle seguenti consorziate con indicazione di quelle per conto delle quali partecipa/esecutrici:</w:t>
      </w:r>
    </w:p>
    <w:p w14:paraId="793D034D" w14:textId="77777777" w:rsidR="00A76991" w:rsidRPr="005B6EC0" w:rsidRDefault="00A76991" w:rsidP="00A76991">
      <w:pPr>
        <w:widowControl w:val="0"/>
        <w:tabs>
          <w:tab w:val="left" w:pos="284"/>
        </w:tabs>
        <w:ind w:left="360"/>
        <w:jc w:val="both"/>
        <w:rPr>
          <w:rFonts w:ascii="Arial Narrow" w:hAnsi="Arial Narrow"/>
          <w:color w:val="auto"/>
          <w:sz w:val="20"/>
        </w:rPr>
      </w:pPr>
    </w:p>
    <w:tbl>
      <w:tblPr>
        <w:tblW w:w="9654" w:type="dxa"/>
        <w:tblInd w:w="220" w:type="dxa"/>
        <w:tblLayout w:type="fixed"/>
        <w:tblCellMar>
          <w:left w:w="93" w:type="dxa"/>
        </w:tblCellMar>
        <w:tblLook w:val="0000" w:firstRow="0" w:lastRow="0" w:firstColumn="0" w:lastColumn="0" w:noHBand="0" w:noVBand="0"/>
      </w:tblPr>
      <w:tblGrid>
        <w:gridCol w:w="4111"/>
        <w:gridCol w:w="3259"/>
        <w:gridCol w:w="2284"/>
      </w:tblGrid>
      <w:tr w:rsidR="00A76991" w:rsidRPr="005B6EC0" w14:paraId="7F27B8C7" w14:textId="77777777" w:rsidTr="0020510B">
        <w:trPr>
          <w:cantSplit/>
        </w:trPr>
        <w:tc>
          <w:tcPr>
            <w:tcW w:w="4111" w:type="dxa"/>
            <w:tcBorders>
              <w:top w:val="single" w:sz="4" w:space="0" w:color="00000A"/>
              <w:left w:val="single" w:sz="4" w:space="0" w:color="00000A"/>
              <w:bottom w:val="single" w:sz="4" w:space="0" w:color="00000A"/>
            </w:tcBorders>
            <w:shd w:val="clear" w:color="auto" w:fill="FBD4B4"/>
          </w:tcPr>
          <w:p w14:paraId="34B4999C" w14:textId="77777777" w:rsidR="00A76991" w:rsidRPr="005B6EC0" w:rsidRDefault="00A76991" w:rsidP="0020510B">
            <w:pPr>
              <w:spacing w:line="400" w:lineRule="atLeast"/>
              <w:ind w:right="119"/>
              <w:jc w:val="both"/>
              <w:rPr>
                <w:rFonts w:ascii="Arial Narrow" w:hAnsi="Arial Narrow"/>
                <w:sz w:val="20"/>
              </w:rPr>
            </w:pPr>
            <w:r w:rsidRPr="005B6EC0">
              <w:rPr>
                <w:rFonts w:ascii="Arial Narrow" w:hAnsi="Arial Narrow"/>
                <w:color w:val="auto"/>
                <w:sz w:val="20"/>
              </w:rPr>
              <w:t>Società</w:t>
            </w:r>
          </w:p>
        </w:tc>
        <w:tc>
          <w:tcPr>
            <w:tcW w:w="3259" w:type="dxa"/>
            <w:tcBorders>
              <w:top w:val="single" w:sz="4" w:space="0" w:color="00000A"/>
              <w:left w:val="single" w:sz="4" w:space="0" w:color="00000A"/>
              <w:bottom w:val="single" w:sz="4" w:space="0" w:color="00000A"/>
            </w:tcBorders>
            <w:shd w:val="clear" w:color="auto" w:fill="FBD4B4"/>
          </w:tcPr>
          <w:p w14:paraId="0F75BA3C" w14:textId="77777777" w:rsidR="00A76991" w:rsidRPr="005B6EC0" w:rsidRDefault="00A76991" w:rsidP="0020510B">
            <w:pPr>
              <w:spacing w:line="400" w:lineRule="atLeast"/>
              <w:ind w:right="119"/>
              <w:jc w:val="both"/>
              <w:rPr>
                <w:rFonts w:ascii="Arial Narrow" w:hAnsi="Arial Narrow"/>
                <w:sz w:val="20"/>
              </w:rPr>
            </w:pPr>
            <w:r w:rsidRPr="005B6EC0">
              <w:rPr>
                <w:rFonts w:ascii="Arial Narrow" w:hAnsi="Arial Narrow"/>
                <w:color w:val="auto"/>
                <w:sz w:val="20"/>
              </w:rPr>
              <w:t>C. Fiscale e P.IVA</w:t>
            </w:r>
          </w:p>
        </w:tc>
        <w:tc>
          <w:tcPr>
            <w:tcW w:w="2284" w:type="dxa"/>
            <w:tcBorders>
              <w:top w:val="single" w:sz="4" w:space="0" w:color="00000A"/>
              <w:left w:val="single" w:sz="4" w:space="0" w:color="00000A"/>
              <w:bottom w:val="single" w:sz="4" w:space="0" w:color="00000A"/>
              <w:right w:val="single" w:sz="4" w:space="0" w:color="00000A"/>
            </w:tcBorders>
            <w:shd w:val="clear" w:color="auto" w:fill="FBD4B4"/>
          </w:tcPr>
          <w:p w14:paraId="32764AFE" w14:textId="77777777" w:rsidR="00A76991" w:rsidRPr="005B6EC0" w:rsidRDefault="00A76991" w:rsidP="0020510B">
            <w:pPr>
              <w:ind w:right="119"/>
              <w:jc w:val="both"/>
              <w:rPr>
                <w:rFonts w:ascii="Arial Narrow" w:hAnsi="Arial Narrow"/>
                <w:sz w:val="20"/>
              </w:rPr>
            </w:pPr>
            <w:r w:rsidRPr="005B6EC0">
              <w:rPr>
                <w:rFonts w:ascii="Arial Narrow" w:hAnsi="Arial Narrow"/>
                <w:color w:val="auto"/>
                <w:sz w:val="20"/>
              </w:rPr>
              <w:t xml:space="preserve">Barrare per conto delle quali partecipa / esecutrici </w:t>
            </w:r>
          </w:p>
        </w:tc>
      </w:tr>
      <w:tr w:rsidR="00A76991" w:rsidRPr="005B6EC0" w14:paraId="0EF8902D" w14:textId="77777777" w:rsidTr="0020510B">
        <w:trPr>
          <w:cantSplit/>
        </w:trPr>
        <w:tc>
          <w:tcPr>
            <w:tcW w:w="4111" w:type="dxa"/>
            <w:tcBorders>
              <w:top w:val="single" w:sz="4" w:space="0" w:color="00000A"/>
              <w:left w:val="single" w:sz="4" w:space="0" w:color="00000A"/>
              <w:bottom w:val="single" w:sz="4" w:space="0" w:color="00000A"/>
            </w:tcBorders>
            <w:shd w:val="clear" w:color="auto" w:fill="FFFFFF"/>
          </w:tcPr>
          <w:p w14:paraId="31E8A793" w14:textId="77777777" w:rsidR="00A76991" w:rsidRPr="005B6EC0" w:rsidRDefault="00A76991" w:rsidP="0020510B">
            <w:pPr>
              <w:snapToGrid w:val="0"/>
              <w:spacing w:line="400" w:lineRule="atLeast"/>
              <w:ind w:right="119"/>
              <w:jc w:val="both"/>
              <w:rPr>
                <w:rFonts w:ascii="Arial Narrow" w:hAnsi="Arial Narrow"/>
                <w:sz w:val="20"/>
              </w:rPr>
            </w:pPr>
          </w:p>
        </w:tc>
        <w:tc>
          <w:tcPr>
            <w:tcW w:w="3259" w:type="dxa"/>
            <w:tcBorders>
              <w:top w:val="single" w:sz="4" w:space="0" w:color="00000A"/>
              <w:left w:val="single" w:sz="4" w:space="0" w:color="00000A"/>
              <w:bottom w:val="single" w:sz="4" w:space="0" w:color="00000A"/>
            </w:tcBorders>
            <w:shd w:val="clear" w:color="auto" w:fill="FFFFFF"/>
          </w:tcPr>
          <w:p w14:paraId="457180DA" w14:textId="77777777" w:rsidR="00A76991" w:rsidRPr="005B6EC0" w:rsidRDefault="00A76991" w:rsidP="0020510B">
            <w:pPr>
              <w:snapToGrid w:val="0"/>
              <w:spacing w:line="400" w:lineRule="atLeast"/>
              <w:ind w:right="119"/>
              <w:jc w:val="both"/>
              <w:rPr>
                <w:rFonts w:ascii="Arial Narrow" w:hAnsi="Arial Narrow"/>
                <w:sz w:val="20"/>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tcPr>
          <w:p w14:paraId="2E690BDB" w14:textId="77777777" w:rsidR="00A76991" w:rsidRPr="005B6EC0" w:rsidRDefault="00A76991" w:rsidP="0020510B">
            <w:pPr>
              <w:snapToGrid w:val="0"/>
              <w:spacing w:line="400" w:lineRule="atLeast"/>
              <w:ind w:right="119"/>
              <w:jc w:val="both"/>
              <w:rPr>
                <w:rFonts w:ascii="Arial Narrow" w:hAnsi="Arial Narrow"/>
                <w:sz w:val="20"/>
              </w:rPr>
            </w:pPr>
          </w:p>
        </w:tc>
      </w:tr>
      <w:tr w:rsidR="00A76991" w:rsidRPr="005B6EC0" w14:paraId="65C2E2B1" w14:textId="77777777" w:rsidTr="0020510B">
        <w:trPr>
          <w:cantSplit/>
        </w:trPr>
        <w:tc>
          <w:tcPr>
            <w:tcW w:w="4111" w:type="dxa"/>
            <w:tcBorders>
              <w:top w:val="single" w:sz="4" w:space="0" w:color="00000A"/>
              <w:left w:val="single" w:sz="4" w:space="0" w:color="00000A"/>
              <w:bottom w:val="single" w:sz="4" w:space="0" w:color="00000A"/>
            </w:tcBorders>
            <w:shd w:val="clear" w:color="auto" w:fill="FFFFFF"/>
          </w:tcPr>
          <w:p w14:paraId="70BFC9FD" w14:textId="77777777" w:rsidR="00A76991" w:rsidRPr="005B6EC0" w:rsidRDefault="00A76991" w:rsidP="0020510B">
            <w:pPr>
              <w:snapToGrid w:val="0"/>
              <w:spacing w:line="400" w:lineRule="atLeast"/>
              <w:ind w:right="119"/>
              <w:jc w:val="both"/>
              <w:rPr>
                <w:rFonts w:ascii="Arial Narrow" w:hAnsi="Arial Narrow"/>
                <w:sz w:val="20"/>
              </w:rPr>
            </w:pPr>
          </w:p>
        </w:tc>
        <w:tc>
          <w:tcPr>
            <w:tcW w:w="3259" w:type="dxa"/>
            <w:tcBorders>
              <w:top w:val="single" w:sz="4" w:space="0" w:color="00000A"/>
              <w:left w:val="single" w:sz="4" w:space="0" w:color="00000A"/>
              <w:bottom w:val="single" w:sz="4" w:space="0" w:color="00000A"/>
            </w:tcBorders>
            <w:shd w:val="clear" w:color="auto" w:fill="FFFFFF"/>
          </w:tcPr>
          <w:p w14:paraId="08B4DF3B" w14:textId="77777777" w:rsidR="00A76991" w:rsidRPr="005B6EC0" w:rsidRDefault="00A76991" w:rsidP="0020510B">
            <w:pPr>
              <w:snapToGrid w:val="0"/>
              <w:spacing w:line="400" w:lineRule="atLeast"/>
              <w:ind w:right="119"/>
              <w:jc w:val="both"/>
              <w:rPr>
                <w:rFonts w:ascii="Arial Narrow" w:hAnsi="Arial Narrow"/>
                <w:sz w:val="20"/>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tcPr>
          <w:p w14:paraId="1DE498B4" w14:textId="77777777" w:rsidR="00A76991" w:rsidRPr="005B6EC0" w:rsidRDefault="00A76991" w:rsidP="0020510B">
            <w:pPr>
              <w:snapToGrid w:val="0"/>
              <w:spacing w:line="400" w:lineRule="atLeast"/>
              <w:ind w:right="119"/>
              <w:jc w:val="both"/>
              <w:rPr>
                <w:rFonts w:ascii="Arial Narrow" w:hAnsi="Arial Narrow"/>
                <w:sz w:val="20"/>
              </w:rPr>
            </w:pPr>
          </w:p>
        </w:tc>
      </w:tr>
      <w:tr w:rsidR="00A76991" w:rsidRPr="005B6EC0" w14:paraId="390E1FB4" w14:textId="77777777" w:rsidTr="0020510B">
        <w:trPr>
          <w:cantSplit/>
        </w:trPr>
        <w:tc>
          <w:tcPr>
            <w:tcW w:w="4111" w:type="dxa"/>
            <w:tcBorders>
              <w:top w:val="single" w:sz="4" w:space="0" w:color="00000A"/>
              <w:left w:val="single" w:sz="4" w:space="0" w:color="00000A"/>
              <w:bottom w:val="single" w:sz="4" w:space="0" w:color="00000A"/>
            </w:tcBorders>
            <w:shd w:val="clear" w:color="auto" w:fill="FFFFFF"/>
          </w:tcPr>
          <w:p w14:paraId="007F8E13" w14:textId="77777777" w:rsidR="00A76991" w:rsidRPr="005B6EC0" w:rsidRDefault="00A76991" w:rsidP="0020510B">
            <w:pPr>
              <w:snapToGrid w:val="0"/>
              <w:spacing w:line="400" w:lineRule="atLeast"/>
              <w:ind w:right="119"/>
              <w:jc w:val="both"/>
              <w:rPr>
                <w:rFonts w:ascii="Arial Narrow" w:hAnsi="Arial Narrow"/>
                <w:sz w:val="20"/>
              </w:rPr>
            </w:pPr>
          </w:p>
        </w:tc>
        <w:tc>
          <w:tcPr>
            <w:tcW w:w="3259" w:type="dxa"/>
            <w:tcBorders>
              <w:top w:val="single" w:sz="4" w:space="0" w:color="00000A"/>
              <w:left w:val="single" w:sz="4" w:space="0" w:color="00000A"/>
              <w:bottom w:val="single" w:sz="4" w:space="0" w:color="00000A"/>
            </w:tcBorders>
            <w:shd w:val="clear" w:color="auto" w:fill="FFFFFF"/>
          </w:tcPr>
          <w:p w14:paraId="387A265A" w14:textId="77777777" w:rsidR="00A76991" w:rsidRPr="005B6EC0" w:rsidRDefault="00A76991" w:rsidP="0020510B">
            <w:pPr>
              <w:snapToGrid w:val="0"/>
              <w:spacing w:line="400" w:lineRule="atLeast"/>
              <w:ind w:right="119"/>
              <w:jc w:val="both"/>
              <w:rPr>
                <w:rFonts w:ascii="Arial Narrow" w:hAnsi="Arial Narrow"/>
                <w:sz w:val="20"/>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tcPr>
          <w:p w14:paraId="411E0E0F" w14:textId="77777777" w:rsidR="00A76991" w:rsidRPr="005B6EC0" w:rsidRDefault="00A76991" w:rsidP="0020510B">
            <w:pPr>
              <w:snapToGrid w:val="0"/>
              <w:spacing w:line="400" w:lineRule="atLeast"/>
              <w:ind w:right="119"/>
              <w:jc w:val="both"/>
              <w:rPr>
                <w:rFonts w:ascii="Arial Narrow" w:hAnsi="Arial Narrow"/>
                <w:sz w:val="20"/>
              </w:rPr>
            </w:pPr>
          </w:p>
        </w:tc>
      </w:tr>
      <w:tr w:rsidR="00A76991" w:rsidRPr="005B6EC0" w14:paraId="0583933C" w14:textId="77777777" w:rsidTr="0020510B">
        <w:trPr>
          <w:cantSplit/>
        </w:trPr>
        <w:tc>
          <w:tcPr>
            <w:tcW w:w="4111" w:type="dxa"/>
            <w:tcBorders>
              <w:top w:val="single" w:sz="4" w:space="0" w:color="00000A"/>
              <w:left w:val="single" w:sz="4" w:space="0" w:color="00000A"/>
              <w:bottom w:val="single" w:sz="4" w:space="0" w:color="00000A"/>
            </w:tcBorders>
            <w:shd w:val="clear" w:color="auto" w:fill="FFFFFF"/>
          </w:tcPr>
          <w:p w14:paraId="6DE31674" w14:textId="77777777" w:rsidR="00A76991" w:rsidRPr="005B6EC0" w:rsidRDefault="00A76991" w:rsidP="0020510B">
            <w:pPr>
              <w:snapToGrid w:val="0"/>
              <w:spacing w:line="400" w:lineRule="atLeast"/>
              <w:ind w:right="119"/>
              <w:jc w:val="both"/>
              <w:rPr>
                <w:rFonts w:ascii="Arial Narrow" w:hAnsi="Arial Narrow"/>
                <w:sz w:val="20"/>
              </w:rPr>
            </w:pPr>
          </w:p>
        </w:tc>
        <w:tc>
          <w:tcPr>
            <w:tcW w:w="3259" w:type="dxa"/>
            <w:tcBorders>
              <w:top w:val="single" w:sz="4" w:space="0" w:color="00000A"/>
              <w:left w:val="single" w:sz="4" w:space="0" w:color="00000A"/>
              <w:bottom w:val="single" w:sz="4" w:space="0" w:color="00000A"/>
            </w:tcBorders>
            <w:shd w:val="clear" w:color="auto" w:fill="FFFFFF"/>
          </w:tcPr>
          <w:p w14:paraId="3BE146B8" w14:textId="77777777" w:rsidR="00A76991" w:rsidRPr="005B6EC0" w:rsidRDefault="00A76991" w:rsidP="0020510B">
            <w:pPr>
              <w:snapToGrid w:val="0"/>
              <w:spacing w:line="400" w:lineRule="atLeast"/>
              <w:ind w:right="119"/>
              <w:jc w:val="both"/>
              <w:rPr>
                <w:rFonts w:ascii="Arial Narrow" w:hAnsi="Arial Narrow"/>
                <w:sz w:val="20"/>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tcPr>
          <w:p w14:paraId="4C62CDF2" w14:textId="77777777" w:rsidR="00A76991" w:rsidRPr="005B6EC0" w:rsidRDefault="00A76991" w:rsidP="0020510B">
            <w:pPr>
              <w:snapToGrid w:val="0"/>
              <w:spacing w:line="400" w:lineRule="atLeast"/>
              <w:ind w:right="119"/>
              <w:jc w:val="both"/>
              <w:rPr>
                <w:rFonts w:ascii="Arial Narrow" w:hAnsi="Arial Narrow"/>
                <w:sz w:val="20"/>
              </w:rPr>
            </w:pPr>
          </w:p>
        </w:tc>
      </w:tr>
      <w:tr w:rsidR="00A76991" w:rsidRPr="005B6EC0" w14:paraId="2B827EEC" w14:textId="77777777" w:rsidTr="0020510B">
        <w:trPr>
          <w:cantSplit/>
        </w:trPr>
        <w:tc>
          <w:tcPr>
            <w:tcW w:w="4111" w:type="dxa"/>
            <w:tcBorders>
              <w:top w:val="single" w:sz="4" w:space="0" w:color="00000A"/>
              <w:left w:val="single" w:sz="4" w:space="0" w:color="00000A"/>
              <w:bottom w:val="single" w:sz="4" w:space="0" w:color="00000A"/>
            </w:tcBorders>
            <w:shd w:val="clear" w:color="auto" w:fill="FFFFFF"/>
          </w:tcPr>
          <w:p w14:paraId="23B421DE" w14:textId="77777777" w:rsidR="00A76991" w:rsidRPr="005B6EC0" w:rsidRDefault="00A76991" w:rsidP="0020510B">
            <w:pPr>
              <w:snapToGrid w:val="0"/>
              <w:spacing w:line="400" w:lineRule="atLeast"/>
              <w:ind w:right="119"/>
              <w:jc w:val="both"/>
              <w:rPr>
                <w:rFonts w:ascii="Arial Narrow" w:hAnsi="Arial Narrow"/>
                <w:sz w:val="20"/>
              </w:rPr>
            </w:pPr>
          </w:p>
        </w:tc>
        <w:tc>
          <w:tcPr>
            <w:tcW w:w="3259" w:type="dxa"/>
            <w:tcBorders>
              <w:top w:val="single" w:sz="4" w:space="0" w:color="00000A"/>
              <w:left w:val="single" w:sz="4" w:space="0" w:color="00000A"/>
              <w:bottom w:val="single" w:sz="4" w:space="0" w:color="00000A"/>
            </w:tcBorders>
            <w:shd w:val="clear" w:color="auto" w:fill="FFFFFF"/>
          </w:tcPr>
          <w:p w14:paraId="5083F68C" w14:textId="77777777" w:rsidR="00A76991" w:rsidRPr="005B6EC0" w:rsidRDefault="00A76991" w:rsidP="0020510B">
            <w:pPr>
              <w:snapToGrid w:val="0"/>
              <w:spacing w:line="400" w:lineRule="atLeast"/>
              <w:ind w:right="119"/>
              <w:jc w:val="both"/>
              <w:rPr>
                <w:rFonts w:ascii="Arial Narrow" w:hAnsi="Arial Narrow"/>
                <w:sz w:val="20"/>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tcPr>
          <w:p w14:paraId="71963BD6" w14:textId="77777777" w:rsidR="00A76991" w:rsidRPr="005B6EC0" w:rsidRDefault="00A76991" w:rsidP="0020510B">
            <w:pPr>
              <w:snapToGrid w:val="0"/>
              <w:spacing w:line="400" w:lineRule="atLeast"/>
              <w:ind w:right="119"/>
              <w:jc w:val="both"/>
              <w:rPr>
                <w:rFonts w:ascii="Arial Narrow" w:hAnsi="Arial Narrow"/>
                <w:sz w:val="20"/>
              </w:rPr>
            </w:pPr>
          </w:p>
        </w:tc>
      </w:tr>
      <w:tr w:rsidR="00A76991" w:rsidRPr="005B6EC0" w14:paraId="3C0A3B4E" w14:textId="77777777" w:rsidTr="0020510B">
        <w:trPr>
          <w:cantSplit/>
        </w:trPr>
        <w:tc>
          <w:tcPr>
            <w:tcW w:w="4111" w:type="dxa"/>
            <w:tcBorders>
              <w:top w:val="single" w:sz="4" w:space="0" w:color="00000A"/>
              <w:left w:val="single" w:sz="4" w:space="0" w:color="00000A"/>
              <w:bottom w:val="single" w:sz="4" w:space="0" w:color="00000A"/>
            </w:tcBorders>
            <w:shd w:val="clear" w:color="auto" w:fill="FFFFFF"/>
          </w:tcPr>
          <w:p w14:paraId="484BF914" w14:textId="77777777" w:rsidR="00A76991" w:rsidRPr="005B6EC0" w:rsidRDefault="00A76991" w:rsidP="0020510B">
            <w:pPr>
              <w:snapToGrid w:val="0"/>
              <w:spacing w:line="400" w:lineRule="atLeast"/>
              <w:ind w:right="119"/>
              <w:jc w:val="both"/>
              <w:rPr>
                <w:rFonts w:ascii="Arial Narrow" w:hAnsi="Arial Narrow"/>
                <w:sz w:val="20"/>
              </w:rPr>
            </w:pPr>
          </w:p>
        </w:tc>
        <w:tc>
          <w:tcPr>
            <w:tcW w:w="3259" w:type="dxa"/>
            <w:tcBorders>
              <w:top w:val="single" w:sz="4" w:space="0" w:color="00000A"/>
              <w:left w:val="single" w:sz="4" w:space="0" w:color="00000A"/>
              <w:bottom w:val="single" w:sz="4" w:space="0" w:color="00000A"/>
            </w:tcBorders>
            <w:shd w:val="clear" w:color="auto" w:fill="FFFFFF"/>
          </w:tcPr>
          <w:p w14:paraId="259F49D6" w14:textId="77777777" w:rsidR="00A76991" w:rsidRPr="005B6EC0" w:rsidRDefault="00A76991" w:rsidP="0020510B">
            <w:pPr>
              <w:snapToGrid w:val="0"/>
              <w:spacing w:line="400" w:lineRule="atLeast"/>
              <w:ind w:right="119"/>
              <w:jc w:val="both"/>
              <w:rPr>
                <w:rFonts w:ascii="Arial Narrow" w:hAnsi="Arial Narrow"/>
                <w:sz w:val="20"/>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tcPr>
          <w:p w14:paraId="6AE05ADA" w14:textId="77777777" w:rsidR="00A76991" w:rsidRPr="005B6EC0" w:rsidRDefault="00A76991" w:rsidP="0020510B">
            <w:pPr>
              <w:snapToGrid w:val="0"/>
              <w:spacing w:line="400" w:lineRule="atLeast"/>
              <w:ind w:right="119"/>
              <w:jc w:val="both"/>
              <w:rPr>
                <w:rFonts w:ascii="Arial Narrow" w:hAnsi="Arial Narrow"/>
                <w:sz w:val="20"/>
              </w:rPr>
            </w:pPr>
          </w:p>
        </w:tc>
      </w:tr>
      <w:tr w:rsidR="00A76991" w:rsidRPr="005B6EC0" w14:paraId="78458FD1" w14:textId="77777777" w:rsidTr="0020510B">
        <w:trPr>
          <w:cantSplit/>
        </w:trPr>
        <w:tc>
          <w:tcPr>
            <w:tcW w:w="4111" w:type="dxa"/>
            <w:tcBorders>
              <w:top w:val="single" w:sz="4" w:space="0" w:color="00000A"/>
              <w:left w:val="single" w:sz="4" w:space="0" w:color="00000A"/>
              <w:bottom w:val="single" w:sz="4" w:space="0" w:color="00000A"/>
            </w:tcBorders>
            <w:shd w:val="clear" w:color="auto" w:fill="FFFFFF"/>
          </w:tcPr>
          <w:p w14:paraId="6F91FE91" w14:textId="77777777" w:rsidR="00A76991" w:rsidRPr="005B6EC0" w:rsidRDefault="00A76991" w:rsidP="0020510B">
            <w:pPr>
              <w:snapToGrid w:val="0"/>
              <w:spacing w:line="400" w:lineRule="atLeast"/>
              <w:ind w:right="119"/>
              <w:jc w:val="both"/>
              <w:rPr>
                <w:rFonts w:ascii="Arial Narrow" w:hAnsi="Arial Narrow"/>
                <w:sz w:val="20"/>
              </w:rPr>
            </w:pPr>
          </w:p>
        </w:tc>
        <w:tc>
          <w:tcPr>
            <w:tcW w:w="3259" w:type="dxa"/>
            <w:tcBorders>
              <w:top w:val="single" w:sz="4" w:space="0" w:color="00000A"/>
              <w:left w:val="single" w:sz="4" w:space="0" w:color="00000A"/>
              <w:bottom w:val="single" w:sz="4" w:space="0" w:color="00000A"/>
            </w:tcBorders>
            <w:shd w:val="clear" w:color="auto" w:fill="FFFFFF"/>
          </w:tcPr>
          <w:p w14:paraId="4EDFFBB5" w14:textId="77777777" w:rsidR="00A76991" w:rsidRPr="005B6EC0" w:rsidRDefault="00A76991" w:rsidP="0020510B">
            <w:pPr>
              <w:snapToGrid w:val="0"/>
              <w:spacing w:line="400" w:lineRule="atLeast"/>
              <w:ind w:right="119"/>
              <w:jc w:val="both"/>
              <w:rPr>
                <w:rFonts w:ascii="Arial Narrow" w:hAnsi="Arial Narrow"/>
                <w:sz w:val="20"/>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tcPr>
          <w:p w14:paraId="01C8327D" w14:textId="77777777" w:rsidR="00A76991" w:rsidRPr="005B6EC0" w:rsidRDefault="00A76991" w:rsidP="0020510B">
            <w:pPr>
              <w:snapToGrid w:val="0"/>
              <w:spacing w:line="400" w:lineRule="atLeast"/>
              <w:ind w:right="119"/>
              <w:jc w:val="both"/>
              <w:rPr>
                <w:rFonts w:ascii="Arial Narrow" w:hAnsi="Arial Narrow"/>
                <w:sz w:val="20"/>
              </w:rPr>
            </w:pPr>
          </w:p>
        </w:tc>
      </w:tr>
    </w:tbl>
    <w:p w14:paraId="1FAB3DCA" w14:textId="77777777" w:rsidR="00A76991" w:rsidRPr="005B6EC0" w:rsidRDefault="00A76991" w:rsidP="00A76991">
      <w:pPr>
        <w:tabs>
          <w:tab w:val="left" w:pos="993"/>
        </w:tabs>
        <w:ind w:right="51"/>
        <w:jc w:val="both"/>
        <w:rPr>
          <w:rFonts w:ascii="Arial Narrow" w:hAnsi="Arial Narrow"/>
          <w:color w:val="auto"/>
          <w:sz w:val="20"/>
        </w:rPr>
      </w:pPr>
      <w:bookmarkStart w:id="13" w:name="OLE_LINK5"/>
      <w:bookmarkStart w:id="14" w:name="OLE_LINK4"/>
      <w:bookmarkEnd w:id="13"/>
      <w:bookmarkEnd w:id="14"/>
    </w:p>
    <w:p w14:paraId="076E3857" w14:textId="77777777" w:rsidR="00A76991" w:rsidRPr="005B6EC0" w:rsidRDefault="00A76991" w:rsidP="00A76991">
      <w:pPr>
        <w:tabs>
          <w:tab w:val="left" w:pos="993"/>
        </w:tabs>
        <w:ind w:right="51"/>
        <w:jc w:val="both"/>
        <w:rPr>
          <w:rFonts w:ascii="Arial Narrow" w:hAnsi="Arial Narrow"/>
          <w:color w:val="auto"/>
          <w:sz w:val="20"/>
        </w:rPr>
      </w:pPr>
    </w:p>
    <w:p w14:paraId="2A741FCC" w14:textId="77777777" w:rsidR="00A76991" w:rsidRPr="005B6EC0" w:rsidRDefault="00A76991" w:rsidP="00A76991">
      <w:pPr>
        <w:tabs>
          <w:tab w:val="left" w:pos="993"/>
        </w:tabs>
        <w:ind w:right="51"/>
        <w:jc w:val="both"/>
        <w:rPr>
          <w:rFonts w:ascii="Arial Narrow" w:hAnsi="Arial Narrow"/>
          <w:color w:val="auto"/>
          <w:sz w:val="20"/>
        </w:rPr>
      </w:pPr>
    </w:p>
    <w:p w14:paraId="43F4A5CF" w14:textId="231071C3" w:rsidR="00A76991" w:rsidRPr="005B6EC0" w:rsidRDefault="00A76991" w:rsidP="00A76991">
      <w:pPr>
        <w:shd w:val="clear" w:color="auto" w:fill="DFDFDF"/>
        <w:ind w:right="-1" w:firstLine="284"/>
        <w:jc w:val="both"/>
        <w:rPr>
          <w:rFonts w:ascii="Arial Narrow" w:hAnsi="Arial Narrow"/>
          <w:b/>
          <w:i/>
          <w:color w:val="auto"/>
          <w:sz w:val="20"/>
        </w:rPr>
      </w:pPr>
      <w:r w:rsidRPr="005B6EC0">
        <w:rPr>
          <w:rFonts w:ascii="Arial Narrow" w:hAnsi="Arial Narrow"/>
          <w:b/>
          <w:i/>
          <w:color w:val="auto"/>
          <w:sz w:val="20"/>
        </w:rPr>
        <w:t xml:space="preserve">In caso di aggregazioni di imprese aderenti di cui all'articolo </w:t>
      </w:r>
      <w:r w:rsidR="007427F4" w:rsidRPr="005B6EC0">
        <w:rPr>
          <w:rFonts w:ascii="Arial Narrow" w:hAnsi="Arial Narrow"/>
          <w:b/>
          <w:i/>
          <w:color w:val="auto"/>
          <w:sz w:val="20"/>
        </w:rPr>
        <w:t>6</w:t>
      </w:r>
      <w:r w:rsidRPr="005B6EC0">
        <w:rPr>
          <w:rFonts w:ascii="Arial Narrow" w:hAnsi="Arial Narrow"/>
          <w:b/>
          <w:i/>
          <w:color w:val="auto"/>
          <w:sz w:val="20"/>
        </w:rPr>
        <w:t xml:space="preserve">5, co. 2, lett. </w:t>
      </w:r>
      <w:r w:rsidR="007427F4" w:rsidRPr="005B6EC0">
        <w:rPr>
          <w:rFonts w:ascii="Arial Narrow" w:hAnsi="Arial Narrow"/>
          <w:b/>
          <w:i/>
          <w:color w:val="auto"/>
          <w:sz w:val="20"/>
        </w:rPr>
        <w:t>g</w:t>
      </w:r>
      <w:r w:rsidRPr="005B6EC0">
        <w:rPr>
          <w:rFonts w:ascii="Arial Narrow" w:hAnsi="Arial Narrow"/>
          <w:b/>
          <w:i/>
          <w:color w:val="auto"/>
          <w:sz w:val="20"/>
        </w:rPr>
        <w:t>) del Codice</w:t>
      </w:r>
      <w:r w:rsidRPr="005B6EC0">
        <w:rPr>
          <w:rFonts w:ascii="Arial Narrow" w:hAnsi="Arial Narrow"/>
          <w:i/>
          <w:color w:val="auto"/>
          <w:sz w:val="20"/>
        </w:rPr>
        <w:t xml:space="preserve"> </w:t>
      </w:r>
      <w:r w:rsidRPr="005B6EC0">
        <w:rPr>
          <w:rFonts w:ascii="Arial Narrow" w:hAnsi="Arial Narrow"/>
          <w:b/>
          <w:i/>
          <w:color w:val="auto"/>
          <w:sz w:val="20"/>
        </w:rPr>
        <w:t>(***)</w:t>
      </w:r>
    </w:p>
    <w:p w14:paraId="1B89C1BB" w14:textId="77777777" w:rsidR="00A76991" w:rsidRPr="005B6EC0" w:rsidRDefault="00A76991" w:rsidP="00A76991">
      <w:pPr>
        <w:ind w:right="119"/>
        <w:jc w:val="both"/>
        <w:rPr>
          <w:rFonts w:ascii="Arial Narrow" w:hAnsi="Arial Narrow"/>
          <w:b/>
          <w:color w:val="auto"/>
          <w:sz w:val="20"/>
        </w:rPr>
      </w:pPr>
      <w:r w:rsidRPr="005B6EC0">
        <w:rPr>
          <w:rFonts w:ascii="Arial Narrow" w:hAnsi="Arial Narrow"/>
          <w:b/>
          <w:color w:val="auto"/>
          <w:sz w:val="20"/>
        </w:rPr>
        <w:t>(***) in caso di aggregazioni di rete l’organo comune, la mandataria e ognuna delle imprese aderenti al contratto di rete che partecipano alla gara dovrà compilare e firmare digitalmente il presente Allegato 1.</w:t>
      </w:r>
    </w:p>
    <w:p w14:paraId="0ED9DA02" w14:textId="77777777" w:rsidR="00A76991" w:rsidRPr="005B6EC0" w:rsidRDefault="00A76991" w:rsidP="00A76991">
      <w:pPr>
        <w:spacing w:line="360" w:lineRule="auto"/>
        <w:ind w:right="119"/>
        <w:jc w:val="both"/>
        <w:rPr>
          <w:rFonts w:ascii="Arial Narrow" w:hAnsi="Arial Narrow"/>
          <w:b/>
          <w:color w:val="auto"/>
          <w:sz w:val="20"/>
        </w:rPr>
      </w:pPr>
    </w:p>
    <w:p w14:paraId="568D459C" w14:textId="77777777" w:rsidR="00A76991" w:rsidRPr="005B6EC0" w:rsidRDefault="00A76991" w:rsidP="00B715D7">
      <w:pPr>
        <w:widowControl w:val="0"/>
        <w:numPr>
          <w:ilvl w:val="0"/>
          <w:numId w:val="5"/>
        </w:numPr>
        <w:spacing w:line="360" w:lineRule="auto"/>
        <w:ind w:left="426" w:hanging="426"/>
        <w:jc w:val="both"/>
        <w:rPr>
          <w:rFonts w:ascii="Arial Narrow" w:hAnsi="Arial Narrow"/>
          <w:b/>
          <w:color w:val="auto"/>
          <w:sz w:val="20"/>
        </w:rPr>
      </w:pPr>
      <w:r w:rsidRPr="005B6EC0">
        <w:rPr>
          <w:rFonts w:ascii="Arial Narrow" w:hAnsi="Arial Narrow"/>
          <w:b/>
          <w:color w:val="auto"/>
          <w:sz w:val="20"/>
        </w:rPr>
        <w:t>Per le aggregazioni di imprese aderenti al contratto di rete: se la rete è dotata di un organo comune con potere di rappresentanza e soggettività giuridica</w:t>
      </w:r>
    </w:p>
    <w:p w14:paraId="04B44512" w14:textId="77777777" w:rsidR="00A76991" w:rsidRPr="005B6EC0" w:rsidRDefault="00A76991" w:rsidP="00A76991">
      <w:pPr>
        <w:widowControl w:val="0"/>
        <w:spacing w:line="360" w:lineRule="auto"/>
        <w:jc w:val="both"/>
        <w:rPr>
          <w:rFonts w:ascii="Arial Narrow" w:hAnsi="Arial Narrow"/>
          <w:b/>
          <w:color w:val="auto"/>
          <w:sz w:val="20"/>
        </w:rPr>
      </w:pPr>
    </w:p>
    <w:p w14:paraId="12CA7D63" w14:textId="77777777" w:rsidR="00A76991" w:rsidRPr="005B6EC0" w:rsidRDefault="00A76991" w:rsidP="00B715D7">
      <w:pPr>
        <w:pStyle w:val="Paragrafoelenco"/>
        <w:numPr>
          <w:ilvl w:val="0"/>
          <w:numId w:val="7"/>
        </w:numPr>
        <w:spacing w:line="360" w:lineRule="auto"/>
        <w:ind w:left="357" w:right="119" w:hanging="357"/>
        <w:jc w:val="both"/>
        <w:rPr>
          <w:rFonts w:ascii="Arial Narrow" w:hAnsi="Arial Narrow"/>
          <w:color w:val="auto"/>
          <w:sz w:val="20"/>
        </w:rPr>
      </w:pPr>
      <w:r w:rsidRPr="005B6EC0">
        <w:rPr>
          <w:rFonts w:ascii="Arial Narrow" w:hAnsi="Arial Narrow"/>
          <w:color w:val="auto"/>
          <w:sz w:val="20"/>
        </w:rPr>
        <w:t>che l’aggregazione concorre per le seguenti imprese e che le parti del lavoro, ovvero la percentuale, che saranno eseguite dai singoli operatori economici aggregati in rete sono le seguenti:</w:t>
      </w:r>
    </w:p>
    <w:p w14:paraId="7D38FB21" w14:textId="77777777" w:rsidR="00A76991" w:rsidRPr="005B6EC0" w:rsidRDefault="00A76991" w:rsidP="00A76991">
      <w:pPr>
        <w:pStyle w:val="Paragrafoelenco"/>
        <w:spacing w:line="360" w:lineRule="auto"/>
        <w:ind w:left="357" w:right="119"/>
        <w:jc w:val="both"/>
        <w:rPr>
          <w:rFonts w:ascii="Arial Narrow" w:hAnsi="Arial Narrow"/>
          <w:color w:val="auto"/>
          <w:sz w:val="20"/>
        </w:rPr>
      </w:pPr>
    </w:p>
    <w:tbl>
      <w:tblPr>
        <w:tblW w:w="42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3" w:type="dxa"/>
        </w:tblCellMar>
        <w:tblLook w:val="0000" w:firstRow="0" w:lastRow="0" w:firstColumn="0" w:lastColumn="0" w:noHBand="0" w:noVBand="0"/>
      </w:tblPr>
      <w:tblGrid>
        <w:gridCol w:w="3670"/>
        <w:gridCol w:w="2524"/>
        <w:gridCol w:w="2082"/>
      </w:tblGrid>
      <w:tr w:rsidR="00800C63" w:rsidRPr="005B6EC0" w14:paraId="02D492A5" w14:textId="77777777" w:rsidTr="005B6EC0">
        <w:trPr>
          <w:cantSplit/>
          <w:trHeight w:val="539"/>
        </w:trPr>
        <w:tc>
          <w:tcPr>
            <w:tcW w:w="5000" w:type="pct"/>
            <w:gridSpan w:val="3"/>
            <w:shd w:val="clear" w:color="auto" w:fill="FFFFFF"/>
            <w:vAlign w:val="center"/>
          </w:tcPr>
          <w:p w14:paraId="09404CF2" w14:textId="77777777" w:rsidR="00800C63" w:rsidRPr="005B6EC0" w:rsidRDefault="00800C63" w:rsidP="005B6EC0">
            <w:pPr>
              <w:ind w:right="51"/>
              <w:jc w:val="center"/>
              <w:rPr>
                <w:rFonts w:ascii="Arial Narrow" w:hAnsi="Arial Narrow"/>
                <w:b/>
                <w:color w:val="auto"/>
                <w:sz w:val="20"/>
              </w:rPr>
            </w:pPr>
            <w:r w:rsidRPr="005B6EC0">
              <w:rPr>
                <w:rFonts w:ascii="Arial Narrow" w:hAnsi="Arial Narrow"/>
                <w:b/>
                <w:color w:val="auto"/>
                <w:sz w:val="20"/>
              </w:rPr>
              <w:t>QUOTE DI ESECUZIONE</w:t>
            </w:r>
          </w:p>
        </w:tc>
      </w:tr>
      <w:tr w:rsidR="00B15512" w:rsidRPr="005B6EC0" w14:paraId="36D7EDF2" w14:textId="77777777" w:rsidTr="00B15512">
        <w:trPr>
          <w:cantSplit/>
          <w:trHeight w:val="539"/>
        </w:trPr>
        <w:tc>
          <w:tcPr>
            <w:tcW w:w="2217" w:type="pct"/>
            <w:shd w:val="clear" w:color="auto" w:fill="FFFFFF"/>
            <w:vAlign w:val="center"/>
          </w:tcPr>
          <w:p w14:paraId="300A764B" w14:textId="77777777" w:rsidR="00B15512" w:rsidRPr="005B6EC0" w:rsidRDefault="00B15512" w:rsidP="005B6EC0">
            <w:pPr>
              <w:ind w:right="51"/>
              <w:jc w:val="center"/>
              <w:rPr>
                <w:rFonts w:ascii="Arial Narrow" w:hAnsi="Arial Narrow"/>
                <w:sz w:val="20"/>
              </w:rPr>
            </w:pPr>
            <w:r w:rsidRPr="005B6EC0">
              <w:rPr>
                <w:rFonts w:ascii="Arial Narrow" w:hAnsi="Arial Narrow"/>
                <w:b/>
                <w:color w:val="auto"/>
                <w:sz w:val="20"/>
              </w:rPr>
              <w:t>Denominazione</w:t>
            </w:r>
          </w:p>
        </w:tc>
        <w:tc>
          <w:tcPr>
            <w:tcW w:w="2783" w:type="pct"/>
            <w:gridSpan w:val="2"/>
            <w:shd w:val="clear" w:color="auto" w:fill="FFFFFF"/>
            <w:vAlign w:val="center"/>
          </w:tcPr>
          <w:p w14:paraId="221F27BE" w14:textId="746688C0" w:rsidR="00B15512" w:rsidRPr="005B6EC0" w:rsidRDefault="00B15512" w:rsidP="005B6EC0">
            <w:pPr>
              <w:jc w:val="center"/>
              <w:rPr>
                <w:rFonts w:ascii="Arial Narrow" w:hAnsi="Arial Narrow"/>
                <w:b/>
                <w:color w:val="auto"/>
                <w:sz w:val="20"/>
              </w:rPr>
            </w:pPr>
            <w:r w:rsidRPr="005B6EC0">
              <w:rPr>
                <w:rFonts w:ascii="Arial Narrow" w:hAnsi="Arial Narrow"/>
                <w:b/>
                <w:color w:val="auto"/>
                <w:sz w:val="20"/>
              </w:rPr>
              <w:t>CATEGORIA OG3</w:t>
            </w:r>
          </w:p>
          <w:p w14:paraId="01EB3188" w14:textId="7947F662" w:rsidR="00B15512" w:rsidRPr="005B6EC0" w:rsidRDefault="00B15512" w:rsidP="005B6EC0">
            <w:pPr>
              <w:ind w:right="51"/>
              <w:jc w:val="center"/>
              <w:rPr>
                <w:rFonts w:ascii="Arial Narrow" w:hAnsi="Arial Narrow"/>
                <w:b/>
                <w:color w:val="auto"/>
                <w:sz w:val="20"/>
              </w:rPr>
            </w:pPr>
            <w:r w:rsidRPr="005B6EC0">
              <w:rPr>
                <w:rFonts w:ascii="Arial Narrow" w:hAnsi="Arial Narrow"/>
                <w:b/>
                <w:color w:val="auto"/>
                <w:sz w:val="20"/>
              </w:rPr>
              <w:t xml:space="preserve"> </w:t>
            </w:r>
          </w:p>
        </w:tc>
      </w:tr>
      <w:tr w:rsidR="00B15512" w:rsidRPr="005B6EC0" w14:paraId="111ED9BC" w14:textId="77777777" w:rsidTr="00B15512">
        <w:trPr>
          <w:cantSplit/>
        </w:trPr>
        <w:tc>
          <w:tcPr>
            <w:tcW w:w="2217" w:type="pct"/>
            <w:shd w:val="clear" w:color="auto" w:fill="FFFFFF"/>
            <w:vAlign w:val="center"/>
          </w:tcPr>
          <w:p w14:paraId="4E08A7F4" w14:textId="77777777" w:rsidR="00B15512" w:rsidRPr="005B6EC0" w:rsidRDefault="00B15512" w:rsidP="005B6EC0">
            <w:pPr>
              <w:spacing w:line="360" w:lineRule="auto"/>
              <w:ind w:right="34"/>
              <w:jc w:val="center"/>
              <w:rPr>
                <w:rFonts w:ascii="Arial Narrow" w:hAnsi="Arial Narrow"/>
                <w:color w:val="auto"/>
                <w:sz w:val="20"/>
              </w:rPr>
            </w:pPr>
          </w:p>
          <w:p w14:paraId="094E150D" w14:textId="3D201EC5" w:rsidR="00B15512" w:rsidRPr="005B6EC0" w:rsidRDefault="00B15512" w:rsidP="00B15512">
            <w:pPr>
              <w:spacing w:line="360" w:lineRule="auto"/>
              <w:ind w:right="34"/>
              <w:jc w:val="center"/>
              <w:rPr>
                <w:rFonts w:ascii="Arial Narrow" w:hAnsi="Arial Narrow"/>
                <w:color w:val="auto"/>
                <w:sz w:val="20"/>
              </w:rPr>
            </w:pPr>
            <w:r w:rsidRPr="005B6EC0">
              <w:rPr>
                <w:rFonts w:ascii="Arial Narrow" w:hAnsi="Arial Narrow"/>
                <w:color w:val="auto"/>
                <w:sz w:val="20"/>
              </w:rPr>
              <w:t>[…………………]</w:t>
            </w:r>
          </w:p>
        </w:tc>
        <w:tc>
          <w:tcPr>
            <w:tcW w:w="2783" w:type="pct"/>
            <w:gridSpan w:val="2"/>
            <w:shd w:val="clear" w:color="auto" w:fill="FFFFFF"/>
            <w:vAlign w:val="center"/>
          </w:tcPr>
          <w:p w14:paraId="29ED9826" w14:textId="77777777" w:rsidR="00B15512" w:rsidRPr="005B6EC0" w:rsidRDefault="00B15512" w:rsidP="005B6EC0">
            <w:pPr>
              <w:snapToGrid w:val="0"/>
              <w:spacing w:line="360" w:lineRule="auto"/>
              <w:ind w:right="51"/>
              <w:jc w:val="center"/>
              <w:rPr>
                <w:rFonts w:ascii="Arial Narrow" w:hAnsi="Arial Narrow"/>
                <w:sz w:val="20"/>
              </w:rPr>
            </w:pPr>
          </w:p>
          <w:p w14:paraId="09CBD34B" w14:textId="5BC183E4" w:rsidR="00B15512" w:rsidRPr="005B6EC0" w:rsidRDefault="00B15512" w:rsidP="005B6EC0">
            <w:pPr>
              <w:snapToGrid w:val="0"/>
              <w:spacing w:line="360" w:lineRule="auto"/>
              <w:ind w:right="51"/>
              <w:jc w:val="center"/>
              <w:rPr>
                <w:rFonts w:ascii="Arial Narrow" w:hAnsi="Arial Narrow"/>
                <w:sz w:val="20"/>
              </w:rPr>
            </w:pPr>
            <w:r w:rsidRPr="005B6EC0">
              <w:rPr>
                <w:rFonts w:ascii="Arial Narrow" w:hAnsi="Arial Narrow"/>
                <w:sz w:val="20"/>
              </w:rPr>
              <w:t>………………%</w:t>
            </w:r>
          </w:p>
          <w:p w14:paraId="3BCBB656" w14:textId="3AA123A0" w:rsidR="00B15512" w:rsidRPr="005B6EC0" w:rsidRDefault="00B15512" w:rsidP="005B6EC0">
            <w:pPr>
              <w:snapToGrid w:val="0"/>
              <w:spacing w:line="360" w:lineRule="auto"/>
              <w:ind w:right="51"/>
              <w:jc w:val="center"/>
              <w:rPr>
                <w:rFonts w:ascii="Arial Narrow" w:hAnsi="Arial Narrow"/>
                <w:sz w:val="20"/>
              </w:rPr>
            </w:pPr>
            <w:r w:rsidRPr="005B6EC0">
              <w:rPr>
                <w:rFonts w:ascii="Arial Narrow" w:hAnsi="Arial Narrow"/>
                <w:sz w:val="20"/>
              </w:rPr>
              <w:t xml:space="preserve"> </w:t>
            </w:r>
          </w:p>
        </w:tc>
      </w:tr>
      <w:tr w:rsidR="00B15512" w:rsidRPr="005B6EC0" w14:paraId="504AFA84" w14:textId="77777777" w:rsidTr="00B15512">
        <w:trPr>
          <w:cantSplit/>
        </w:trPr>
        <w:tc>
          <w:tcPr>
            <w:tcW w:w="2217" w:type="pct"/>
            <w:shd w:val="clear" w:color="auto" w:fill="FFFFFF"/>
            <w:vAlign w:val="center"/>
          </w:tcPr>
          <w:p w14:paraId="19E1475D" w14:textId="14495152" w:rsidR="00B15512" w:rsidRPr="005B6EC0" w:rsidRDefault="00B15512" w:rsidP="00B15512">
            <w:pPr>
              <w:spacing w:line="360" w:lineRule="auto"/>
              <w:ind w:right="34"/>
              <w:jc w:val="center"/>
              <w:rPr>
                <w:rFonts w:ascii="Arial Narrow" w:hAnsi="Arial Narrow"/>
                <w:color w:val="auto"/>
                <w:sz w:val="20"/>
              </w:rPr>
            </w:pPr>
            <w:r w:rsidRPr="005B6EC0">
              <w:rPr>
                <w:rFonts w:ascii="Arial Narrow" w:hAnsi="Arial Narrow"/>
                <w:color w:val="auto"/>
                <w:sz w:val="20"/>
              </w:rPr>
              <w:t xml:space="preserve"> […………………]</w:t>
            </w:r>
          </w:p>
        </w:tc>
        <w:tc>
          <w:tcPr>
            <w:tcW w:w="2783" w:type="pct"/>
            <w:gridSpan w:val="2"/>
            <w:shd w:val="clear" w:color="auto" w:fill="FFFFFF"/>
            <w:vAlign w:val="center"/>
          </w:tcPr>
          <w:p w14:paraId="69F89446" w14:textId="77777777" w:rsidR="00B15512" w:rsidRPr="005B6EC0" w:rsidRDefault="00B15512" w:rsidP="005B6EC0">
            <w:pPr>
              <w:snapToGrid w:val="0"/>
              <w:spacing w:line="360" w:lineRule="auto"/>
              <w:ind w:right="51"/>
              <w:jc w:val="center"/>
              <w:rPr>
                <w:rFonts w:ascii="Arial Narrow" w:hAnsi="Arial Narrow"/>
                <w:sz w:val="20"/>
              </w:rPr>
            </w:pPr>
          </w:p>
          <w:p w14:paraId="6B80C1B7" w14:textId="1AF2A6E0" w:rsidR="00B15512" w:rsidRPr="005B6EC0" w:rsidRDefault="00B15512" w:rsidP="005B6EC0">
            <w:pPr>
              <w:snapToGrid w:val="0"/>
              <w:spacing w:line="360" w:lineRule="auto"/>
              <w:ind w:right="51"/>
              <w:jc w:val="center"/>
              <w:rPr>
                <w:rFonts w:ascii="Arial Narrow" w:hAnsi="Arial Narrow"/>
                <w:sz w:val="20"/>
              </w:rPr>
            </w:pPr>
            <w:r w:rsidRPr="005B6EC0">
              <w:rPr>
                <w:rFonts w:ascii="Arial Narrow" w:hAnsi="Arial Narrow"/>
                <w:sz w:val="20"/>
              </w:rPr>
              <w:t>………….%</w:t>
            </w:r>
          </w:p>
          <w:p w14:paraId="05E57F22" w14:textId="09574D64" w:rsidR="00B15512" w:rsidRPr="005B6EC0" w:rsidRDefault="00B15512" w:rsidP="005B6EC0">
            <w:pPr>
              <w:snapToGrid w:val="0"/>
              <w:spacing w:line="360" w:lineRule="auto"/>
              <w:ind w:right="51"/>
              <w:jc w:val="center"/>
              <w:rPr>
                <w:rFonts w:ascii="Arial Narrow" w:hAnsi="Arial Narrow"/>
                <w:sz w:val="20"/>
              </w:rPr>
            </w:pPr>
            <w:r w:rsidRPr="005B6EC0">
              <w:rPr>
                <w:rFonts w:ascii="Arial Narrow" w:hAnsi="Arial Narrow"/>
                <w:sz w:val="20"/>
              </w:rPr>
              <w:t xml:space="preserve"> </w:t>
            </w:r>
          </w:p>
        </w:tc>
      </w:tr>
      <w:tr w:rsidR="00800C63" w:rsidRPr="005B6EC0" w14:paraId="16CDABF0" w14:textId="77777777" w:rsidTr="005B6EC0">
        <w:trPr>
          <w:cantSplit/>
        </w:trPr>
        <w:tc>
          <w:tcPr>
            <w:tcW w:w="2217" w:type="pct"/>
            <w:shd w:val="clear" w:color="auto" w:fill="FFFFFF"/>
            <w:vAlign w:val="center"/>
          </w:tcPr>
          <w:p w14:paraId="2B56A7CD" w14:textId="77777777" w:rsidR="00800C63" w:rsidRPr="005B6EC0" w:rsidRDefault="00800C63" w:rsidP="005B6EC0">
            <w:pPr>
              <w:spacing w:line="360" w:lineRule="auto"/>
              <w:ind w:right="51"/>
              <w:jc w:val="center"/>
              <w:rPr>
                <w:rFonts w:ascii="Arial Narrow" w:hAnsi="Arial Narrow"/>
                <w:color w:val="auto"/>
                <w:sz w:val="20"/>
              </w:rPr>
            </w:pPr>
          </w:p>
          <w:p w14:paraId="36701F0B" w14:textId="77777777" w:rsidR="00800C63" w:rsidRPr="005B6EC0" w:rsidRDefault="00800C63" w:rsidP="005B6EC0">
            <w:pPr>
              <w:spacing w:line="360" w:lineRule="auto"/>
              <w:ind w:right="51"/>
              <w:jc w:val="center"/>
              <w:rPr>
                <w:rFonts w:ascii="Arial Narrow" w:hAnsi="Arial Narrow"/>
                <w:b/>
                <w:color w:val="auto"/>
                <w:sz w:val="20"/>
              </w:rPr>
            </w:pPr>
            <w:r w:rsidRPr="005B6EC0">
              <w:rPr>
                <w:rFonts w:ascii="Arial Narrow" w:hAnsi="Arial Narrow"/>
                <w:b/>
                <w:color w:val="auto"/>
                <w:sz w:val="20"/>
              </w:rPr>
              <w:t>TOTALE</w:t>
            </w:r>
          </w:p>
          <w:p w14:paraId="0663ABFC" w14:textId="77777777" w:rsidR="00800C63" w:rsidRPr="005B6EC0" w:rsidRDefault="00800C63" w:rsidP="005B6EC0">
            <w:pPr>
              <w:spacing w:line="360" w:lineRule="auto"/>
              <w:ind w:right="51"/>
              <w:jc w:val="center"/>
              <w:rPr>
                <w:rFonts w:ascii="Arial Narrow" w:hAnsi="Arial Narrow"/>
                <w:color w:val="auto"/>
                <w:sz w:val="20"/>
              </w:rPr>
            </w:pPr>
          </w:p>
        </w:tc>
        <w:tc>
          <w:tcPr>
            <w:tcW w:w="1525" w:type="pct"/>
            <w:shd w:val="clear" w:color="auto" w:fill="FFFFFF"/>
            <w:vAlign w:val="center"/>
          </w:tcPr>
          <w:p w14:paraId="38C9A4DC" w14:textId="77777777" w:rsidR="00800C63" w:rsidRPr="005B6EC0" w:rsidRDefault="00800C63" w:rsidP="005B6EC0">
            <w:pPr>
              <w:snapToGrid w:val="0"/>
              <w:spacing w:line="360" w:lineRule="auto"/>
              <w:ind w:right="51"/>
              <w:jc w:val="center"/>
              <w:rPr>
                <w:rFonts w:ascii="Arial Narrow" w:hAnsi="Arial Narrow"/>
                <w:b/>
                <w:sz w:val="20"/>
              </w:rPr>
            </w:pPr>
            <w:r w:rsidRPr="005B6EC0">
              <w:rPr>
                <w:rFonts w:ascii="Arial Narrow" w:hAnsi="Arial Narrow"/>
                <w:b/>
                <w:sz w:val="20"/>
              </w:rPr>
              <w:t>100%</w:t>
            </w:r>
          </w:p>
        </w:tc>
        <w:tc>
          <w:tcPr>
            <w:tcW w:w="1258" w:type="pct"/>
            <w:shd w:val="clear" w:color="auto" w:fill="FFFFFF"/>
            <w:vAlign w:val="center"/>
          </w:tcPr>
          <w:p w14:paraId="2AC65C3F" w14:textId="77777777" w:rsidR="00800C63" w:rsidRPr="005B6EC0" w:rsidRDefault="00800C63" w:rsidP="005B6EC0">
            <w:pPr>
              <w:snapToGrid w:val="0"/>
              <w:spacing w:line="360" w:lineRule="auto"/>
              <w:ind w:right="51"/>
              <w:jc w:val="center"/>
              <w:rPr>
                <w:rFonts w:ascii="Arial Narrow" w:hAnsi="Arial Narrow"/>
                <w:b/>
                <w:sz w:val="20"/>
              </w:rPr>
            </w:pPr>
            <w:r w:rsidRPr="005B6EC0">
              <w:rPr>
                <w:rFonts w:ascii="Arial Narrow" w:hAnsi="Arial Narrow"/>
                <w:b/>
                <w:sz w:val="20"/>
              </w:rPr>
              <w:t>100%</w:t>
            </w:r>
          </w:p>
        </w:tc>
      </w:tr>
    </w:tbl>
    <w:p w14:paraId="1F8703F0" w14:textId="77777777" w:rsidR="00A76991" w:rsidRPr="005B6EC0" w:rsidRDefault="00A76991" w:rsidP="00A76991">
      <w:pPr>
        <w:spacing w:line="360" w:lineRule="auto"/>
        <w:ind w:right="119"/>
        <w:jc w:val="both"/>
        <w:rPr>
          <w:rFonts w:ascii="Arial Narrow" w:hAnsi="Arial Narrow"/>
          <w:color w:val="auto"/>
          <w:sz w:val="20"/>
        </w:rPr>
      </w:pPr>
    </w:p>
    <w:p w14:paraId="19AED273" w14:textId="77777777" w:rsidR="00A76991" w:rsidRPr="005B6EC0" w:rsidRDefault="00A76991" w:rsidP="00A76991">
      <w:pPr>
        <w:pStyle w:val="Paragrafoelenco"/>
        <w:ind w:left="0" w:right="119"/>
        <w:jc w:val="both"/>
        <w:rPr>
          <w:rFonts w:ascii="Arial Narrow" w:hAnsi="Arial Narrow"/>
          <w:color w:val="auto"/>
          <w:sz w:val="20"/>
        </w:rPr>
      </w:pPr>
    </w:p>
    <w:p w14:paraId="62CC4B75" w14:textId="77777777" w:rsidR="00A76991" w:rsidRPr="005B6EC0" w:rsidRDefault="00A76991" w:rsidP="00B715D7">
      <w:pPr>
        <w:widowControl w:val="0"/>
        <w:numPr>
          <w:ilvl w:val="0"/>
          <w:numId w:val="5"/>
        </w:numPr>
        <w:spacing w:line="360" w:lineRule="auto"/>
        <w:ind w:left="426" w:hanging="426"/>
        <w:jc w:val="both"/>
        <w:rPr>
          <w:rFonts w:ascii="Arial Narrow" w:hAnsi="Arial Narrow"/>
          <w:b/>
          <w:color w:val="auto"/>
          <w:sz w:val="20"/>
        </w:rPr>
      </w:pPr>
      <w:r w:rsidRPr="005B6EC0">
        <w:rPr>
          <w:rFonts w:ascii="Arial Narrow" w:hAnsi="Arial Narrow"/>
          <w:b/>
          <w:bCs/>
          <w:color w:val="auto"/>
          <w:sz w:val="20"/>
        </w:rPr>
        <w:t>P</w:t>
      </w:r>
      <w:r w:rsidRPr="005B6EC0">
        <w:rPr>
          <w:rFonts w:ascii="Arial Narrow" w:hAnsi="Arial Narrow"/>
          <w:b/>
          <w:color w:val="auto"/>
          <w:sz w:val="20"/>
        </w:rPr>
        <w:t>er le aggregazioni di imprese aderenti al contratto di rete: se la rete è dotata di un organo comune con potere di rappresentanza ma è priva di soggettività giuridica</w:t>
      </w:r>
    </w:p>
    <w:p w14:paraId="5277C4DC" w14:textId="77777777" w:rsidR="00A76991" w:rsidRPr="005B6EC0" w:rsidRDefault="00A76991" w:rsidP="00A76991">
      <w:pPr>
        <w:widowControl w:val="0"/>
        <w:spacing w:line="360" w:lineRule="auto"/>
        <w:jc w:val="both"/>
        <w:rPr>
          <w:rFonts w:ascii="Arial Narrow" w:hAnsi="Arial Narrow"/>
          <w:color w:val="auto"/>
          <w:sz w:val="20"/>
        </w:rPr>
      </w:pPr>
    </w:p>
    <w:p w14:paraId="57C80157" w14:textId="2B859D43" w:rsidR="00A76991" w:rsidRPr="005B6EC0" w:rsidRDefault="00A76991" w:rsidP="00B715D7">
      <w:pPr>
        <w:pStyle w:val="Paragrafoelenco"/>
        <w:numPr>
          <w:ilvl w:val="0"/>
          <w:numId w:val="9"/>
        </w:numPr>
        <w:spacing w:line="360" w:lineRule="auto"/>
        <w:ind w:left="357" w:right="119" w:hanging="357"/>
        <w:jc w:val="both"/>
        <w:rPr>
          <w:rFonts w:ascii="Arial Narrow" w:hAnsi="Arial Narrow"/>
          <w:color w:val="auto"/>
          <w:sz w:val="20"/>
        </w:rPr>
      </w:pPr>
      <w:r w:rsidRPr="005B6EC0">
        <w:rPr>
          <w:rFonts w:ascii="Arial Narrow" w:hAnsi="Arial Narrow"/>
          <w:color w:val="auto"/>
          <w:sz w:val="20"/>
        </w:rPr>
        <w:t>che le parti delle lavorazioni che saranno eseguite dai singoli operatori economici aggregati in rete sono le seguenti:</w:t>
      </w:r>
    </w:p>
    <w:tbl>
      <w:tblPr>
        <w:tblW w:w="42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3" w:type="dxa"/>
        </w:tblCellMar>
        <w:tblLook w:val="0000" w:firstRow="0" w:lastRow="0" w:firstColumn="0" w:lastColumn="0" w:noHBand="0" w:noVBand="0"/>
      </w:tblPr>
      <w:tblGrid>
        <w:gridCol w:w="3670"/>
        <w:gridCol w:w="2524"/>
        <w:gridCol w:w="2082"/>
      </w:tblGrid>
      <w:tr w:rsidR="00B15512" w:rsidRPr="005B6EC0" w14:paraId="425A6206" w14:textId="77777777" w:rsidTr="005B6EC0">
        <w:trPr>
          <w:cantSplit/>
          <w:trHeight w:val="539"/>
        </w:trPr>
        <w:tc>
          <w:tcPr>
            <w:tcW w:w="5000" w:type="pct"/>
            <w:gridSpan w:val="3"/>
            <w:shd w:val="clear" w:color="auto" w:fill="FFFFFF"/>
            <w:vAlign w:val="center"/>
          </w:tcPr>
          <w:p w14:paraId="03BE9B59" w14:textId="77777777" w:rsidR="00B15512" w:rsidRPr="005B6EC0" w:rsidRDefault="00B15512" w:rsidP="005B6EC0">
            <w:pPr>
              <w:ind w:right="51"/>
              <w:jc w:val="center"/>
              <w:rPr>
                <w:rFonts w:ascii="Arial Narrow" w:hAnsi="Arial Narrow"/>
                <w:b/>
                <w:color w:val="auto"/>
                <w:sz w:val="20"/>
              </w:rPr>
            </w:pPr>
            <w:r w:rsidRPr="005B6EC0">
              <w:rPr>
                <w:rFonts w:ascii="Arial Narrow" w:hAnsi="Arial Narrow"/>
                <w:b/>
                <w:color w:val="auto"/>
                <w:sz w:val="20"/>
              </w:rPr>
              <w:t>QUOTE DI ESECUZIONE</w:t>
            </w:r>
          </w:p>
        </w:tc>
      </w:tr>
      <w:tr w:rsidR="00B15512" w:rsidRPr="005B6EC0" w14:paraId="3E799328" w14:textId="77777777" w:rsidTr="005B6EC0">
        <w:trPr>
          <w:cantSplit/>
          <w:trHeight w:val="539"/>
        </w:trPr>
        <w:tc>
          <w:tcPr>
            <w:tcW w:w="2217" w:type="pct"/>
            <w:shd w:val="clear" w:color="auto" w:fill="FFFFFF"/>
            <w:vAlign w:val="center"/>
          </w:tcPr>
          <w:p w14:paraId="206F5EF7" w14:textId="77777777" w:rsidR="00B15512" w:rsidRPr="005B6EC0" w:rsidRDefault="00B15512" w:rsidP="005B6EC0">
            <w:pPr>
              <w:ind w:right="51"/>
              <w:jc w:val="center"/>
              <w:rPr>
                <w:rFonts w:ascii="Arial Narrow" w:hAnsi="Arial Narrow"/>
                <w:sz w:val="20"/>
              </w:rPr>
            </w:pPr>
            <w:r w:rsidRPr="005B6EC0">
              <w:rPr>
                <w:rFonts w:ascii="Arial Narrow" w:hAnsi="Arial Narrow"/>
                <w:b/>
                <w:color w:val="auto"/>
                <w:sz w:val="20"/>
              </w:rPr>
              <w:t>Denominazione</w:t>
            </w:r>
          </w:p>
        </w:tc>
        <w:tc>
          <w:tcPr>
            <w:tcW w:w="2783" w:type="pct"/>
            <w:gridSpan w:val="2"/>
            <w:shd w:val="clear" w:color="auto" w:fill="FFFFFF"/>
            <w:vAlign w:val="center"/>
          </w:tcPr>
          <w:p w14:paraId="6B9AFAF3" w14:textId="77777777" w:rsidR="00B15512" w:rsidRPr="005B6EC0" w:rsidRDefault="00B15512" w:rsidP="005B6EC0">
            <w:pPr>
              <w:jc w:val="center"/>
              <w:rPr>
                <w:rFonts w:ascii="Arial Narrow" w:hAnsi="Arial Narrow"/>
                <w:b/>
                <w:color w:val="auto"/>
                <w:sz w:val="20"/>
              </w:rPr>
            </w:pPr>
            <w:r w:rsidRPr="005B6EC0">
              <w:rPr>
                <w:rFonts w:ascii="Arial Narrow" w:hAnsi="Arial Narrow"/>
                <w:b/>
                <w:color w:val="auto"/>
                <w:sz w:val="20"/>
              </w:rPr>
              <w:t>CATEGORIA OG3</w:t>
            </w:r>
          </w:p>
          <w:p w14:paraId="339A3896" w14:textId="77777777" w:rsidR="00B15512" w:rsidRPr="005B6EC0" w:rsidRDefault="00B15512" w:rsidP="005B6EC0">
            <w:pPr>
              <w:ind w:right="51"/>
              <w:jc w:val="center"/>
              <w:rPr>
                <w:rFonts w:ascii="Arial Narrow" w:hAnsi="Arial Narrow"/>
                <w:b/>
                <w:color w:val="auto"/>
                <w:sz w:val="20"/>
              </w:rPr>
            </w:pPr>
            <w:r w:rsidRPr="005B6EC0">
              <w:rPr>
                <w:rFonts w:ascii="Arial Narrow" w:hAnsi="Arial Narrow"/>
                <w:b/>
                <w:color w:val="auto"/>
                <w:sz w:val="20"/>
              </w:rPr>
              <w:t xml:space="preserve"> </w:t>
            </w:r>
          </w:p>
        </w:tc>
      </w:tr>
      <w:tr w:rsidR="00B15512" w:rsidRPr="005B6EC0" w14:paraId="5AA6B8A6" w14:textId="77777777" w:rsidTr="005B6EC0">
        <w:trPr>
          <w:cantSplit/>
        </w:trPr>
        <w:tc>
          <w:tcPr>
            <w:tcW w:w="2217" w:type="pct"/>
            <w:shd w:val="clear" w:color="auto" w:fill="FFFFFF"/>
            <w:vAlign w:val="center"/>
          </w:tcPr>
          <w:p w14:paraId="590F3601" w14:textId="77777777" w:rsidR="00B15512" w:rsidRPr="005B6EC0" w:rsidRDefault="00B15512" w:rsidP="005B6EC0">
            <w:pPr>
              <w:spacing w:line="360" w:lineRule="auto"/>
              <w:ind w:right="34"/>
              <w:jc w:val="center"/>
              <w:rPr>
                <w:rFonts w:ascii="Arial Narrow" w:hAnsi="Arial Narrow"/>
                <w:color w:val="auto"/>
                <w:sz w:val="20"/>
              </w:rPr>
            </w:pPr>
          </w:p>
          <w:p w14:paraId="3797A15A" w14:textId="77777777" w:rsidR="00B15512" w:rsidRPr="005B6EC0" w:rsidRDefault="00B15512" w:rsidP="005B6EC0">
            <w:pPr>
              <w:spacing w:line="360" w:lineRule="auto"/>
              <w:ind w:right="34"/>
              <w:jc w:val="center"/>
              <w:rPr>
                <w:rFonts w:ascii="Arial Narrow" w:hAnsi="Arial Narrow"/>
                <w:color w:val="auto"/>
                <w:sz w:val="20"/>
              </w:rPr>
            </w:pPr>
            <w:r w:rsidRPr="005B6EC0">
              <w:rPr>
                <w:rFonts w:ascii="Arial Narrow" w:hAnsi="Arial Narrow"/>
                <w:color w:val="auto"/>
                <w:sz w:val="20"/>
              </w:rPr>
              <w:t>[…………………]</w:t>
            </w:r>
          </w:p>
        </w:tc>
        <w:tc>
          <w:tcPr>
            <w:tcW w:w="2783" w:type="pct"/>
            <w:gridSpan w:val="2"/>
            <w:shd w:val="clear" w:color="auto" w:fill="FFFFFF"/>
            <w:vAlign w:val="center"/>
          </w:tcPr>
          <w:p w14:paraId="4F15BD21" w14:textId="77777777" w:rsidR="00B15512" w:rsidRPr="005B6EC0" w:rsidRDefault="00B15512" w:rsidP="005B6EC0">
            <w:pPr>
              <w:snapToGrid w:val="0"/>
              <w:spacing w:line="360" w:lineRule="auto"/>
              <w:ind w:right="51"/>
              <w:jc w:val="center"/>
              <w:rPr>
                <w:rFonts w:ascii="Arial Narrow" w:hAnsi="Arial Narrow"/>
                <w:sz w:val="20"/>
              </w:rPr>
            </w:pPr>
          </w:p>
          <w:p w14:paraId="1005871D" w14:textId="77777777" w:rsidR="00B15512" w:rsidRPr="005B6EC0" w:rsidRDefault="00B15512" w:rsidP="005B6EC0">
            <w:pPr>
              <w:snapToGrid w:val="0"/>
              <w:spacing w:line="360" w:lineRule="auto"/>
              <w:ind w:right="51"/>
              <w:jc w:val="center"/>
              <w:rPr>
                <w:rFonts w:ascii="Arial Narrow" w:hAnsi="Arial Narrow"/>
                <w:sz w:val="20"/>
              </w:rPr>
            </w:pPr>
            <w:r w:rsidRPr="005B6EC0">
              <w:rPr>
                <w:rFonts w:ascii="Arial Narrow" w:hAnsi="Arial Narrow"/>
                <w:sz w:val="20"/>
              </w:rPr>
              <w:t>………………%</w:t>
            </w:r>
          </w:p>
          <w:p w14:paraId="3F1D1B22" w14:textId="77777777" w:rsidR="00B15512" w:rsidRPr="005B6EC0" w:rsidRDefault="00B15512" w:rsidP="005B6EC0">
            <w:pPr>
              <w:snapToGrid w:val="0"/>
              <w:spacing w:line="360" w:lineRule="auto"/>
              <w:ind w:right="51"/>
              <w:jc w:val="center"/>
              <w:rPr>
                <w:rFonts w:ascii="Arial Narrow" w:hAnsi="Arial Narrow"/>
                <w:sz w:val="20"/>
              </w:rPr>
            </w:pPr>
            <w:r w:rsidRPr="005B6EC0">
              <w:rPr>
                <w:rFonts w:ascii="Arial Narrow" w:hAnsi="Arial Narrow"/>
                <w:sz w:val="20"/>
              </w:rPr>
              <w:t xml:space="preserve"> </w:t>
            </w:r>
          </w:p>
        </w:tc>
      </w:tr>
      <w:tr w:rsidR="00B15512" w:rsidRPr="005B6EC0" w14:paraId="4261001C" w14:textId="77777777" w:rsidTr="005B6EC0">
        <w:trPr>
          <w:cantSplit/>
        </w:trPr>
        <w:tc>
          <w:tcPr>
            <w:tcW w:w="2217" w:type="pct"/>
            <w:shd w:val="clear" w:color="auto" w:fill="FFFFFF"/>
            <w:vAlign w:val="center"/>
          </w:tcPr>
          <w:p w14:paraId="49069537" w14:textId="77777777" w:rsidR="00B15512" w:rsidRPr="005B6EC0" w:rsidRDefault="00B15512" w:rsidP="005B6EC0">
            <w:pPr>
              <w:spacing w:line="360" w:lineRule="auto"/>
              <w:ind w:right="34"/>
              <w:jc w:val="center"/>
              <w:rPr>
                <w:rFonts w:ascii="Arial Narrow" w:hAnsi="Arial Narrow"/>
                <w:color w:val="auto"/>
                <w:sz w:val="20"/>
              </w:rPr>
            </w:pPr>
            <w:r w:rsidRPr="005B6EC0">
              <w:rPr>
                <w:rFonts w:ascii="Arial Narrow" w:hAnsi="Arial Narrow"/>
                <w:color w:val="auto"/>
                <w:sz w:val="20"/>
              </w:rPr>
              <w:t xml:space="preserve"> […………………]</w:t>
            </w:r>
          </w:p>
        </w:tc>
        <w:tc>
          <w:tcPr>
            <w:tcW w:w="2783" w:type="pct"/>
            <w:gridSpan w:val="2"/>
            <w:shd w:val="clear" w:color="auto" w:fill="FFFFFF"/>
            <w:vAlign w:val="center"/>
          </w:tcPr>
          <w:p w14:paraId="1C9741D0" w14:textId="77777777" w:rsidR="00B15512" w:rsidRPr="005B6EC0" w:rsidRDefault="00B15512" w:rsidP="005B6EC0">
            <w:pPr>
              <w:snapToGrid w:val="0"/>
              <w:spacing w:line="360" w:lineRule="auto"/>
              <w:ind w:right="51"/>
              <w:jc w:val="center"/>
              <w:rPr>
                <w:rFonts w:ascii="Arial Narrow" w:hAnsi="Arial Narrow"/>
                <w:sz w:val="20"/>
              </w:rPr>
            </w:pPr>
          </w:p>
          <w:p w14:paraId="71C49270" w14:textId="77777777" w:rsidR="00B15512" w:rsidRPr="005B6EC0" w:rsidRDefault="00B15512" w:rsidP="005B6EC0">
            <w:pPr>
              <w:snapToGrid w:val="0"/>
              <w:spacing w:line="360" w:lineRule="auto"/>
              <w:ind w:right="51"/>
              <w:jc w:val="center"/>
              <w:rPr>
                <w:rFonts w:ascii="Arial Narrow" w:hAnsi="Arial Narrow"/>
                <w:sz w:val="20"/>
              </w:rPr>
            </w:pPr>
            <w:r w:rsidRPr="005B6EC0">
              <w:rPr>
                <w:rFonts w:ascii="Arial Narrow" w:hAnsi="Arial Narrow"/>
                <w:sz w:val="20"/>
              </w:rPr>
              <w:t>………….%</w:t>
            </w:r>
          </w:p>
          <w:p w14:paraId="1D32D6A4" w14:textId="77777777" w:rsidR="00B15512" w:rsidRPr="005B6EC0" w:rsidRDefault="00B15512" w:rsidP="005B6EC0">
            <w:pPr>
              <w:snapToGrid w:val="0"/>
              <w:spacing w:line="360" w:lineRule="auto"/>
              <w:ind w:right="51"/>
              <w:jc w:val="center"/>
              <w:rPr>
                <w:rFonts w:ascii="Arial Narrow" w:hAnsi="Arial Narrow"/>
                <w:sz w:val="20"/>
              </w:rPr>
            </w:pPr>
            <w:r w:rsidRPr="005B6EC0">
              <w:rPr>
                <w:rFonts w:ascii="Arial Narrow" w:hAnsi="Arial Narrow"/>
                <w:sz w:val="20"/>
              </w:rPr>
              <w:t xml:space="preserve"> </w:t>
            </w:r>
          </w:p>
        </w:tc>
      </w:tr>
      <w:tr w:rsidR="00B15512" w:rsidRPr="005B6EC0" w14:paraId="08545C6C" w14:textId="77777777" w:rsidTr="005B6EC0">
        <w:trPr>
          <w:cantSplit/>
        </w:trPr>
        <w:tc>
          <w:tcPr>
            <w:tcW w:w="2217" w:type="pct"/>
            <w:shd w:val="clear" w:color="auto" w:fill="FFFFFF"/>
            <w:vAlign w:val="center"/>
          </w:tcPr>
          <w:p w14:paraId="1E4E044C" w14:textId="77777777" w:rsidR="00B15512" w:rsidRPr="005B6EC0" w:rsidRDefault="00B15512" w:rsidP="005B6EC0">
            <w:pPr>
              <w:spacing w:line="360" w:lineRule="auto"/>
              <w:ind w:right="51"/>
              <w:jc w:val="center"/>
              <w:rPr>
                <w:rFonts w:ascii="Arial Narrow" w:hAnsi="Arial Narrow"/>
                <w:color w:val="auto"/>
                <w:sz w:val="20"/>
              </w:rPr>
            </w:pPr>
          </w:p>
          <w:p w14:paraId="32078E15" w14:textId="77777777" w:rsidR="00B15512" w:rsidRPr="005B6EC0" w:rsidRDefault="00B15512" w:rsidP="005B6EC0">
            <w:pPr>
              <w:spacing w:line="360" w:lineRule="auto"/>
              <w:ind w:right="51"/>
              <w:jc w:val="center"/>
              <w:rPr>
                <w:rFonts w:ascii="Arial Narrow" w:hAnsi="Arial Narrow"/>
                <w:b/>
                <w:color w:val="auto"/>
                <w:sz w:val="20"/>
              </w:rPr>
            </w:pPr>
            <w:r w:rsidRPr="005B6EC0">
              <w:rPr>
                <w:rFonts w:ascii="Arial Narrow" w:hAnsi="Arial Narrow"/>
                <w:b/>
                <w:color w:val="auto"/>
                <w:sz w:val="20"/>
              </w:rPr>
              <w:t>TOTALE</w:t>
            </w:r>
          </w:p>
          <w:p w14:paraId="66E2977D" w14:textId="77777777" w:rsidR="00B15512" w:rsidRPr="005B6EC0" w:rsidRDefault="00B15512" w:rsidP="005B6EC0">
            <w:pPr>
              <w:spacing w:line="360" w:lineRule="auto"/>
              <w:ind w:right="51"/>
              <w:jc w:val="center"/>
              <w:rPr>
                <w:rFonts w:ascii="Arial Narrow" w:hAnsi="Arial Narrow"/>
                <w:color w:val="auto"/>
                <w:sz w:val="20"/>
              </w:rPr>
            </w:pPr>
          </w:p>
        </w:tc>
        <w:tc>
          <w:tcPr>
            <w:tcW w:w="1525" w:type="pct"/>
            <w:shd w:val="clear" w:color="auto" w:fill="FFFFFF"/>
            <w:vAlign w:val="center"/>
          </w:tcPr>
          <w:p w14:paraId="1DDA8AC7" w14:textId="77777777" w:rsidR="00B15512" w:rsidRPr="005B6EC0" w:rsidRDefault="00B15512" w:rsidP="005B6EC0">
            <w:pPr>
              <w:snapToGrid w:val="0"/>
              <w:spacing w:line="360" w:lineRule="auto"/>
              <w:ind w:right="51"/>
              <w:jc w:val="center"/>
              <w:rPr>
                <w:rFonts w:ascii="Arial Narrow" w:hAnsi="Arial Narrow"/>
                <w:b/>
                <w:sz w:val="20"/>
              </w:rPr>
            </w:pPr>
            <w:r w:rsidRPr="005B6EC0">
              <w:rPr>
                <w:rFonts w:ascii="Arial Narrow" w:hAnsi="Arial Narrow"/>
                <w:b/>
                <w:sz w:val="20"/>
              </w:rPr>
              <w:t>100%</w:t>
            </w:r>
          </w:p>
        </w:tc>
        <w:tc>
          <w:tcPr>
            <w:tcW w:w="1258" w:type="pct"/>
            <w:shd w:val="clear" w:color="auto" w:fill="FFFFFF"/>
            <w:vAlign w:val="center"/>
          </w:tcPr>
          <w:p w14:paraId="640AAB23" w14:textId="77777777" w:rsidR="00B15512" w:rsidRPr="005B6EC0" w:rsidRDefault="00B15512" w:rsidP="005B6EC0">
            <w:pPr>
              <w:snapToGrid w:val="0"/>
              <w:spacing w:line="360" w:lineRule="auto"/>
              <w:ind w:right="51"/>
              <w:jc w:val="center"/>
              <w:rPr>
                <w:rFonts w:ascii="Arial Narrow" w:hAnsi="Arial Narrow"/>
                <w:b/>
                <w:sz w:val="20"/>
              </w:rPr>
            </w:pPr>
            <w:r w:rsidRPr="005B6EC0">
              <w:rPr>
                <w:rFonts w:ascii="Arial Narrow" w:hAnsi="Arial Narrow"/>
                <w:b/>
                <w:sz w:val="20"/>
              </w:rPr>
              <w:t>100%</w:t>
            </w:r>
          </w:p>
        </w:tc>
      </w:tr>
    </w:tbl>
    <w:p w14:paraId="2ABF9C9F" w14:textId="77777777" w:rsidR="00A76991" w:rsidRPr="005B6EC0" w:rsidRDefault="00A76991" w:rsidP="00A76991">
      <w:pPr>
        <w:pStyle w:val="Paragrafoelenco"/>
        <w:ind w:left="357" w:right="119"/>
        <w:jc w:val="both"/>
        <w:rPr>
          <w:rFonts w:ascii="Arial Narrow" w:hAnsi="Arial Narrow"/>
          <w:color w:val="auto"/>
          <w:sz w:val="20"/>
        </w:rPr>
      </w:pPr>
    </w:p>
    <w:p w14:paraId="13E849CB" w14:textId="77777777" w:rsidR="00A76991" w:rsidRPr="005B6EC0" w:rsidRDefault="00A76991" w:rsidP="00A76991">
      <w:pPr>
        <w:widowControl w:val="0"/>
        <w:spacing w:before="60" w:after="60" w:line="276" w:lineRule="auto"/>
        <w:jc w:val="both"/>
        <w:rPr>
          <w:rFonts w:ascii="Arial Narrow" w:hAnsi="Arial Narrow"/>
          <w:color w:val="auto"/>
          <w:sz w:val="20"/>
        </w:rPr>
      </w:pPr>
    </w:p>
    <w:p w14:paraId="5163B5E7" w14:textId="77777777" w:rsidR="00A76991" w:rsidRPr="005B6EC0" w:rsidRDefault="00A76991" w:rsidP="00B715D7">
      <w:pPr>
        <w:widowControl w:val="0"/>
        <w:numPr>
          <w:ilvl w:val="0"/>
          <w:numId w:val="5"/>
        </w:numPr>
        <w:spacing w:before="60" w:after="60" w:line="360" w:lineRule="auto"/>
        <w:ind w:left="426" w:hanging="426"/>
        <w:jc w:val="both"/>
        <w:rPr>
          <w:rFonts w:ascii="Arial Narrow" w:hAnsi="Arial Narrow"/>
          <w:color w:val="auto"/>
          <w:sz w:val="20"/>
        </w:rPr>
      </w:pPr>
      <w:r w:rsidRPr="005B6EC0">
        <w:rPr>
          <w:rFonts w:ascii="Arial Narrow" w:hAnsi="Arial Narrow"/>
          <w:b/>
          <w:color w:val="auto"/>
          <w:sz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r w:rsidRPr="005B6EC0">
        <w:rPr>
          <w:rFonts w:ascii="Arial Narrow" w:hAnsi="Arial Narrow"/>
          <w:color w:val="auto"/>
          <w:sz w:val="20"/>
        </w:rPr>
        <w:t>:</w:t>
      </w:r>
    </w:p>
    <w:p w14:paraId="794651DB" w14:textId="77777777" w:rsidR="00A76991" w:rsidRPr="005B6EC0" w:rsidRDefault="00A76991" w:rsidP="00B715D7">
      <w:pPr>
        <w:pStyle w:val="Paragrafoelenco"/>
        <w:numPr>
          <w:ilvl w:val="0"/>
          <w:numId w:val="8"/>
        </w:numPr>
        <w:spacing w:before="60" w:after="60" w:line="360" w:lineRule="auto"/>
        <w:ind w:right="119"/>
        <w:jc w:val="both"/>
        <w:rPr>
          <w:rFonts w:ascii="Arial Narrow" w:hAnsi="Arial Narrow"/>
          <w:color w:val="auto"/>
          <w:sz w:val="20"/>
        </w:rPr>
      </w:pPr>
      <w:r w:rsidRPr="005B6EC0">
        <w:rPr>
          <w:rFonts w:ascii="Arial Narrow" w:hAnsi="Arial Narrow"/>
          <w:color w:val="auto"/>
          <w:sz w:val="20"/>
        </w:rPr>
        <w:t xml:space="preserve">in caso di aggiudicazione, il mandato speciale con rappresentanza o funzioni di capogruppo sarà conferito a _____________; </w:t>
      </w:r>
    </w:p>
    <w:p w14:paraId="19BF30D4" w14:textId="77777777" w:rsidR="00A76991" w:rsidRPr="005B6EC0" w:rsidRDefault="00A76991" w:rsidP="00B715D7">
      <w:pPr>
        <w:pStyle w:val="Paragrafoelenco"/>
        <w:numPr>
          <w:ilvl w:val="0"/>
          <w:numId w:val="8"/>
        </w:numPr>
        <w:spacing w:before="60" w:after="60" w:line="360" w:lineRule="auto"/>
        <w:ind w:right="119"/>
        <w:jc w:val="both"/>
        <w:rPr>
          <w:rFonts w:ascii="Arial Narrow" w:hAnsi="Arial Narrow"/>
          <w:color w:val="auto"/>
          <w:sz w:val="20"/>
        </w:rPr>
      </w:pPr>
      <w:r w:rsidRPr="005B6EC0">
        <w:rPr>
          <w:rFonts w:ascii="Arial Narrow" w:hAnsi="Arial Narrow"/>
          <w:color w:val="auto"/>
          <w:sz w:val="20"/>
        </w:rPr>
        <w:t>che, in caso di aggiudicazione, si uniformerà alla disciplina vigente in materia di raggruppamenti temporanei;</w:t>
      </w:r>
    </w:p>
    <w:p w14:paraId="56C0E8A4" w14:textId="276A54A2" w:rsidR="00A76991" w:rsidRPr="005B6EC0" w:rsidRDefault="00A76991" w:rsidP="00B715D7">
      <w:pPr>
        <w:pStyle w:val="Paragrafoelenco"/>
        <w:numPr>
          <w:ilvl w:val="0"/>
          <w:numId w:val="8"/>
        </w:numPr>
        <w:spacing w:before="60" w:after="60" w:line="360" w:lineRule="auto"/>
        <w:ind w:right="119"/>
        <w:jc w:val="both"/>
        <w:rPr>
          <w:rFonts w:ascii="Arial Narrow" w:eastAsia="Calibri" w:hAnsi="Arial Narrow" w:cs="Calibri"/>
          <w:kern w:val="0"/>
          <w:sz w:val="20"/>
        </w:rPr>
      </w:pPr>
      <w:r w:rsidRPr="005B6EC0">
        <w:rPr>
          <w:rFonts w:ascii="Arial Narrow" w:eastAsia="Calibri" w:hAnsi="Arial Narrow" w:cs="Calibri"/>
          <w:kern w:val="0"/>
          <w:sz w:val="20"/>
        </w:rPr>
        <w:t>che le parti delle lavorazioni, ovvero la percentuale, che saranno eseguite dai singoli operatori economici aggregati in rete sono le seguenti:</w:t>
      </w:r>
    </w:p>
    <w:p w14:paraId="353D8393" w14:textId="13ED6523" w:rsidR="00B15512" w:rsidRPr="005B6EC0" w:rsidRDefault="00B15512" w:rsidP="00B15512">
      <w:pPr>
        <w:pStyle w:val="Paragrafoelenco"/>
        <w:spacing w:before="60" w:after="60" w:line="360" w:lineRule="auto"/>
        <w:ind w:right="119"/>
        <w:jc w:val="both"/>
        <w:rPr>
          <w:rFonts w:ascii="Arial Narrow" w:eastAsia="Calibri" w:hAnsi="Arial Narrow" w:cs="Calibri"/>
          <w:kern w:val="0"/>
          <w:sz w:val="20"/>
        </w:rPr>
      </w:pPr>
    </w:p>
    <w:tbl>
      <w:tblPr>
        <w:tblW w:w="42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3" w:type="dxa"/>
        </w:tblCellMar>
        <w:tblLook w:val="0000" w:firstRow="0" w:lastRow="0" w:firstColumn="0" w:lastColumn="0" w:noHBand="0" w:noVBand="0"/>
      </w:tblPr>
      <w:tblGrid>
        <w:gridCol w:w="3670"/>
        <w:gridCol w:w="2524"/>
        <w:gridCol w:w="2082"/>
      </w:tblGrid>
      <w:tr w:rsidR="00B15512" w:rsidRPr="005B6EC0" w14:paraId="57B02DB8" w14:textId="77777777" w:rsidTr="005B6EC0">
        <w:trPr>
          <w:cantSplit/>
          <w:trHeight w:val="539"/>
        </w:trPr>
        <w:tc>
          <w:tcPr>
            <w:tcW w:w="5000" w:type="pct"/>
            <w:gridSpan w:val="3"/>
            <w:shd w:val="clear" w:color="auto" w:fill="FFFFFF"/>
            <w:vAlign w:val="center"/>
          </w:tcPr>
          <w:p w14:paraId="5EDCCCF8" w14:textId="77777777" w:rsidR="00B15512" w:rsidRPr="005B6EC0" w:rsidRDefault="00B15512" w:rsidP="005B6EC0">
            <w:pPr>
              <w:ind w:right="51"/>
              <w:jc w:val="center"/>
              <w:rPr>
                <w:rFonts w:ascii="Arial Narrow" w:hAnsi="Arial Narrow"/>
                <w:b/>
                <w:color w:val="auto"/>
                <w:sz w:val="20"/>
              </w:rPr>
            </w:pPr>
            <w:r w:rsidRPr="005B6EC0">
              <w:rPr>
                <w:rFonts w:ascii="Arial Narrow" w:hAnsi="Arial Narrow"/>
                <w:b/>
                <w:color w:val="auto"/>
                <w:sz w:val="20"/>
              </w:rPr>
              <w:t>QUOTE DI ESECUZIONE</w:t>
            </w:r>
          </w:p>
        </w:tc>
      </w:tr>
      <w:tr w:rsidR="00B15512" w:rsidRPr="005B6EC0" w14:paraId="34F255B7" w14:textId="77777777" w:rsidTr="005B6EC0">
        <w:trPr>
          <w:cantSplit/>
          <w:trHeight w:val="539"/>
        </w:trPr>
        <w:tc>
          <w:tcPr>
            <w:tcW w:w="2217" w:type="pct"/>
            <w:shd w:val="clear" w:color="auto" w:fill="FFFFFF"/>
            <w:vAlign w:val="center"/>
          </w:tcPr>
          <w:p w14:paraId="1CD6CDB4" w14:textId="77777777" w:rsidR="00B15512" w:rsidRPr="005B6EC0" w:rsidRDefault="00B15512" w:rsidP="005B6EC0">
            <w:pPr>
              <w:ind w:right="51"/>
              <w:jc w:val="center"/>
              <w:rPr>
                <w:rFonts w:ascii="Arial Narrow" w:hAnsi="Arial Narrow"/>
                <w:sz w:val="20"/>
              </w:rPr>
            </w:pPr>
            <w:r w:rsidRPr="005B6EC0">
              <w:rPr>
                <w:rFonts w:ascii="Arial Narrow" w:hAnsi="Arial Narrow"/>
                <w:b/>
                <w:color w:val="auto"/>
                <w:sz w:val="20"/>
              </w:rPr>
              <w:t>Denominazione</w:t>
            </w:r>
          </w:p>
        </w:tc>
        <w:tc>
          <w:tcPr>
            <w:tcW w:w="2783" w:type="pct"/>
            <w:gridSpan w:val="2"/>
            <w:shd w:val="clear" w:color="auto" w:fill="FFFFFF"/>
            <w:vAlign w:val="center"/>
          </w:tcPr>
          <w:p w14:paraId="779E2E68" w14:textId="77777777" w:rsidR="00B15512" w:rsidRPr="005B6EC0" w:rsidRDefault="00B15512" w:rsidP="005B6EC0">
            <w:pPr>
              <w:jc w:val="center"/>
              <w:rPr>
                <w:rFonts w:ascii="Arial Narrow" w:hAnsi="Arial Narrow"/>
                <w:b/>
                <w:color w:val="auto"/>
                <w:sz w:val="20"/>
              </w:rPr>
            </w:pPr>
            <w:r w:rsidRPr="005B6EC0">
              <w:rPr>
                <w:rFonts w:ascii="Arial Narrow" w:hAnsi="Arial Narrow"/>
                <w:b/>
                <w:color w:val="auto"/>
                <w:sz w:val="20"/>
              </w:rPr>
              <w:t>CATEGORIA OG3</w:t>
            </w:r>
          </w:p>
          <w:p w14:paraId="0A673895" w14:textId="77777777" w:rsidR="00B15512" w:rsidRPr="005B6EC0" w:rsidRDefault="00B15512" w:rsidP="005B6EC0">
            <w:pPr>
              <w:ind w:right="51"/>
              <w:jc w:val="center"/>
              <w:rPr>
                <w:rFonts w:ascii="Arial Narrow" w:hAnsi="Arial Narrow"/>
                <w:b/>
                <w:color w:val="auto"/>
                <w:sz w:val="20"/>
              </w:rPr>
            </w:pPr>
            <w:r w:rsidRPr="005B6EC0">
              <w:rPr>
                <w:rFonts w:ascii="Arial Narrow" w:hAnsi="Arial Narrow"/>
                <w:b/>
                <w:color w:val="auto"/>
                <w:sz w:val="20"/>
              </w:rPr>
              <w:t xml:space="preserve"> </w:t>
            </w:r>
          </w:p>
        </w:tc>
      </w:tr>
      <w:tr w:rsidR="00B15512" w:rsidRPr="005B6EC0" w14:paraId="7E0039FE" w14:textId="77777777" w:rsidTr="005B6EC0">
        <w:trPr>
          <w:cantSplit/>
        </w:trPr>
        <w:tc>
          <w:tcPr>
            <w:tcW w:w="2217" w:type="pct"/>
            <w:shd w:val="clear" w:color="auto" w:fill="FFFFFF"/>
            <w:vAlign w:val="center"/>
          </w:tcPr>
          <w:p w14:paraId="4FCF200D" w14:textId="77777777" w:rsidR="00B15512" w:rsidRPr="005B6EC0" w:rsidRDefault="00B15512" w:rsidP="005B6EC0">
            <w:pPr>
              <w:spacing w:line="360" w:lineRule="auto"/>
              <w:ind w:right="34"/>
              <w:jc w:val="center"/>
              <w:rPr>
                <w:rFonts w:ascii="Arial Narrow" w:hAnsi="Arial Narrow"/>
                <w:color w:val="auto"/>
                <w:sz w:val="20"/>
              </w:rPr>
            </w:pPr>
          </w:p>
          <w:p w14:paraId="580D7301" w14:textId="77777777" w:rsidR="00B15512" w:rsidRPr="005B6EC0" w:rsidRDefault="00B15512" w:rsidP="005B6EC0">
            <w:pPr>
              <w:spacing w:line="360" w:lineRule="auto"/>
              <w:ind w:right="34"/>
              <w:jc w:val="center"/>
              <w:rPr>
                <w:rFonts w:ascii="Arial Narrow" w:hAnsi="Arial Narrow"/>
                <w:color w:val="auto"/>
                <w:sz w:val="20"/>
              </w:rPr>
            </w:pPr>
            <w:r w:rsidRPr="005B6EC0">
              <w:rPr>
                <w:rFonts w:ascii="Arial Narrow" w:hAnsi="Arial Narrow"/>
                <w:color w:val="auto"/>
                <w:sz w:val="20"/>
              </w:rPr>
              <w:t>[…………………]</w:t>
            </w:r>
          </w:p>
        </w:tc>
        <w:tc>
          <w:tcPr>
            <w:tcW w:w="2783" w:type="pct"/>
            <w:gridSpan w:val="2"/>
            <w:shd w:val="clear" w:color="auto" w:fill="FFFFFF"/>
            <w:vAlign w:val="center"/>
          </w:tcPr>
          <w:p w14:paraId="1701D6DD" w14:textId="77777777" w:rsidR="00B15512" w:rsidRPr="005B6EC0" w:rsidRDefault="00B15512" w:rsidP="005B6EC0">
            <w:pPr>
              <w:snapToGrid w:val="0"/>
              <w:spacing w:line="360" w:lineRule="auto"/>
              <w:ind w:right="51"/>
              <w:jc w:val="center"/>
              <w:rPr>
                <w:rFonts w:ascii="Arial Narrow" w:hAnsi="Arial Narrow"/>
                <w:sz w:val="20"/>
              </w:rPr>
            </w:pPr>
          </w:p>
          <w:p w14:paraId="3C9CAC89" w14:textId="77777777" w:rsidR="00B15512" w:rsidRPr="005B6EC0" w:rsidRDefault="00B15512" w:rsidP="005B6EC0">
            <w:pPr>
              <w:snapToGrid w:val="0"/>
              <w:spacing w:line="360" w:lineRule="auto"/>
              <w:ind w:right="51"/>
              <w:jc w:val="center"/>
              <w:rPr>
                <w:rFonts w:ascii="Arial Narrow" w:hAnsi="Arial Narrow"/>
                <w:sz w:val="20"/>
              </w:rPr>
            </w:pPr>
            <w:r w:rsidRPr="005B6EC0">
              <w:rPr>
                <w:rFonts w:ascii="Arial Narrow" w:hAnsi="Arial Narrow"/>
                <w:sz w:val="20"/>
              </w:rPr>
              <w:t>………………%</w:t>
            </w:r>
          </w:p>
          <w:p w14:paraId="6193CBD9" w14:textId="77777777" w:rsidR="00B15512" w:rsidRPr="005B6EC0" w:rsidRDefault="00B15512" w:rsidP="005B6EC0">
            <w:pPr>
              <w:snapToGrid w:val="0"/>
              <w:spacing w:line="360" w:lineRule="auto"/>
              <w:ind w:right="51"/>
              <w:jc w:val="center"/>
              <w:rPr>
                <w:rFonts w:ascii="Arial Narrow" w:hAnsi="Arial Narrow"/>
                <w:sz w:val="20"/>
              </w:rPr>
            </w:pPr>
            <w:r w:rsidRPr="005B6EC0">
              <w:rPr>
                <w:rFonts w:ascii="Arial Narrow" w:hAnsi="Arial Narrow"/>
                <w:sz w:val="20"/>
              </w:rPr>
              <w:t xml:space="preserve"> </w:t>
            </w:r>
          </w:p>
        </w:tc>
      </w:tr>
      <w:tr w:rsidR="00B15512" w:rsidRPr="005B6EC0" w14:paraId="572887DF" w14:textId="77777777" w:rsidTr="005B6EC0">
        <w:trPr>
          <w:cantSplit/>
        </w:trPr>
        <w:tc>
          <w:tcPr>
            <w:tcW w:w="2217" w:type="pct"/>
            <w:shd w:val="clear" w:color="auto" w:fill="FFFFFF"/>
            <w:vAlign w:val="center"/>
          </w:tcPr>
          <w:p w14:paraId="69BDB045" w14:textId="77777777" w:rsidR="00B15512" w:rsidRPr="005B6EC0" w:rsidRDefault="00B15512" w:rsidP="005B6EC0">
            <w:pPr>
              <w:spacing w:line="360" w:lineRule="auto"/>
              <w:ind w:right="34"/>
              <w:jc w:val="center"/>
              <w:rPr>
                <w:rFonts w:ascii="Arial Narrow" w:hAnsi="Arial Narrow"/>
                <w:color w:val="auto"/>
                <w:sz w:val="20"/>
              </w:rPr>
            </w:pPr>
            <w:r w:rsidRPr="005B6EC0">
              <w:rPr>
                <w:rFonts w:ascii="Arial Narrow" w:hAnsi="Arial Narrow"/>
                <w:color w:val="auto"/>
                <w:sz w:val="20"/>
              </w:rPr>
              <w:t xml:space="preserve"> […………………]</w:t>
            </w:r>
          </w:p>
        </w:tc>
        <w:tc>
          <w:tcPr>
            <w:tcW w:w="2783" w:type="pct"/>
            <w:gridSpan w:val="2"/>
            <w:shd w:val="clear" w:color="auto" w:fill="FFFFFF"/>
            <w:vAlign w:val="center"/>
          </w:tcPr>
          <w:p w14:paraId="2D202F98" w14:textId="77777777" w:rsidR="00B15512" w:rsidRPr="005B6EC0" w:rsidRDefault="00B15512" w:rsidP="005B6EC0">
            <w:pPr>
              <w:snapToGrid w:val="0"/>
              <w:spacing w:line="360" w:lineRule="auto"/>
              <w:ind w:right="51"/>
              <w:jc w:val="center"/>
              <w:rPr>
                <w:rFonts w:ascii="Arial Narrow" w:hAnsi="Arial Narrow"/>
                <w:sz w:val="20"/>
              </w:rPr>
            </w:pPr>
          </w:p>
          <w:p w14:paraId="46CE9C9B" w14:textId="77777777" w:rsidR="00B15512" w:rsidRPr="005B6EC0" w:rsidRDefault="00B15512" w:rsidP="005B6EC0">
            <w:pPr>
              <w:snapToGrid w:val="0"/>
              <w:spacing w:line="360" w:lineRule="auto"/>
              <w:ind w:right="51"/>
              <w:jc w:val="center"/>
              <w:rPr>
                <w:rFonts w:ascii="Arial Narrow" w:hAnsi="Arial Narrow"/>
                <w:sz w:val="20"/>
              </w:rPr>
            </w:pPr>
            <w:r w:rsidRPr="005B6EC0">
              <w:rPr>
                <w:rFonts w:ascii="Arial Narrow" w:hAnsi="Arial Narrow"/>
                <w:sz w:val="20"/>
              </w:rPr>
              <w:t>………….%</w:t>
            </w:r>
          </w:p>
          <w:p w14:paraId="7F5ABD99" w14:textId="77777777" w:rsidR="00B15512" w:rsidRPr="005B6EC0" w:rsidRDefault="00B15512" w:rsidP="005B6EC0">
            <w:pPr>
              <w:snapToGrid w:val="0"/>
              <w:spacing w:line="360" w:lineRule="auto"/>
              <w:ind w:right="51"/>
              <w:jc w:val="center"/>
              <w:rPr>
                <w:rFonts w:ascii="Arial Narrow" w:hAnsi="Arial Narrow"/>
                <w:sz w:val="20"/>
              </w:rPr>
            </w:pPr>
            <w:r w:rsidRPr="005B6EC0">
              <w:rPr>
                <w:rFonts w:ascii="Arial Narrow" w:hAnsi="Arial Narrow"/>
                <w:sz w:val="20"/>
              </w:rPr>
              <w:t xml:space="preserve"> </w:t>
            </w:r>
          </w:p>
        </w:tc>
      </w:tr>
      <w:tr w:rsidR="00B15512" w:rsidRPr="005B6EC0" w14:paraId="6CDF1D07" w14:textId="77777777" w:rsidTr="005B6EC0">
        <w:trPr>
          <w:cantSplit/>
        </w:trPr>
        <w:tc>
          <w:tcPr>
            <w:tcW w:w="2217" w:type="pct"/>
            <w:shd w:val="clear" w:color="auto" w:fill="FFFFFF"/>
            <w:vAlign w:val="center"/>
          </w:tcPr>
          <w:p w14:paraId="48F1686D" w14:textId="77777777" w:rsidR="00B15512" w:rsidRPr="005B6EC0" w:rsidRDefault="00B15512" w:rsidP="005B6EC0">
            <w:pPr>
              <w:spacing w:line="360" w:lineRule="auto"/>
              <w:ind w:right="51"/>
              <w:jc w:val="center"/>
              <w:rPr>
                <w:rFonts w:ascii="Arial Narrow" w:hAnsi="Arial Narrow"/>
                <w:color w:val="auto"/>
                <w:sz w:val="20"/>
              </w:rPr>
            </w:pPr>
          </w:p>
          <w:p w14:paraId="70400572" w14:textId="77777777" w:rsidR="00B15512" w:rsidRPr="005B6EC0" w:rsidRDefault="00B15512" w:rsidP="005B6EC0">
            <w:pPr>
              <w:spacing w:line="360" w:lineRule="auto"/>
              <w:ind w:right="51"/>
              <w:jc w:val="center"/>
              <w:rPr>
                <w:rFonts w:ascii="Arial Narrow" w:hAnsi="Arial Narrow"/>
                <w:b/>
                <w:color w:val="auto"/>
                <w:sz w:val="20"/>
              </w:rPr>
            </w:pPr>
            <w:r w:rsidRPr="005B6EC0">
              <w:rPr>
                <w:rFonts w:ascii="Arial Narrow" w:hAnsi="Arial Narrow"/>
                <w:b/>
                <w:color w:val="auto"/>
                <w:sz w:val="20"/>
              </w:rPr>
              <w:t>TOTALE</w:t>
            </w:r>
          </w:p>
          <w:p w14:paraId="631DDD2C" w14:textId="77777777" w:rsidR="00B15512" w:rsidRPr="005B6EC0" w:rsidRDefault="00B15512" w:rsidP="005B6EC0">
            <w:pPr>
              <w:spacing w:line="360" w:lineRule="auto"/>
              <w:ind w:right="51"/>
              <w:jc w:val="center"/>
              <w:rPr>
                <w:rFonts w:ascii="Arial Narrow" w:hAnsi="Arial Narrow"/>
                <w:color w:val="auto"/>
                <w:sz w:val="20"/>
              </w:rPr>
            </w:pPr>
          </w:p>
        </w:tc>
        <w:tc>
          <w:tcPr>
            <w:tcW w:w="1525" w:type="pct"/>
            <w:shd w:val="clear" w:color="auto" w:fill="FFFFFF"/>
            <w:vAlign w:val="center"/>
          </w:tcPr>
          <w:p w14:paraId="0BBADD72" w14:textId="77777777" w:rsidR="00B15512" w:rsidRPr="005B6EC0" w:rsidRDefault="00B15512" w:rsidP="005B6EC0">
            <w:pPr>
              <w:snapToGrid w:val="0"/>
              <w:spacing w:line="360" w:lineRule="auto"/>
              <w:ind w:right="51"/>
              <w:jc w:val="center"/>
              <w:rPr>
                <w:rFonts w:ascii="Arial Narrow" w:hAnsi="Arial Narrow"/>
                <w:b/>
                <w:sz w:val="20"/>
              </w:rPr>
            </w:pPr>
            <w:r w:rsidRPr="005B6EC0">
              <w:rPr>
                <w:rFonts w:ascii="Arial Narrow" w:hAnsi="Arial Narrow"/>
                <w:b/>
                <w:sz w:val="20"/>
              </w:rPr>
              <w:t>100%</w:t>
            </w:r>
          </w:p>
        </w:tc>
        <w:tc>
          <w:tcPr>
            <w:tcW w:w="1258" w:type="pct"/>
            <w:shd w:val="clear" w:color="auto" w:fill="FFFFFF"/>
            <w:vAlign w:val="center"/>
          </w:tcPr>
          <w:p w14:paraId="1ACE0694" w14:textId="77777777" w:rsidR="00B15512" w:rsidRPr="005B6EC0" w:rsidRDefault="00B15512" w:rsidP="005B6EC0">
            <w:pPr>
              <w:snapToGrid w:val="0"/>
              <w:spacing w:line="360" w:lineRule="auto"/>
              <w:ind w:right="51"/>
              <w:jc w:val="center"/>
              <w:rPr>
                <w:rFonts w:ascii="Arial Narrow" w:hAnsi="Arial Narrow"/>
                <w:b/>
                <w:sz w:val="20"/>
              </w:rPr>
            </w:pPr>
            <w:r w:rsidRPr="005B6EC0">
              <w:rPr>
                <w:rFonts w:ascii="Arial Narrow" w:hAnsi="Arial Narrow"/>
                <w:b/>
                <w:sz w:val="20"/>
              </w:rPr>
              <w:t>100%</w:t>
            </w:r>
          </w:p>
        </w:tc>
      </w:tr>
    </w:tbl>
    <w:p w14:paraId="03FFE6F1" w14:textId="77777777" w:rsidR="00A76991" w:rsidRPr="005B6EC0" w:rsidRDefault="00A76991" w:rsidP="00A76991">
      <w:pPr>
        <w:pStyle w:val="Paragrafoelenco1"/>
        <w:tabs>
          <w:tab w:val="left" w:pos="284"/>
        </w:tabs>
        <w:ind w:left="0"/>
        <w:rPr>
          <w:rFonts w:ascii="Arial Narrow" w:hAnsi="Arial Narrow"/>
          <w:bCs/>
          <w:color w:val="auto"/>
          <w:sz w:val="20"/>
        </w:rPr>
      </w:pPr>
    </w:p>
    <w:p w14:paraId="0B4B68D8" w14:textId="77777777" w:rsidR="00A76991" w:rsidRPr="005B6EC0" w:rsidRDefault="00A76991" w:rsidP="00A76991">
      <w:pPr>
        <w:pStyle w:val="Paragrafoelenco1"/>
        <w:tabs>
          <w:tab w:val="left" w:pos="284"/>
        </w:tabs>
        <w:ind w:left="0"/>
        <w:jc w:val="center"/>
        <w:rPr>
          <w:rFonts w:ascii="Arial Narrow" w:hAnsi="Arial Narrow"/>
          <w:b/>
          <w:bCs/>
          <w:color w:val="auto"/>
          <w:sz w:val="20"/>
        </w:rPr>
      </w:pPr>
      <w:r w:rsidRPr="005B6EC0">
        <w:rPr>
          <w:rFonts w:ascii="Arial Narrow" w:hAnsi="Arial Narrow"/>
          <w:b/>
          <w:bCs/>
          <w:color w:val="auto"/>
          <w:sz w:val="20"/>
        </w:rPr>
        <w:t>&gt;&gt;&gt;&gt;&gt; ----------------- PARTE TERZA----------------- &lt;&lt;&lt;&lt;</w:t>
      </w:r>
    </w:p>
    <w:p w14:paraId="6701F045" w14:textId="77777777" w:rsidR="00A76991" w:rsidRPr="005B6EC0" w:rsidRDefault="00A76991" w:rsidP="00A76991">
      <w:pPr>
        <w:pStyle w:val="Paragrafoelenco1"/>
        <w:tabs>
          <w:tab w:val="left" w:pos="284"/>
        </w:tabs>
        <w:ind w:left="0"/>
        <w:rPr>
          <w:rFonts w:ascii="Arial Narrow" w:hAnsi="Arial Narrow"/>
          <w:bCs/>
          <w:color w:val="auto"/>
          <w:sz w:val="20"/>
        </w:rPr>
      </w:pPr>
    </w:p>
    <w:p w14:paraId="506B840C" w14:textId="77777777" w:rsidR="00A76991" w:rsidRPr="005B6EC0" w:rsidRDefault="00A76991" w:rsidP="00A76991">
      <w:pPr>
        <w:pStyle w:val="Paragrafoelenco1"/>
        <w:tabs>
          <w:tab w:val="left" w:pos="284"/>
        </w:tabs>
        <w:ind w:left="0"/>
        <w:rPr>
          <w:rFonts w:ascii="Arial Narrow" w:hAnsi="Arial Narrow"/>
          <w:b/>
          <w:bCs/>
          <w:i/>
          <w:color w:val="auto"/>
          <w:sz w:val="20"/>
        </w:rPr>
      </w:pPr>
      <w:r w:rsidRPr="005B6EC0">
        <w:rPr>
          <w:rFonts w:ascii="Arial Narrow" w:hAnsi="Arial Narrow"/>
          <w:b/>
          <w:bCs/>
          <w:i/>
          <w:color w:val="auto"/>
          <w:sz w:val="20"/>
        </w:rPr>
        <w:t xml:space="preserve">(obbligatoria per tutti gli operatori concorrenti; nell’ipotesi di RTI e Consorzio è sufficiente la compilazione da parte del legale rappresentante del RTI/Consorzio). </w:t>
      </w:r>
    </w:p>
    <w:p w14:paraId="47B5994D" w14:textId="77777777" w:rsidR="00A76991" w:rsidRPr="005B6EC0" w:rsidRDefault="00A76991" w:rsidP="00A76991">
      <w:pPr>
        <w:pStyle w:val="Corpodeltesto2"/>
        <w:spacing w:line="240" w:lineRule="atLeast"/>
        <w:rPr>
          <w:rFonts w:ascii="Arial Narrow" w:hAnsi="Arial Narrow" w:cstheme="minorHAnsi"/>
          <w:b/>
          <w:i/>
          <w:sz w:val="20"/>
        </w:rPr>
      </w:pPr>
    </w:p>
    <w:p w14:paraId="1CC6E9C1" w14:textId="77777777" w:rsidR="00A76991" w:rsidRPr="005B6EC0" w:rsidRDefault="00A76991" w:rsidP="00B715D7">
      <w:pPr>
        <w:pStyle w:val="Paragrafoelenco"/>
        <w:numPr>
          <w:ilvl w:val="0"/>
          <w:numId w:val="16"/>
        </w:numPr>
        <w:tabs>
          <w:tab w:val="left" w:pos="426"/>
        </w:tabs>
        <w:jc w:val="both"/>
        <w:rPr>
          <w:rFonts w:ascii="Arial Narrow" w:hAnsi="Arial Narrow" w:cstheme="minorHAnsi"/>
          <w:b/>
          <w:bCs/>
          <w:sz w:val="20"/>
        </w:rPr>
      </w:pPr>
      <w:r w:rsidRPr="005B6EC0">
        <w:rPr>
          <w:rFonts w:ascii="Arial Narrow" w:hAnsi="Arial Narrow" w:cstheme="minorHAnsi"/>
          <w:iCs/>
          <w:sz w:val="20"/>
        </w:rPr>
        <w:t>che</w:t>
      </w:r>
      <w:r w:rsidRPr="005B6EC0">
        <w:rPr>
          <w:rFonts w:ascii="Arial Narrow" w:hAnsi="Arial Narrow" w:cstheme="minorHAnsi"/>
          <w:sz w:val="20"/>
        </w:rPr>
        <w:t xml:space="preserve"> la garanzia provvisoria è stata costituita, entro i termini di scadenza, nel seguente modo:</w:t>
      </w:r>
    </w:p>
    <w:p w14:paraId="16024F3B" w14:textId="77777777" w:rsidR="00A76991" w:rsidRPr="005B6EC0" w:rsidRDefault="00A76991" w:rsidP="00A76991">
      <w:pPr>
        <w:ind w:left="142" w:hanging="360"/>
        <w:rPr>
          <w:rFonts w:ascii="Arial Narrow" w:hAnsi="Arial Narrow" w:cstheme="minorHAnsi"/>
          <w:sz w:val="20"/>
        </w:rPr>
      </w:pPr>
    </w:p>
    <w:p w14:paraId="14F79EE9" w14:textId="77777777" w:rsidR="00A76991" w:rsidRPr="005B6EC0" w:rsidRDefault="00A76991" w:rsidP="00A76991">
      <w:pPr>
        <w:ind w:left="142" w:hanging="360"/>
        <w:rPr>
          <w:rFonts w:ascii="Arial Narrow" w:hAnsi="Arial Narrow" w:cstheme="minorHAnsi"/>
          <w:sz w:val="20"/>
        </w:rPr>
      </w:pPr>
    </w:p>
    <w:p w14:paraId="7A98076A" w14:textId="77777777" w:rsidR="00A76991" w:rsidRPr="005B6EC0" w:rsidRDefault="00A76991" w:rsidP="00A76991">
      <w:pPr>
        <w:ind w:left="1135" w:hanging="289"/>
        <w:jc w:val="both"/>
        <w:rPr>
          <w:rFonts w:ascii="Arial Narrow" w:hAnsi="Arial Narrow" w:cstheme="minorHAnsi"/>
          <w:sz w:val="20"/>
        </w:rPr>
      </w:pPr>
      <w:r w:rsidRPr="005B6EC0">
        <w:rPr>
          <w:rFonts w:ascii="Arial Narrow" w:hAnsi="Arial Narrow" w:cstheme="minorHAnsi"/>
          <w:sz w:val="20"/>
        </w:rPr>
        <w:fldChar w:fldCharType="begin">
          <w:ffData>
            <w:name w:val=""/>
            <w:enabled/>
            <w:calcOnExit w:val="0"/>
            <w:checkBox>
              <w:sizeAuto/>
              <w:default w:val="0"/>
            </w:checkBox>
          </w:ffData>
        </w:fldChar>
      </w:r>
      <w:r w:rsidRPr="005B6EC0">
        <w:rPr>
          <w:rFonts w:ascii="Arial Narrow" w:hAnsi="Arial Narrow" w:cstheme="minorHAnsi"/>
          <w:sz w:val="20"/>
        </w:rPr>
        <w:instrText>FORMCHECKBOX</w:instrText>
      </w:r>
      <w:r w:rsidR="00250607">
        <w:rPr>
          <w:rFonts w:ascii="Arial Narrow" w:hAnsi="Arial Narrow" w:cstheme="minorHAnsi"/>
          <w:sz w:val="20"/>
        </w:rPr>
      </w:r>
      <w:r w:rsidR="00250607">
        <w:rPr>
          <w:rFonts w:ascii="Arial Narrow" w:hAnsi="Arial Narrow" w:cstheme="minorHAnsi"/>
          <w:sz w:val="20"/>
        </w:rPr>
        <w:fldChar w:fldCharType="separate"/>
      </w:r>
      <w:bookmarkStart w:id="15" w:name="__Fieldmark__1423_2206930617"/>
      <w:bookmarkEnd w:id="15"/>
      <w:r w:rsidRPr="005B6EC0">
        <w:rPr>
          <w:rFonts w:ascii="Arial Narrow" w:hAnsi="Arial Narrow" w:cstheme="minorHAnsi"/>
          <w:sz w:val="20"/>
        </w:rPr>
        <w:fldChar w:fldCharType="end"/>
      </w:r>
      <w:r w:rsidRPr="005B6EC0">
        <w:rPr>
          <w:rFonts w:ascii="Arial Narrow" w:hAnsi="Arial Narrow" w:cstheme="minorHAnsi"/>
          <w:sz w:val="20"/>
        </w:rPr>
        <w:t xml:space="preserve"> a mezzo fideiussione bancaria stipulata presso banca______ _________in data__________ ____n.  polizza______________________;</w:t>
      </w:r>
    </w:p>
    <w:p w14:paraId="3561653F" w14:textId="77777777" w:rsidR="00A76991" w:rsidRPr="005B6EC0" w:rsidRDefault="00A76991" w:rsidP="00A76991">
      <w:pPr>
        <w:ind w:left="142"/>
        <w:jc w:val="both"/>
        <w:rPr>
          <w:rFonts w:ascii="Arial Narrow" w:hAnsi="Arial Narrow" w:cstheme="minorHAnsi"/>
          <w:sz w:val="20"/>
        </w:rPr>
      </w:pPr>
    </w:p>
    <w:p w14:paraId="7475DF8D" w14:textId="77777777" w:rsidR="00A76991" w:rsidRPr="005B6EC0" w:rsidRDefault="00A76991" w:rsidP="00A76991">
      <w:pPr>
        <w:ind w:left="1276" w:hanging="425"/>
        <w:jc w:val="both"/>
        <w:rPr>
          <w:rFonts w:ascii="Arial Narrow" w:hAnsi="Arial Narrow" w:cstheme="minorHAnsi"/>
          <w:sz w:val="20"/>
        </w:rPr>
      </w:pPr>
      <w:r w:rsidRPr="005B6EC0">
        <w:rPr>
          <w:rFonts w:ascii="Arial Narrow" w:hAnsi="Arial Narrow" w:cstheme="minorHAnsi"/>
          <w:sz w:val="20"/>
        </w:rPr>
        <w:fldChar w:fldCharType="begin">
          <w:ffData>
            <w:name w:val=""/>
            <w:enabled/>
            <w:calcOnExit w:val="0"/>
            <w:checkBox>
              <w:sizeAuto/>
              <w:default w:val="0"/>
            </w:checkBox>
          </w:ffData>
        </w:fldChar>
      </w:r>
      <w:r w:rsidRPr="005B6EC0">
        <w:rPr>
          <w:rFonts w:ascii="Arial Narrow" w:hAnsi="Arial Narrow" w:cstheme="minorHAnsi"/>
          <w:sz w:val="20"/>
        </w:rPr>
        <w:instrText>FORMCHECKBOX</w:instrText>
      </w:r>
      <w:r w:rsidR="00250607">
        <w:rPr>
          <w:rFonts w:ascii="Arial Narrow" w:hAnsi="Arial Narrow" w:cstheme="minorHAnsi"/>
          <w:sz w:val="20"/>
        </w:rPr>
      </w:r>
      <w:r w:rsidR="00250607">
        <w:rPr>
          <w:rFonts w:ascii="Arial Narrow" w:hAnsi="Arial Narrow" w:cstheme="minorHAnsi"/>
          <w:sz w:val="20"/>
        </w:rPr>
        <w:fldChar w:fldCharType="separate"/>
      </w:r>
      <w:bookmarkStart w:id="16" w:name="__Fieldmark__1432_2206930617"/>
      <w:bookmarkEnd w:id="16"/>
      <w:r w:rsidRPr="005B6EC0">
        <w:rPr>
          <w:rFonts w:ascii="Arial Narrow" w:hAnsi="Arial Narrow" w:cstheme="minorHAnsi"/>
          <w:sz w:val="20"/>
        </w:rPr>
        <w:fldChar w:fldCharType="end"/>
      </w:r>
      <w:r w:rsidRPr="005B6EC0">
        <w:rPr>
          <w:rFonts w:ascii="Arial Narrow" w:hAnsi="Arial Narrow" w:cstheme="minorHAnsi"/>
          <w:sz w:val="20"/>
        </w:rPr>
        <w:t xml:space="preserve">  a mezzo polizza assicurativa, stipulata presso agenzia _______________in data___________ ___n. polizza______________________;</w:t>
      </w:r>
    </w:p>
    <w:p w14:paraId="117F2897" w14:textId="613C2564" w:rsidR="00A76991" w:rsidRPr="005B6EC0" w:rsidRDefault="00A76991" w:rsidP="00B715D7">
      <w:pPr>
        <w:pStyle w:val="Paragrafoelenco"/>
        <w:numPr>
          <w:ilvl w:val="0"/>
          <w:numId w:val="16"/>
        </w:numPr>
        <w:tabs>
          <w:tab w:val="left" w:pos="426"/>
        </w:tabs>
        <w:jc w:val="both"/>
        <w:rPr>
          <w:rFonts w:ascii="Arial Narrow" w:hAnsi="Arial Narrow" w:cstheme="minorHAnsi"/>
          <w:b/>
          <w:bCs/>
          <w:sz w:val="20"/>
        </w:rPr>
      </w:pPr>
      <w:r w:rsidRPr="005B6EC0">
        <w:rPr>
          <w:rFonts w:ascii="Arial Narrow" w:hAnsi="Arial Narrow" w:cstheme="minorHAnsi"/>
          <w:i/>
          <w:iCs/>
          <w:sz w:val="20"/>
        </w:rPr>
        <w:t>(con riferimento alla garanzia provvisoria barrare l’ipotesi ricorrente):</w:t>
      </w:r>
    </w:p>
    <w:p w14:paraId="5644F3C8" w14:textId="77777777" w:rsidR="00A76991" w:rsidRPr="005B6EC0" w:rsidRDefault="00A76991" w:rsidP="00A76991">
      <w:pPr>
        <w:jc w:val="both"/>
        <w:rPr>
          <w:rFonts w:ascii="Arial Narrow" w:hAnsi="Arial Narrow" w:cstheme="minorHAnsi"/>
          <w:sz w:val="20"/>
        </w:rPr>
      </w:pPr>
    </w:p>
    <w:p w14:paraId="19A67D23" w14:textId="77777777" w:rsidR="0097207D" w:rsidRDefault="00A76991" w:rsidP="00A76991">
      <w:pPr>
        <w:ind w:left="709" w:hanging="567"/>
        <w:jc w:val="both"/>
        <w:rPr>
          <w:rFonts w:ascii="Arial Narrow" w:hAnsi="Arial Narrow" w:cstheme="minorHAnsi"/>
          <w:sz w:val="20"/>
        </w:rPr>
      </w:pPr>
      <w:r w:rsidRPr="005B6EC0">
        <w:rPr>
          <w:rFonts w:ascii="Arial Narrow" w:hAnsi="Arial Narrow" w:cstheme="minorHAnsi"/>
          <w:sz w:val="20"/>
        </w:rPr>
        <w:fldChar w:fldCharType="begin">
          <w:ffData>
            <w:name w:val=""/>
            <w:enabled/>
            <w:calcOnExit w:val="0"/>
            <w:checkBox>
              <w:sizeAuto/>
              <w:default w:val="0"/>
            </w:checkBox>
          </w:ffData>
        </w:fldChar>
      </w:r>
      <w:r w:rsidRPr="005B6EC0">
        <w:rPr>
          <w:rFonts w:ascii="Arial Narrow" w:hAnsi="Arial Narrow" w:cstheme="minorHAnsi"/>
          <w:sz w:val="20"/>
        </w:rPr>
        <w:instrText>FORMCHECKBOX</w:instrText>
      </w:r>
      <w:r w:rsidR="00250607">
        <w:rPr>
          <w:rFonts w:ascii="Arial Narrow" w:hAnsi="Arial Narrow" w:cstheme="minorHAnsi"/>
          <w:sz w:val="20"/>
        </w:rPr>
      </w:r>
      <w:r w:rsidR="00250607">
        <w:rPr>
          <w:rFonts w:ascii="Arial Narrow" w:hAnsi="Arial Narrow" w:cstheme="minorHAnsi"/>
          <w:sz w:val="20"/>
        </w:rPr>
        <w:fldChar w:fldCharType="separate"/>
      </w:r>
      <w:bookmarkStart w:id="17" w:name="__Fieldmark__1444_2206930617"/>
      <w:bookmarkEnd w:id="17"/>
      <w:r w:rsidRPr="005B6EC0">
        <w:rPr>
          <w:rFonts w:ascii="Arial Narrow" w:hAnsi="Arial Narrow" w:cstheme="minorHAnsi"/>
          <w:sz w:val="20"/>
        </w:rPr>
        <w:fldChar w:fldCharType="end"/>
      </w:r>
      <w:r w:rsidRPr="005B6EC0">
        <w:rPr>
          <w:rFonts w:ascii="Arial Narrow" w:hAnsi="Arial Narrow" w:cstheme="minorHAnsi"/>
          <w:sz w:val="20"/>
        </w:rPr>
        <w:t xml:space="preserve"> </w:t>
      </w:r>
      <w:r w:rsidRPr="005B6EC0">
        <w:rPr>
          <w:rFonts w:ascii="Arial Narrow" w:hAnsi="Arial Narrow" w:cstheme="minorHAnsi"/>
          <w:sz w:val="20"/>
        </w:rPr>
        <w:tab/>
        <w:t>di aver costituito garanzia provvisoria in</w:t>
      </w:r>
      <w:r w:rsidRPr="005B6EC0">
        <w:rPr>
          <w:rFonts w:ascii="Arial Narrow" w:hAnsi="Arial Narrow" w:cstheme="minorHAnsi"/>
          <w:b/>
          <w:sz w:val="20"/>
        </w:rPr>
        <w:t xml:space="preserve"> misura ridotta</w:t>
      </w:r>
      <w:r w:rsidRPr="005B6EC0">
        <w:rPr>
          <w:rFonts w:ascii="Arial Narrow" w:hAnsi="Arial Narrow" w:cstheme="minorHAnsi"/>
          <w:sz w:val="20"/>
        </w:rPr>
        <w:t xml:space="preserve"> ovvero pari a Euro _________,___ facendo ricorso alle seguenti condizioni premianti di cui all’art. </w:t>
      </w:r>
      <w:r w:rsidR="00E67870" w:rsidRPr="005B6EC0">
        <w:rPr>
          <w:rFonts w:ascii="Arial Narrow" w:hAnsi="Arial Narrow" w:cstheme="minorHAnsi"/>
          <w:sz w:val="20"/>
        </w:rPr>
        <w:t>106</w:t>
      </w:r>
      <w:r w:rsidRPr="005B6EC0">
        <w:rPr>
          <w:rFonts w:ascii="Arial Narrow" w:hAnsi="Arial Narrow" w:cstheme="minorHAnsi"/>
          <w:sz w:val="20"/>
        </w:rPr>
        <w:t xml:space="preserve">, co. </w:t>
      </w:r>
      <w:r w:rsidR="00E67870" w:rsidRPr="005B6EC0">
        <w:rPr>
          <w:rFonts w:ascii="Arial Narrow" w:hAnsi="Arial Narrow" w:cstheme="minorHAnsi"/>
          <w:sz w:val="20"/>
        </w:rPr>
        <w:t>8</w:t>
      </w:r>
      <w:r w:rsidRPr="005B6EC0">
        <w:rPr>
          <w:rFonts w:ascii="Arial Narrow" w:hAnsi="Arial Narrow" w:cstheme="minorHAnsi"/>
          <w:sz w:val="20"/>
        </w:rPr>
        <w:t xml:space="preserve">, del D.Lgs. </w:t>
      </w:r>
      <w:r w:rsidR="001B76FC" w:rsidRPr="005B6EC0">
        <w:rPr>
          <w:rFonts w:ascii="Arial Narrow" w:hAnsi="Arial Narrow" w:cstheme="minorHAnsi"/>
          <w:sz w:val="20"/>
        </w:rPr>
        <w:t>36/2023</w:t>
      </w:r>
      <w:r w:rsidRPr="005B6EC0">
        <w:rPr>
          <w:rFonts w:ascii="Arial Narrow" w:hAnsi="Arial Narrow" w:cstheme="minorHAnsi"/>
          <w:sz w:val="20"/>
        </w:rPr>
        <w:t>:</w:t>
      </w:r>
    </w:p>
    <w:p w14:paraId="4912C464" w14:textId="7ADD42F4" w:rsidR="00A76991" w:rsidRDefault="00A76991" w:rsidP="00A76991">
      <w:pPr>
        <w:ind w:left="360" w:hanging="76"/>
        <w:jc w:val="both"/>
        <w:rPr>
          <w:rFonts w:ascii="Arial Narrow" w:hAnsi="Arial Narrow" w:cstheme="minorHAnsi"/>
          <w:bCs/>
          <w:sz w:val="20"/>
        </w:rPr>
      </w:pPr>
    </w:p>
    <w:p w14:paraId="648738D5" w14:textId="77777777" w:rsidR="0097207D" w:rsidRPr="0097207D" w:rsidRDefault="0097207D" w:rsidP="00B715D7">
      <w:pPr>
        <w:pStyle w:val="Paragrafoelenco1"/>
        <w:numPr>
          <w:ilvl w:val="0"/>
          <w:numId w:val="19"/>
        </w:numPr>
        <w:spacing w:line="360" w:lineRule="auto"/>
        <w:jc w:val="both"/>
        <w:rPr>
          <w:rFonts w:ascii="Arial Narrow" w:hAnsi="Arial Narrow"/>
          <w:bCs/>
          <w:sz w:val="20"/>
        </w:rPr>
      </w:pPr>
      <w:r w:rsidRPr="0097207D">
        <w:rPr>
          <w:rFonts w:ascii="Arial Narrow" w:hAnsi="Arial Narrow"/>
          <w:bCs/>
          <w:sz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329C2DC7" w14:textId="77777777" w:rsidR="0097207D" w:rsidRPr="0097207D" w:rsidRDefault="0097207D" w:rsidP="00B715D7">
      <w:pPr>
        <w:pStyle w:val="Paragrafoelenco1"/>
        <w:numPr>
          <w:ilvl w:val="0"/>
          <w:numId w:val="19"/>
        </w:numPr>
        <w:spacing w:line="360" w:lineRule="auto"/>
        <w:jc w:val="both"/>
        <w:rPr>
          <w:rFonts w:ascii="Arial Narrow" w:hAnsi="Arial Narrow"/>
          <w:bCs/>
          <w:sz w:val="20"/>
        </w:rPr>
      </w:pPr>
      <w:r w:rsidRPr="0097207D">
        <w:rPr>
          <w:rFonts w:ascii="Arial Narrow" w:hAnsi="Arial Narrow"/>
          <w:bCs/>
          <w:sz w:val="20"/>
        </w:rPr>
        <w:lastRenderedPageBreak/>
        <w:t>50% in quanto qualificabile come micro, piccola o media impresa oppure facente parte di un raggruppamento di operatori economici o consorzi ordinari costituiti esclusivamente da micro, piccole e medie imprese.</w:t>
      </w:r>
      <w:r w:rsidRPr="0097207D">
        <w:rPr>
          <w:rFonts w:ascii="Arial Narrow" w:hAnsi="Arial Narrow"/>
          <w:bCs/>
          <w:sz w:val="20"/>
        </w:rPr>
        <w:footnoteReference w:id="4"/>
      </w:r>
    </w:p>
    <w:p w14:paraId="2C950270" w14:textId="77777777" w:rsidR="0097207D" w:rsidRPr="0097207D" w:rsidRDefault="0097207D" w:rsidP="00B715D7">
      <w:pPr>
        <w:pStyle w:val="Paragrafoelenco1"/>
        <w:numPr>
          <w:ilvl w:val="0"/>
          <w:numId w:val="19"/>
        </w:numPr>
        <w:spacing w:line="360" w:lineRule="auto"/>
        <w:jc w:val="both"/>
        <w:rPr>
          <w:rFonts w:ascii="Arial Narrow" w:hAnsi="Arial Narrow"/>
          <w:bCs/>
          <w:sz w:val="20"/>
        </w:rPr>
      </w:pPr>
      <w:r w:rsidRPr="0097207D">
        <w:rPr>
          <w:rFonts w:ascii="Arial Narrow" w:hAnsi="Arial Narrow"/>
          <w:bCs/>
          <w:sz w:val="20"/>
        </w:rPr>
        <w:t>10% per aver presentato una fideiussione, emessa e firmata digitalmente, che sia gestita mediante ricorso a piattaforme operanti con tecnologie basate su registri distribuiti ai sensi dell’articolo 106, comma 3, del codice;</w:t>
      </w:r>
    </w:p>
    <w:p w14:paraId="6B8B3FAD" w14:textId="77777777" w:rsidR="0097207D" w:rsidRPr="0097207D" w:rsidRDefault="0097207D" w:rsidP="00B715D7">
      <w:pPr>
        <w:pStyle w:val="Paragrafoelenco1"/>
        <w:numPr>
          <w:ilvl w:val="0"/>
          <w:numId w:val="19"/>
        </w:numPr>
        <w:spacing w:line="360" w:lineRule="auto"/>
        <w:jc w:val="both"/>
        <w:rPr>
          <w:rFonts w:ascii="Arial Narrow" w:hAnsi="Arial Narrow"/>
          <w:bCs/>
          <w:sz w:val="20"/>
        </w:rPr>
      </w:pPr>
      <w:r w:rsidRPr="0097207D">
        <w:rPr>
          <w:rFonts w:ascii="Arial Narrow" w:hAnsi="Arial Narrow"/>
          <w:bCs/>
          <w:sz w:val="20"/>
        </w:rPr>
        <w:t>riduzione per il possesso di uno o più delle seguenti certificazioni o marchi (la stazione appaltante individua la certificazione e il marchio tra quelli previsti dall’allegato II.13 del Codice e indica la percentuale di riduzione della cauzione, con il vincolo che la somma non può superare il 20%):</w:t>
      </w:r>
    </w:p>
    <w:p w14:paraId="155E7DF5" w14:textId="6512E875" w:rsidR="0097207D" w:rsidRDefault="0097207D" w:rsidP="00A76991">
      <w:pPr>
        <w:ind w:left="360" w:hanging="76"/>
        <w:jc w:val="both"/>
        <w:rPr>
          <w:rFonts w:ascii="Arial Narrow" w:hAnsi="Arial Narrow" w:cstheme="minorHAnsi"/>
          <w:bCs/>
          <w:sz w:val="20"/>
        </w:rPr>
      </w:pPr>
    </w:p>
    <w:p w14:paraId="216CC325" w14:textId="77777777" w:rsidR="0097207D" w:rsidRPr="005B6EC0" w:rsidRDefault="0097207D" w:rsidP="00A76991">
      <w:pPr>
        <w:ind w:left="360" w:hanging="76"/>
        <w:jc w:val="both"/>
        <w:rPr>
          <w:rFonts w:ascii="Arial Narrow" w:hAnsi="Arial Narrow" w:cstheme="minorHAnsi"/>
          <w:bCs/>
          <w:sz w:val="20"/>
        </w:rPr>
      </w:pPr>
    </w:p>
    <w:p w14:paraId="7213DA78" w14:textId="77777777" w:rsidR="0097207D" w:rsidRDefault="00A76991" w:rsidP="00A76991">
      <w:pPr>
        <w:ind w:left="709" w:hanging="567"/>
        <w:jc w:val="both"/>
        <w:rPr>
          <w:rFonts w:ascii="Arial Narrow" w:hAnsi="Arial Narrow" w:cstheme="minorHAnsi"/>
          <w:sz w:val="20"/>
        </w:rPr>
      </w:pPr>
      <w:r w:rsidRPr="005B6EC0">
        <w:rPr>
          <w:rFonts w:ascii="Arial Narrow" w:hAnsi="Arial Narrow" w:cstheme="minorHAnsi"/>
          <w:sz w:val="20"/>
        </w:rPr>
        <w:fldChar w:fldCharType="begin">
          <w:ffData>
            <w:name w:val=""/>
            <w:enabled/>
            <w:calcOnExit w:val="0"/>
            <w:checkBox>
              <w:sizeAuto/>
              <w:default w:val="0"/>
            </w:checkBox>
          </w:ffData>
        </w:fldChar>
      </w:r>
      <w:r w:rsidRPr="005B6EC0">
        <w:rPr>
          <w:rFonts w:ascii="Arial Narrow" w:hAnsi="Arial Narrow" w:cstheme="minorHAnsi"/>
          <w:sz w:val="20"/>
        </w:rPr>
        <w:instrText>FORMCHECKBOX</w:instrText>
      </w:r>
      <w:r w:rsidR="00250607">
        <w:rPr>
          <w:rFonts w:ascii="Arial Narrow" w:hAnsi="Arial Narrow" w:cstheme="minorHAnsi"/>
          <w:sz w:val="20"/>
        </w:rPr>
      </w:r>
      <w:r w:rsidR="00250607">
        <w:rPr>
          <w:rFonts w:ascii="Arial Narrow" w:hAnsi="Arial Narrow" w:cstheme="minorHAnsi"/>
          <w:sz w:val="20"/>
        </w:rPr>
        <w:fldChar w:fldCharType="separate"/>
      </w:r>
      <w:bookmarkStart w:id="18" w:name="__Fieldmark__1455_2206930617"/>
      <w:bookmarkEnd w:id="18"/>
      <w:r w:rsidRPr="005B6EC0">
        <w:rPr>
          <w:rFonts w:ascii="Arial Narrow" w:hAnsi="Arial Narrow" w:cstheme="minorHAnsi"/>
          <w:sz w:val="20"/>
        </w:rPr>
        <w:fldChar w:fldCharType="end"/>
      </w:r>
      <w:r w:rsidRPr="005B6EC0">
        <w:rPr>
          <w:rFonts w:ascii="Arial Narrow" w:hAnsi="Arial Narrow" w:cstheme="minorHAnsi"/>
          <w:sz w:val="20"/>
        </w:rPr>
        <w:t xml:space="preserve"> </w:t>
      </w:r>
      <w:r w:rsidRPr="005B6EC0">
        <w:rPr>
          <w:rFonts w:ascii="Arial Narrow" w:hAnsi="Arial Narrow" w:cstheme="minorHAnsi"/>
          <w:sz w:val="20"/>
        </w:rPr>
        <w:tab/>
      </w:r>
      <w:r w:rsidRPr="005B6EC0">
        <w:rPr>
          <w:rFonts w:ascii="Arial Narrow" w:hAnsi="Arial Narrow" w:cstheme="minorHAnsi"/>
          <w:b/>
          <w:sz w:val="20"/>
        </w:rPr>
        <w:t>(</w:t>
      </w:r>
      <w:r w:rsidRPr="005B6EC0">
        <w:rPr>
          <w:rFonts w:ascii="Arial Narrow" w:hAnsi="Arial Narrow" w:cstheme="minorHAnsi"/>
          <w:b/>
          <w:i/>
          <w:sz w:val="20"/>
        </w:rPr>
        <w:t>solo per ATI/consorzi ordinari/ GEIE/aggregazioni di rete</w:t>
      </w:r>
      <w:r w:rsidRPr="005B6EC0">
        <w:rPr>
          <w:rFonts w:ascii="Arial Narrow" w:hAnsi="Arial Narrow" w:cstheme="minorHAnsi"/>
          <w:sz w:val="20"/>
        </w:rPr>
        <w:t>) di aver costituito garanzia provvisoria in</w:t>
      </w:r>
      <w:r w:rsidRPr="005B6EC0">
        <w:rPr>
          <w:rFonts w:ascii="Arial Narrow" w:hAnsi="Arial Narrow" w:cstheme="minorHAnsi"/>
          <w:b/>
          <w:sz w:val="20"/>
        </w:rPr>
        <w:t xml:space="preserve"> misura ridotta</w:t>
      </w:r>
      <w:r w:rsidRPr="005B6EC0">
        <w:rPr>
          <w:rFonts w:ascii="Arial Narrow" w:hAnsi="Arial Narrow" w:cstheme="minorHAnsi"/>
          <w:sz w:val="20"/>
        </w:rPr>
        <w:t xml:space="preserve"> ovvero pari a Euro _________,__  in accordo con quanto specificato nel disciplinare di gara e facendo ricorso alle seguenti condizioni premianti di cui all’art. </w:t>
      </w:r>
      <w:r w:rsidR="00AB322B" w:rsidRPr="005B6EC0">
        <w:rPr>
          <w:rFonts w:ascii="Arial Narrow" w:hAnsi="Arial Narrow" w:cstheme="minorHAnsi"/>
          <w:sz w:val="20"/>
        </w:rPr>
        <w:t>106</w:t>
      </w:r>
      <w:r w:rsidRPr="005B6EC0">
        <w:rPr>
          <w:rFonts w:ascii="Arial Narrow" w:hAnsi="Arial Narrow" w:cstheme="minorHAnsi"/>
          <w:sz w:val="20"/>
        </w:rPr>
        <w:t xml:space="preserve">, co. </w:t>
      </w:r>
      <w:r w:rsidR="00AB322B" w:rsidRPr="005B6EC0">
        <w:rPr>
          <w:rFonts w:ascii="Arial Narrow" w:hAnsi="Arial Narrow" w:cstheme="minorHAnsi"/>
          <w:sz w:val="20"/>
        </w:rPr>
        <w:t>8</w:t>
      </w:r>
      <w:r w:rsidRPr="005B6EC0">
        <w:rPr>
          <w:rFonts w:ascii="Arial Narrow" w:hAnsi="Arial Narrow" w:cstheme="minorHAnsi"/>
          <w:sz w:val="20"/>
        </w:rPr>
        <w:t xml:space="preserve"> del D.</w:t>
      </w:r>
      <w:r w:rsidR="00AB322B" w:rsidRPr="005B6EC0">
        <w:rPr>
          <w:rFonts w:ascii="Arial Narrow" w:hAnsi="Arial Narrow" w:cstheme="minorHAnsi"/>
          <w:sz w:val="20"/>
        </w:rPr>
        <w:t xml:space="preserve"> </w:t>
      </w:r>
      <w:r w:rsidRPr="005B6EC0">
        <w:rPr>
          <w:rFonts w:ascii="Arial Narrow" w:hAnsi="Arial Narrow" w:cstheme="minorHAnsi"/>
          <w:sz w:val="20"/>
        </w:rPr>
        <w:t xml:space="preserve">Lgs. </w:t>
      </w:r>
      <w:r w:rsidR="00AB322B" w:rsidRPr="005B6EC0">
        <w:rPr>
          <w:rFonts w:ascii="Arial Narrow" w:hAnsi="Arial Narrow" w:cstheme="minorHAnsi"/>
          <w:sz w:val="20"/>
        </w:rPr>
        <w:t>36/2023</w:t>
      </w:r>
      <w:r w:rsidRPr="005B6EC0">
        <w:rPr>
          <w:rFonts w:ascii="Arial Narrow" w:hAnsi="Arial Narrow" w:cstheme="minorHAnsi"/>
          <w:sz w:val="20"/>
        </w:rPr>
        <w:t xml:space="preserve"> come di seguito specificato: </w:t>
      </w:r>
    </w:p>
    <w:p w14:paraId="7EB11BF6" w14:textId="77777777" w:rsidR="0097207D" w:rsidRDefault="0097207D" w:rsidP="0097207D">
      <w:pPr>
        <w:ind w:left="360" w:hanging="76"/>
        <w:jc w:val="both"/>
        <w:rPr>
          <w:rFonts w:ascii="Arial Narrow" w:hAnsi="Arial Narrow" w:cstheme="minorHAnsi"/>
          <w:bCs/>
          <w:sz w:val="20"/>
        </w:rPr>
      </w:pPr>
    </w:p>
    <w:p w14:paraId="6B8A9BA2" w14:textId="77777777" w:rsidR="0097207D" w:rsidRPr="0097207D" w:rsidRDefault="0097207D" w:rsidP="00B715D7">
      <w:pPr>
        <w:pStyle w:val="Paragrafoelenco1"/>
        <w:numPr>
          <w:ilvl w:val="0"/>
          <w:numId w:val="19"/>
        </w:numPr>
        <w:spacing w:line="360" w:lineRule="auto"/>
        <w:jc w:val="both"/>
        <w:rPr>
          <w:rFonts w:ascii="Arial Narrow" w:hAnsi="Arial Narrow"/>
          <w:bCs/>
          <w:sz w:val="20"/>
        </w:rPr>
      </w:pPr>
      <w:r w:rsidRPr="0097207D">
        <w:rPr>
          <w:rFonts w:ascii="Arial Narrow" w:hAnsi="Arial Narrow"/>
          <w:bCs/>
          <w:sz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3F818C04" w14:textId="77777777" w:rsidR="0097207D" w:rsidRPr="0097207D" w:rsidRDefault="0097207D" w:rsidP="00B715D7">
      <w:pPr>
        <w:pStyle w:val="Paragrafoelenco1"/>
        <w:numPr>
          <w:ilvl w:val="0"/>
          <w:numId w:val="19"/>
        </w:numPr>
        <w:spacing w:line="360" w:lineRule="auto"/>
        <w:jc w:val="both"/>
        <w:rPr>
          <w:rFonts w:ascii="Arial Narrow" w:hAnsi="Arial Narrow"/>
          <w:bCs/>
          <w:sz w:val="20"/>
        </w:rPr>
      </w:pPr>
      <w:r w:rsidRPr="0097207D">
        <w:rPr>
          <w:rFonts w:ascii="Arial Narrow" w:hAnsi="Arial Narrow"/>
          <w:bCs/>
          <w:sz w:val="20"/>
        </w:rPr>
        <w:t>50% in quanto qualificabile come micro, piccola o media impresa oppure facente parte di un raggruppamento di operatori economici o consorzi ordinari costituiti esclusivamente da micro, piccole e medie imprese.</w:t>
      </w:r>
      <w:r w:rsidRPr="0097207D">
        <w:rPr>
          <w:rFonts w:ascii="Arial Narrow" w:hAnsi="Arial Narrow"/>
          <w:bCs/>
          <w:sz w:val="20"/>
        </w:rPr>
        <w:footnoteReference w:id="5"/>
      </w:r>
    </w:p>
    <w:p w14:paraId="67E53A29" w14:textId="77777777" w:rsidR="0097207D" w:rsidRPr="0097207D" w:rsidRDefault="0097207D" w:rsidP="00B715D7">
      <w:pPr>
        <w:pStyle w:val="Paragrafoelenco1"/>
        <w:numPr>
          <w:ilvl w:val="0"/>
          <w:numId w:val="19"/>
        </w:numPr>
        <w:spacing w:line="360" w:lineRule="auto"/>
        <w:jc w:val="both"/>
        <w:rPr>
          <w:rFonts w:ascii="Arial Narrow" w:hAnsi="Arial Narrow"/>
          <w:bCs/>
          <w:sz w:val="20"/>
        </w:rPr>
      </w:pPr>
      <w:r w:rsidRPr="0097207D">
        <w:rPr>
          <w:rFonts w:ascii="Arial Narrow" w:hAnsi="Arial Narrow"/>
          <w:bCs/>
          <w:sz w:val="20"/>
        </w:rPr>
        <w:t>10% per aver presentato una fideiussione, emessa e firmata digitalmente, che sia gestita mediante ricorso a piattaforme operanti con tecnologie basate su registri distribuiti ai sensi dell’articolo 106, comma 3, del codice;</w:t>
      </w:r>
    </w:p>
    <w:p w14:paraId="5FF52663" w14:textId="77777777" w:rsidR="0097207D" w:rsidRPr="0097207D" w:rsidRDefault="0097207D" w:rsidP="00B715D7">
      <w:pPr>
        <w:pStyle w:val="Paragrafoelenco1"/>
        <w:numPr>
          <w:ilvl w:val="0"/>
          <w:numId w:val="19"/>
        </w:numPr>
        <w:spacing w:line="360" w:lineRule="auto"/>
        <w:jc w:val="both"/>
        <w:rPr>
          <w:rFonts w:ascii="Arial Narrow" w:hAnsi="Arial Narrow"/>
          <w:bCs/>
          <w:sz w:val="20"/>
        </w:rPr>
      </w:pPr>
      <w:r w:rsidRPr="0097207D">
        <w:rPr>
          <w:rFonts w:ascii="Arial Narrow" w:hAnsi="Arial Narrow"/>
          <w:bCs/>
          <w:sz w:val="20"/>
        </w:rPr>
        <w:t>riduzione per il possesso di uno o più delle seguenti certificazioni o marchi (la stazione appaltante individua la certificazione e il marchio tra quelli previsti dall’allegato II.13 del Codice e indica la percentuale di riduzione della cauzione, con il vincolo che la somma non può superare il 20%):</w:t>
      </w:r>
    </w:p>
    <w:p w14:paraId="0AF9B597" w14:textId="77777777" w:rsidR="00A76991" w:rsidRPr="005B6EC0" w:rsidRDefault="00A76991" w:rsidP="00A76991">
      <w:pPr>
        <w:ind w:left="851" w:hanging="567"/>
        <w:jc w:val="both"/>
        <w:rPr>
          <w:rFonts w:ascii="Arial Narrow" w:hAnsi="Arial Narrow" w:cstheme="minorHAnsi"/>
          <w:sz w:val="20"/>
        </w:rPr>
      </w:pPr>
    </w:p>
    <w:p w14:paraId="28B8296A" w14:textId="77777777" w:rsidR="00A76991" w:rsidRPr="005B6EC0" w:rsidRDefault="00A76991" w:rsidP="00B715D7">
      <w:pPr>
        <w:pStyle w:val="Paragrafoelenco"/>
        <w:numPr>
          <w:ilvl w:val="0"/>
          <w:numId w:val="16"/>
        </w:numPr>
        <w:tabs>
          <w:tab w:val="left" w:pos="426"/>
        </w:tabs>
        <w:jc w:val="both"/>
        <w:rPr>
          <w:rFonts w:ascii="Arial Narrow" w:hAnsi="Arial Narrow" w:cstheme="minorHAnsi"/>
          <w:b/>
          <w:bCs/>
          <w:sz w:val="20"/>
        </w:rPr>
      </w:pPr>
      <w:r w:rsidRPr="005B6EC0">
        <w:rPr>
          <w:rFonts w:ascii="Arial Narrow" w:hAnsi="Arial Narrow" w:cstheme="minorHAnsi"/>
          <w:sz w:val="20"/>
        </w:rPr>
        <w:t>di indicare il seguente conto corrente per l’accredito della cauzione (se la garanzia è costituita in forma di cauzione) a seguito dello svincolo della stessa:</w:t>
      </w:r>
    </w:p>
    <w:p w14:paraId="3C198CE4" w14:textId="77777777" w:rsidR="00A76991" w:rsidRPr="005B6EC0" w:rsidRDefault="00A76991" w:rsidP="00A76991">
      <w:pPr>
        <w:pStyle w:val="Corpodeltesto2"/>
        <w:spacing w:line="240" w:lineRule="auto"/>
        <w:ind w:firstLine="360"/>
        <w:rPr>
          <w:rFonts w:ascii="Arial Narrow" w:hAnsi="Arial Narrow" w:cstheme="minorHAnsi"/>
          <w:i/>
          <w:sz w:val="20"/>
        </w:rPr>
      </w:pPr>
      <w:r w:rsidRPr="005B6EC0">
        <w:rPr>
          <w:rFonts w:ascii="Arial Narrow" w:hAnsi="Arial Narrow" w:cstheme="minorHAnsi"/>
          <w:i/>
          <w:sz w:val="20"/>
        </w:rPr>
        <w:t>N. Conto________________ presso____________________________________</w:t>
      </w:r>
    </w:p>
    <w:p w14:paraId="3B3EE84F" w14:textId="77777777" w:rsidR="00A76991" w:rsidRPr="005B6EC0" w:rsidRDefault="00A76991" w:rsidP="00A76991">
      <w:pPr>
        <w:pStyle w:val="Corpodeltesto2"/>
        <w:spacing w:line="240" w:lineRule="auto"/>
        <w:rPr>
          <w:rFonts w:ascii="Arial Narrow" w:hAnsi="Arial Narrow" w:cstheme="minorHAnsi"/>
          <w:i/>
          <w:sz w:val="20"/>
        </w:rPr>
      </w:pPr>
    </w:p>
    <w:p w14:paraId="77630499" w14:textId="77777777" w:rsidR="00A76991" w:rsidRPr="005B6EC0" w:rsidRDefault="00A76991" w:rsidP="00A76991">
      <w:pPr>
        <w:pStyle w:val="Corpodeltesto2"/>
        <w:spacing w:line="240" w:lineRule="auto"/>
        <w:ind w:left="360"/>
        <w:rPr>
          <w:rFonts w:ascii="Arial Narrow" w:hAnsi="Arial Narrow" w:cstheme="minorHAnsi"/>
          <w:i/>
          <w:sz w:val="20"/>
        </w:rPr>
      </w:pPr>
      <w:r w:rsidRPr="005B6EC0">
        <w:rPr>
          <w:rFonts w:ascii="Arial Narrow" w:hAnsi="Arial Narrow" w:cstheme="minorHAnsi"/>
          <w:i/>
          <w:sz w:val="20"/>
        </w:rPr>
        <w:t>Intestato a________________________________________________________</w:t>
      </w:r>
    </w:p>
    <w:p w14:paraId="2CB462FC" w14:textId="77777777" w:rsidR="00A76991" w:rsidRPr="005B6EC0" w:rsidRDefault="00A76991" w:rsidP="00A76991">
      <w:pPr>
        <w:pStyle w:val="Corpodeltesto2"/>
        <w:spacing w:line="240" w:lineRule="auto"/>
        <w:ind w:left="360"/>
        <w:rPr>
          <w:rFonts w:ascii="Arial Narrow" w:hAnsi="Arial Narrow" w:cstheme="minorHAnsi"/>
          <w:i/>
          <w:sz w:val="20"/>
        </w:rPr>
      </w:pPr>
    </w:p>
    <w:p w14:paraId="1F462BB3" w14:textId="77777777" w:rsidR="00A76991" w:rsidRPr="005B6EC0" w:rsidRDefault="00A76991" w:rsidP="00A76991">
      <w:pPr>
        <w:pStyle w:val="Corpodeltesto2"/>
        <w:spacing w:line="240" w:lineRule="auto"/>
        <w:ind w:left="360"/>
        <w:rPr>
          <w:rFonts w:ascii="Arial Narrow" w:hAnsi="Arial Narrow" w:cstheme="minorHAnsi"/>
          <w:i/>
          <w:sz w:val="20"/>
        </w:rPr>
      </w:pPr>
      <w:r w:rsidRPr="005B6EC0">
        <w:rPr>
          <w:rFonts w:ascii="Arial Narrow" w:hAnsi="Arial Narrow" w:cstheme="minorHAnsi"/>
          <w:i/>
          <w:sz w:val="20"/>
        </w:rPr>
        <w:t>CAB_____________________ABI_____________________________________</w:t>
      </w:r>
    </w:p>
    <w:p w14:paraId="620736CF" w14:textId="77777777" w:rsidR="00A76991" w:rsidRPr="005B6EC0" w:rsidRDefault="00A76991" w:rsidP="00A76991">
      <w:pPr>
        <w:pStyle w:val="Corpodeltesto2"/>
        <w:spacing w:line="240" w:lineRule="auto"/>
        <w:ind w:left="360"/>
        <w:rPr>
          <w:rFonts w:ascii="Arial Narrow" w:hAnsi="Arial Narrow" w:cstheme="minorHAnsi"/>
          <w:i/>
          <w:sz w:val="20"/>
        </w:rPr>
      </w:pPr>
    </w:p>
    <w:p w14:paraId="49CE99A9" w14:textId="77777777" w:rsidR="00A76991" w:rsidRPr="005B6EC0" w:rsidRDefault="00A76991" w:rsidP="00A76991">
      <w:pPr>
        <w:pStyle w:val="Corpodeltesto2"/>
        <w:spacing w:line="240" w:lineRule="auto"/>
        <w:ind w:left="360"/>
        <w:rPr>
          <w:rFonts w:ascii="Arial Narrow" w:hAnsi="Arial Narrow" w:cstheme="minorHAnsi"/>
          <w:i/>
          <w:sz w:val="20"/>
        </w:rPr>
      </w:pPr>
      <w:r w:rsidRPr="005B6EC0">
        <w:rPr>
          <w:rFonts w:ascii="Arial Narrow" w:hAnsi="Arial Narrow" w:cstheme="minorHAnsi"/>
          <w:i/>
          <w:sz w:val="20"/>
        </w:rPr>
        <w:t>IBAN __________________________________________</w:t>
      </w:r>
    </w:p>
    <w:p w14:paraId="15E9C8E8" w14:textId="77777777" w:rsidR="00A76991" w:rsidRPr="005B6EC0" w:rsidRDefault="00A76991" w:rsidP="00A76991">
      <w:pPr>
        <w:pStyle w:val="Paragrafoelenco"/>
        <w:tabs>
          <w:tab w:val="left" w:pos="426"/>
        </w:tabs>
        <w:spacing w:line="240" w:lineRule="atLeast"/>
        <w:ind w:left="426"/>
        <w:jc w:val="both"/>
        <w:rPr>
          <w:rFonts w:ascii="Arial Narrow" w:hAnsi="Arial Narrow" w:cstheme="minorHAnsi"/>
          <w:sz w:val="20"/>
        </w:rPr>
      </w:pPr>
    </w:p>
    <w:p w14:paraId="44CD1DF5" w14:textId="77777777" w:rsidR="00A76991" w:rsidRPr="005B6EC0" w:rsidRDefault="00A76991" w:rsidP="00A76991">
      <w:pPr>
        <w:pStyle w:val="Corpodeltesto2"/>
        <w:spacing w:line="240" w:lineRule="atLeast"/>
        <w:ind w:left="360"/>
        <w:rPr>
          <w:rFonts w:ascii="Arial Narrow" w:hAnsi="Arial Narrow" w:cstheme="minorHAnsi"/>
          <w:i/>
          <w:sz w:val="20"/>
        </w:rPr>
      </w:pPr>
    </w:p>
    <w:p w14:paraId="0C032A41" w14:textId="77777777" w:rsidR="00A76991" w:rsidRPr="005B6EC0" w:rsidRDefault="00A76991" w:rsidP="00B715D7">
      <w:pPr>
        <w:pStyle w:val="Corpodeltesto2"/>
        <w:numPr>
          <w:ilvl w:val="0"/>
          <w:numId w:val="16"/>
        </w:numPr>
        <w:spacing w:after="0" w:line="240" w:lineRule="atLeast"/>
        <w:ind w:right="51"/>
        <w:jc w:val="both"/>
        <w:rPr>
          <w:rFonts w:ascii="Arial Narrow" w:hAnsi="Arial Narrow" w:cstheme="minorHAnsi"/>
          <w:sz w:val="20"/>
        </w:rPr>
      </w:pPr>
      <w:r w:rsidRPr="005B6EC0">
        <w:rPr>
          <w:rFonts w:ascii="Arial Narrow" w:hAnsi="Arial Narrow" w:cstheme="minorHAnsi"/>
          <w:sz w:val="20"/>
        </w:rPr>
        <w:t>di aver provveduto al pagamento dell'imposta di bollo ai sensi del D.P.R. 642 del 26/10/1972 e s.m.i. relativamente alla domanda di partecipazione in oggetto e di essere a conoscenza che l'Autorità competente potrà effettuare controlli sulle pratiche presentate e pertanto si impegna a conservare il documento attestante il versamento e a renderlo disponibile ai fini dei successivi controlli.</w:t>
      </w:r>
    </w:p>
    <w:p w14:paraId="7078C8D1" w14:textId="77777777" w:rsidR="00A76991" w:rsidRPr="005B6EC0" w:rsidRDefault="00A76991" w:rsidP="00A76991">
      <w:pPr>
        <w:pStyle w:val="Corpodeltesto2"/>
        <w:spacing w:line="240" w:lineRule="atLeast"/>
        <w:ind w:left="644"/>
        <w:rPr>
          <w:rFonts w:ascii="Arial Narrow" w:hAnsi="Arial Narrow" w:cstheme="minorHAnsi"/>
          <w:sz w:val="20"/>
        </w:rPr>
      </w:pPr>
    </w:p>
    <w:p w14:paraId="64BCE585" w14:textId="77777777" w:rsidR="00A76991" w:rsidRPr="005B6EC0" w:rsidRDefault="00A76991" w:rsidP="00A76991">
      <w:pPr>
        <w:rPr>
          <w:rFonts w:ascii="Arial Narrow" w:hAnsi="Arial Narrow"/>
          <w:sz w:val="20"/>
        </w:rPr>
      </w:pPr>
    </w:p>
    <w:p w14:paraId="28F95429" w14:textId="77777777" w:rsidR="00A76991" w:rsidRPr="005B6EC0" w:rsidRDefault="00A76991" w:rsidP="00A76991">
      <w:pPr>
        <w:spacing w:line="360" w:lineRule="auto"/>
        <w:jc w:val="both"/>
        <w:rPr>
          <w:rFonts w:ascii="Arial Narrow" w:hAnsi="Arial Narrow"/>
          <w:snapToGrid w:val="0"/>
          <w:sz w:val="20"/>
        </w:rPr>
      </w:pPr>
      <w:r w:rsidRPr="005B6EC0">
        <w:rPr>
          <w:rFonts w:ascii="Arial Narrow" w:hAnsi="Arial Narrow"/>
          <w:sz w:val="20"/>
        </w:rPr>
        <w:lastRenderedPageBreak/>
        <w:t>Letto, confermato e sottoscritto.                                                               Firmato digitalmente</w:t>
      </w:r>
    </w:p>
    <w:p w14:paraId="001E7D91" w14:textId="77777777" w:rsidR="00A76991" w:rsidRPr="005B6EC0" w:rsidRDefault="00A76991" w:rsidP="00A76991">
      <w:pPr>
        <w:spacing w:line="360" w:lineRule="auto"/>
        <w:rPr>
          <w:rFonts w:ascii="Arial Narrow" w:hAnsi="Arial Narrow"/>
          <w:sz w:val="20"/>
        </w:rPr>
      </w:pPr>
    </w:p>
    <w:p w14:paraId="5A4B19AB" w14:textId="77777777" w:rsidR="00A76991" w:rsidRPr="005B6EC0" w:rsidRDefault="00A76991" w:rsidP="00A76991">
      <w:pPr>
        <w:rPr>
          <w:rFonts w:ascii="Arial Narrow" w:hAnsi="Arial Narrow"/>
          <w:sz w:val="20"/>
        </w:rPr>
      </w:pPr>
    </w:p>
    <w:p w14:paraId="3C0CB2A1" w14:textId="3B11ED5B" w:rsidR="005303D4" w:rsidRPr="00EC635A" w:rsidRDefault="005303D4" w:rsidP="00A76991">
      <w:pPr>
        <w:jc w:val="center"/>
        <w:rPr>
          <w:rFonts w:asciiTheme="minorHAnsi" w:hAnsiTheme="minorHAnsi"/>
          <w:sz w:val="20"/>
        </w:rPr>
      </w:pPr>
    </w:p>
    <w:sectPr w:rsidR="005303D4" w:rsidRPr="00EC635A" w:rsidSect="007C5B62">
      <w:headerReference w:type="default" r:id="rId8"/>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4649B0" w14:textId="77777777" w:rsidR="00250607" w:rsidRDefault="00250607" w:rsidP="00C173A0">
      <w:r>
        <w:separator/>
      </w:r>
    </w:p>
  </w:endnote>
  <w:endnote w:type="continuationSeparator" w:id="0">
    <w:p w14:paraId="2FC8DDDE" w14:textId="77777777" w:rsidR="00250607" w:rsidRDefault="00250607" w:rsidP="00C17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Bold">
    <w:altName w:val="Malgun Gothic Semilight"/>
    <w:panose1 w:val="00000000000000000000"/>
    <w:charset w:val="00"/>
    <w:family w:val="swiss"/>
    <w:notTrueType/>
    <w:pitch w:val="default"/>
    <w:sig w:usb0="00000000"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BC7FD5" w14:textId="77777777" w:rsidR="00250607" w:rsidRDefault="00250607" w:rsidP="00C173A0">
      <w:r>
        <w:separator/>
      </w:r>
    </w:p>
  </w:footnote>
  <w:footnote w:type="continuationSeparator" w:id="0">
    <w:p w14:paraId="26D41365" w14:textId="77777777" w:rsidR="00250607" w:rsidRDefault="00250607" w:rsidP="00C173A0">
      <w:r>
        <w:continuationSeparator/>
      </w:r>
    </w:p>
  </w:footnote>
  <w:footnote w:id="1">
    <w:p w14:paraId="62DA57FA" w14:textId="77777777" w:rsidR="009C5CBE" w:rsidRPr="00EC635A" w:rsidRDefault="009C5CBE" w:rsidP="00C173A0">
      <w:pPr>
        <w:pStyle w:val="Testonotaapidipagina1"/>
        <w:ind w:firstLine="0"/>
        <w:rPr>
          <w:rFonts w:asciiTheme="minorHAnsi" w:hAnsiTheme="minorHAnsi" w:cstheme="minorHAnsi"/>
          <w:sz w:val="18"/>
          <w:szCs w:val="18"/>
        </w:rPr>
      </w:pPr>
      <w:r w:rsidRPr="00EC635A">
        <w:rPr>
          <w:rStyle w:val="Caratterenotaapidipagina"/>
          <w:rFonts w:asciiTheme="minorHAnsi" w:hAnsiTheme="minorHAnsi" w:cstheme="minorHAnsi"/>
          <w:sz w:val="18"/>
          <w:szCs w:val="18"/>
          <w:vertAlign w:val="superscript"/>
        </w:rPr>
        <w:footnoteRef/>
      </w:r>
      <w:r w:rsidRPr="00EC635A">
        <w:rPr>
          <w:rFonts w:asciiTheme="minorHAnsi" w:hAnsiTheme="minorHAnsi" w:cstheme="minorHAnsi"/>
          <w:sz w:val="18"/>
          <w:szCs w:val="18"/>
          <w:vertAlign w:val="superscript"/>
        </w:rPr>
        <w:t xml:space="preserve"> </w:t>
      </w:r>
      <w:r w:rsidRPr="00EC635A">
        <w:rPr>
          <w:rFonts w:asciiTheme="minorHAnsi" w:hAnsiTheme="minorHAnsi" w:cstheme="minorHAnsi"/>
          <w:sz w:val="18"/>
          <w:szCs w:val="18"/>
        </w:rPr>
        <w:t>Nell’ipotesi di partecipazione “plurisoggettiva” (RTI, consorzio, Rete di imprese, GEIE), si invita a verificare le specifiche previsioni contenute nel disciplinare di gara in merito alle modalità di presentazione dell’istanza di partecipazione e delle dichiarazioni richieste ai fini dell’ammissione a carico degli operatori associati / consorziati / retisti.</w:t>
      </w:r>
    </w:p>
  </w:footnote>
  <w:footnote w:id="2">
    <w:p w14:paraId="6D6E0163" w14:textId="77777777" w:rsidR="009C5CBE" w:rsidRPr="00EC635A" w:rsidRDefault="009C5CBE" w:rsidP="00C32D3B">
      <w:pPr>
        <w:pStyle w:val="Testonotaapidipagina"/>
        <w:rPr>
          <w:rFonts w:asciiTheme="minorHAnsi" w:hAnsiTheme="minorHAnsi" w:cstheme="minorHAnsi"/>
          <w:sz w:val="18"/>
          <w:szCs w:val="18"/>
        </w:rPr>
      </w:pPr>
      <w:r w:rsidRPr="00EC635A">
        <w:rPr>
          <w:rStyle w:val="Rimandonotaapidipagina"/>
          <w:rFonts w:asciiTheme="minorHAnsi" w:hAnsiTheme="minorHAnsi" w:cstheme="minorHAnsi"/>
          <w:sz w:val="18"/>
          <w:szCs w:val="18"/>
        </w:rPr>
        <w:footnoteRef/>
      </w:r>
      <w:r w:rsidRPr="00EC635A">
        <w:rPr>
          <w:rFonts w:asciiTheme="minorHAnsi" w:hAnsiTheme="minorHAnsi" w:cstheme="minorHAnsi"/>
          <w:sz w:val="18"/>
          <w:szCs w:val="18"/>
        </w:rPr>
        <w:t xml:space="preserve"> Utilizzare gli schemi di dichiarazioni previste per gli RTI aggiornando il testo.</w:t>
      </w:r>
    </w:p>
  </w:footnote>
  <w:footnote w:id="3">
    <w:p w14:paraId="30381E90" w14:textId="77777777" w:rsidR="009C5CBE" w:rsidRPr="00EC635A" w:rsidRDefault="009C5CBE" w:rsidP="00C32D3B">
      <w:pPr>
        <w:pStyle w:val="Testonotaapidipagina"/>
        <w:rPr>
          <w:rFonts w:asciiTheme="minorHAnsi" w:hAnsiTheme="minorHAnsi" w:cstheme="minorHAnsi"/>
          <w:sz w:val="18"/>
          <w:szCs w:val="18"/>
        </w:rPr>
      </w:pPr>
      <w:r w:rsidRPr="00EC635A">
        <w:rPr>
          <w:rStyle w:val="Rimandonotaapidipagina"/>
          <w:rFonts w:asciiTheme="minorHAnsi" w:hAnsiTheme="minorHAnsi" w:cstheme="minorHAnsi"/>
          <w:sz w:val="18"/>
          <w:szCs w:val="18"/>
        </w:rPr>
        <w:footnoteRef/>
      </w:r>
      <w:r w:rsidRPr="00EC635A">
        <w:rPr>
          <w:rFonts w:asciiTheme="minorHAnsi" w:hAnsiTheme="minorHAnsi" w:cstheme="minorHAnsi"/>
          <w:sz w:val="18"/>
          <w:szCs w:val="18"/>
        </w:rPr>
        <w:t xml:space="preserve"> Utilizzare gli schemi di dichiarazioni previste per gli RTI aggiornando il testo.</w:t>
      </w:r>
    </w:p>
  </w:footnote>
  <w:footnote w:id="4">
    <w:p w14:paraId="5816CA81" w14:textId="77777777" w:rsidR="009C5CBE" w:rsidRPr="00D61B45" w:rsidRDefault="009C5CBE" w:rsidP="0097207D">
      <w:pPr>
        <w:autoSpaceDE w:val="0"/>
        <w:autoSpaceDN w:val="0"/>
        <w:adjustRightInd w:val="0"/>
        <w:rPr>
          <w:sz w:val="20"/>
        </w:rPr>
      </w:pPr>
      <w:r>
        <w:rPr>
          <w:rStyle w:val="Rimandonotaapidipagina"/>
        </w:rPr>
        <w:footnoteRef/>
      </w:r>
      <w:r>
        <w:t xml:space="preserve"> </w:t>
      </w:r>
      <w:r w:rsidRPr="00D61B45">
        <w:rPr>
          <w:rFonts w:ascii="Calibri" w:hAnsi="Calibri" w:cs="Calibri"/>
          <w:sz w:val="20"/>
        </w:rPr>
        <w:t>Si ricorda che questa riduzione non è cumulabile con quella di cui al punto precedente. Pertanto chi beneficia di questa riduzione non può indicare</w:t>
      </w:r>
      <w:r>
        <w:rPr>
          <w:rFonts w:ascii="Calibri" w:hAnsi="Calibri" w:cs="Calibri"/>
          <w:sz w:val="20"/>
        </w:rPr>
        <w:t xml:space="preserve"> </w:t>
      </w:r>
      <w:r w:rsidRPr="00D61B45">
        <w:rPr>
          <w:rFonts w:ascii="Calibri" w:hAnsi="Calibri" w:cs="Calibri"/>
          <w:sz w:val="20"/>
        </w:rPr>
        <w:t>anche la precedente.</w:t>
      </w:r>
    </w:p>
    <w:p w14:paraId="7D639E09" w14:textId="77777777" w:rsidR="009C5CBE" w:rsidRDefault="009C5CBE" w:rsidP="0097207D">
      <w:pPr>
        <w:pStyle w:val="Testonotaapidipagina"/>
      </w:pPr>
    </w:p>
  </w:footnote>
  <w:footnote w:id="5">
    <w:p w14:paraId="5ACE8898" w14:textId="77777777" w:rsidR="009C5CBE" w:rsidRPr="00D61B45" w:rsidRDefault="009C5CBE" w:rsidP="0097207D">
      <w:pPr>
        <w:autoSpaceDE w:val="0"/>
        <w:autoSpaceDN w:val="0"/>
        <w:adjustRightInd w:val="0"/>
        <w:rPr>
          <w:sz w:val="20"/>
        </w:rPr>
      </w:pPr>
      <w:r>
        <w:rPr>
          <w:rStyle w:val="Rimandonotaapidipagina"/>
        </w:rPr>
        <w:footnoteRef/>
      </w:r>
      <w:r>
        <w:t xml:space="preserve"> </w:t>
      </w:r>
      <w:r w:rsidRPr="00D61B45">
        <w:rPr>
          <w:rFonts w:ascii="Calibri" w:hAnsi="Calibri" w:cs="Calibri"/>
          <w:sz w:val="20"/>
        </w:rPr>
        <w:t>Si ricorda che questa riduzione non è cumulabile con quella di cui al punto precedente. Pertanto chi beneficia di questa riduzione non può indicare</w:t>
      </w:r>
      <w:r>
        <w:rPr>
          <w:rFonts w:ascii="Calibri" w:hAnsi="Calibri" w:cs="Calibri"/>
          <w:sz w:val="20"/>
        </w:rPr>
        <w:t xml:space="preserve"> </w:t>
      </w:r>
      <w:r w:rsidRPr="00D61B45">
        <w:rPr>
          <w:rFonts w:ascii="Calibri" w:hAnsi="Calibri" w:cs="Calibri"/>
          <w:sz w:val="20"/>
        </w:rPr>
        <w:t>anche la precedente.</w:t>
      </w:r>
    </w:p>
    <w:p w14:paraId="405B06E3" w14:textId="77777777" w:rsidR="009C5CBE" w:rsidRDefault="009C5CBE" w:rsidP="0097207D">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47AD4" w14:textId="715C0FD7" w:rsidR="009C5CBE" w:rsidRPr="004536EC" w:rsidRDefault="009C5CBE" w:rsidP="004536EC">
    <w:pPr>
      <w:pBdr>
        <w:bottom w:val="single" w:sz="4" w:space="1" w:color="auto"/>
      </w:pBdr>
      <w:tabs>
        <w:tab w:val="left" w:pos="1800"/>
        <w:tab w:val="center" w:pos="4819"/>
      </w:tabs>
      <w:ind w:left="1800" w:hanging="1800"/>
      <w:jc w:val="right"/>
      <w:rPr>
        <w:b/>
        <w:i/>
        <w:color w:val="984806"/>
        <w:kern w:val="0"/>
        <w:sz w:val="22"/>
        <w:szCs w:val="22"/>
      </w:rPr>
    </w:pPr>
    <w:r w:rsidRPr="004536EC">
      <w:rPr>
        <w:b/>
        <w:i/>
        <w:color w:val="984806"/>
        <w:kern w:val="0"/>
        <w:sz w:val="22"/>
        <w:szCs w:val="22"/>
      </w:rPr>
      <w:t>Allegato 1 – Domanda di partecipazione + dichiarazioni integrative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15:restartNumberingAfterBreak="0">
    <w:nsid w:val="00000005"/>
    <w:multiLevelType w:val="multilevel"/>
    <w:tmpl w:val="CA686CCA"/>
    <w:name w:val="WW8Num5"/>
    <w:lvl w:ilvl="0">
      <w:start w:val="1"/>
      <w:numFmt w:val="decimal"/>
      <w:lvlText w:val="%1)"/>
      <w:lvlJc w:val="left"/>
      <w:pPr>
        <w:tabs>
          <w:tab w:val="num" w:pos="-114"/>
        </w:tabs>
        <w:ind w:left="530" w:hanging="360"/>
      </w:pPr>
      <w:rPr>
        <w:rFonts w:asciiTheme="minorHAnsi" w:eastAsia="SimSun" w:hAnsiTheme="minorHAnsi" w:cs="Arial" w:hint="default"/>
        <w:b/>
        <w:i w:val="0"/>
        <w:strike w:val="0"/>
        <w:dstrike w:val="0"/>
        <w:color w:val="00000A"/>
        <w:sz w:val="22"/>
        <w:szCs w:val="24"/>
        <w:lang w:eastAsia="zh-CN" w:bidi="hi-IN"/>
      </w:rPr>
    </w:lvl>
    <w:lvl w:ilvl="1">
      <w:start w:val="1"/>
      <w:numFmt w:val="lowerLetter"/>
      <w:lvlText w:val="%2)"/>
      <w:lvlJc w:val="left"/>
      <w:pPr>
        <w:tabs>
          <w:tab w:val="num" w:pos="-114"/>
        </w:tabs>
        <w:ind w:left="1326" w:hanging="360"/>
      </w:pPr>
    </w:lvl>
    <w:lvl w:ilvl="2">
      <w:start w:val="1"/>
      <w:numFmt w:val="lowerRoman"/>
      <w:lvlText w:val="%3."/>
      <w:lvlJc w:val="right"/>
      <w:pPr>
        <w:tabs>
          <w:tab w:val="num" w:pos="-114"/>
        </w:tabs>
        <w:ind w:left="2046" w:hanging="180"/>
      </w:pPr>
    </w:lvl>
    <w:lvl w:ilvl="3">
      <w:start w:val="1"/>
      <w:numFmt w:val="decimal"/>
      <w:lvlText w:val="%4."/>
      <w:lvlJc w:val="left"/>
      <w:pPr>
        <w:tabs>
          <w:tab w:val="num" w:pos="-114"/>
        </w:tabs>
        <w:ind w:left="2766" w:hanging="360"/>
      </w:pPr>
    </w:lvl>
    <w:lvl w:ilvl="4">
      <w:start w:val="1"/>
      <w:numFmt w:val="lowerLetter"/>
      <w:lvlText w:val="%5."/>
      <w:lvlJc w:val="left"/>
      <w:pPr>
        <w:tabs>
          <w:tab w:val="num" w:pos="-114"/>
        </w:tabs>
        <w:ind w:left="3486" w:hanging="360"/>
      </w:pPr>
    </w:lvl>
    <w:lvl w:ilvl="5">
      <w:start w:val="1"/>
      <w:numFmt w:val="lowerRoman"/>
      <w:lvlText w:val="%6."/>
      <w:lvlJc w:val="right"/>
      <w:pPr>
        <w:tabs>
          <w:tab w:val="num" w:pos="-114"/>
        </w:tabs>
        <w:ind w:left="4206" w:hanging="180"/>
      </w:pPr>
    </w:lvl>
    <w:lvl w:ilvl="6">
      <w:start w:val="1"/>
      <w:numFmt w:val="decimal"/>
      <w:lvlText w:val="%7."/>
      <w:lvlJc w:val="left"/>
      <w:pPr>
        <w:tabs>
          <w:tab w:val="num" w:pos="-114"/>
        </w:tabs>
        <w:ind w:left="4926" w:hanging="360"/>
      </w:pPr>
    </w:lvl>
    <w:lvl w:ilvl="7">
      <w:start w:val="1"/>
      <w:numFmt w:val="lowerLetter"/>
      <w:lvlText w:val="%8."/>
      <w:lvlJc w:val="left"/>
      <w:pPr>
        <w:tabs>
          <w:tab w:val="num" w:pos="-114"/>
        </w:tabs>
        <w:ind w:left="5646" w:hanging="360"/>
      </w:pPr>
    </w:lvl>
    <w:lvl w:ilvl="8">
      <w:start w:val="1"/>
      <w:numFmt w:val="lowerRoman"/>
      <w:lvlText w:val="%9."/>
      <w:lvlJc w:val="right"/>
      <w:pPr>
        <w:tabs>
          <w:tab w:val="num" w:pos="-114"/>
        </w:tabs>
        <w:ind w:left="6366" w:hanging="180"/>
      </w:pPr>
    </w:lvl>
  </w:abstractNum>
  <w:abstractNum w:abstractNumId="2" w15:restartNumberingAfterBreak="0">
    <w:nsid w:val="00000006"/>
    <w:multiLevelType w:val="multilevel"/>
    <w:tmpl w:val="6940251C"/>
    <w:name w:val="WW8Num6"/>
    <w:lvl w:ilvl="0">
      <w:start w:val="1"/>
      <w:numFmt w:val="upperLetter"/>
      <w:lvlText w:val="%1."/>
      <w:lvlJc w:val="left"/>
      <w:pPr>
        <w:tabs>
          <w:tab w:val="num" w:pos="0"/>
        </w:tabs>
        <w:ind w:left="360" w:hanging="360"/>
      </w:pPr>
      <w:rPr>
        <w:rFonts w:cs="Garamond"/>
        <w:b/>
        <w:i w:val="0"/>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0000007"/>
    <w:multiLevelType w:val="multilevel"/>
    <w:tmpl w:val="00000007"/>
    <w:name w:val="WW8Num7"/>
    <w:lvl w:ilvl="0">
      <w:start w:val="1"/>
      <w:numFmt w:val="bullet"/>
      <w:lvlText w:val=""/>
      <w:lvlJc w:val="left"/>
      <w:pPr>
        <w:tabs>
          <w:tab w:val="num" w:pos="-240"/>
        </w:tabs>
        <w:ind w:left="360" w:hanging="360"/>
      </w:pPr>
      <w:rPr>
        <w:rFonts w:ascii="Wingdings" w:hAnsi="Wingdings" w:cs="Wingdings"/>
        <w:b/>
        <w:sz w:val="22"/>
        <w:szCs w:val="22"/>
        <w:shd w:val="clear" w:color="auto" w:fill="auto"/>
      </w:rPr>
    </w:lvl>
    <w:lvl w:ilvl="1">
      <w:start w:val="1"/>
      <w:numFmt w:val="bullet"/>
      <w:lvlText w:val="o"/>
      <w:lvlJc w:val="left"/>
      <w:pPr>
        <w:tabs>
          <w:tab w:val="num" w:pos="-240"/>
        </w:tabs>
        <w:ind w:left="1080" w:hanging="360"/>
      </w:pPr>
      <w:rPr>
        <w:rFonts w:ascii="Courier New" w:hAnsi="Courier New" w:cs="Courier New"/>
      </w:rPr>
    </w:lvl>
    <w:lvl w:ilvl="2">
      <w:start w:val="1"/>
      <w:numFmt w:val="bullet"/>
      <w:lvlText w:val=""/>
      <w:lvlJc w:val="left"/>
      <w:pPr>
        <w:tabs>
          <w:tab w:val="num" w:pos="-240"/>
        </w:tabs>
        <w:ind w:left="1800" w:hanging="360"/>
      </w:pPr>
      <w:rPr>
        <w:rFonts w:ascii="Wingdings" w:hAnsi="Wingdings" w:cs="Wingdings"/>
        <w:b/>
        <w:sz w:val="22"/>
        <w:szCs w:val="22"/>
        <w:shd w:val="clear" w:color="auto" w:fill="auto"/>
      </w:rPr>
    </w:lvl>
    <w:lvl w:ilvl="3">
      <w:start w:val="1"/>
      <w:numFmt w:val="bullet"/>
      <w:lvlText w:val=""/>
      <w:lvlJc w:val="left"/>
      <w:pPr>
        <w:tabs>
          <w:tab w:val="num" w:pos="-240"/>
        </w:tabs>
        <w:ind w:left="2520" w:hanging="360"/>
      </w:pPr>
      <w:rPr>
        <w:rFonts w:ascii="Symbol" w:hAnsi="Symbol" w:cs="Symbol"/>
        <w:b/>
        <w:sz w:val="22"/>
      </w:rPr>
    </w:lvl>
    <w:lvl w:ilvl="4">
      <w:start w:val="1"/>
      <w:numFmt w:val="bullet"/>
      <w:lvlText w:val="o"/>
      <w:lvlJc w:val="left"/>
      <w:pPr>
        <w:tabs>
          <w:tab w:val="num" w:pos="-240"/>
        </w:tabs>
        <w:ind w:left="3240" w:hanging="360"/>
      </w:pPr>
      <w:rPr>
        <w:rFonts w:ascii="Courier New" w:hAnsi="Courier New" w:cs="Courier New"/>
      </w:rPr>
    </w:lvl>
    <w:lvl w:ilvl="5">
      <w:start w:val="1"/>
      <w:numFmt w:val="bullet"/>
      <w:lvlText w:val=""/>
      <w:lvlJc w:val="left"/>
      <w:pPr>
        <w:tabs>
          <w:tab w:val="num" w:pos="-240"/>
        </w:tabs>
        <w:ind w:left="3960" w:hanging="360"/>
      </w:pPr>
      <w:rPr>
        <w:rFonts w:ascii="Wingdings" w:hAnsi="Wingdings" w:cs="Wingdings"/>
        <w:b/>
        <w:sz w:val="22"/>
        <w:szCs w:val="22"/>
        <w:shd w:val="clear" w:color="auto" w:fill="auto"/>
      </w:rPr>
    </w:lvl>
    <w:lvl w:ilvl="6">
      <w:start w:val="1"/>
      <w:numFmt w:val="bullet"/>
      <w:lvlText w:val=""/>
      <w:lvlJc w:val="left"/>
      <w:pPr>
        <w:tabs>
          <w:tab w:val="num" w:pos="-240"/>
        </w:tabs>
        <w:ind w:left="4680" w:hanging="360"/>
      </w:pPr>
      <w:rPr>
        <w:rFonts w:ascii="Symbol" w:hAnsi="Symbol" w:cs="Symbol"/>
        <w:b/>
        <w:sz w:val="22"/>
      </w:rPr>
    </w:lvl>
    <w:lvl w:ilvl="7">
      <w:start w:val="1"/>
      <w:numFmt w:val="bullet"/>
      <w:lvlText w:val="o"/>
      <w:lvlJc w:val="left"/>
      <w:pPr>
        <w:tabs>
          <w:tab w:val="num" w:pos="-240"/>
        </w:tabs>
        <w:ind w:left="5400" w:hanging="360"/>
      </w:pPr>
      <w:rPr>
        <w:rFonts w:ascii="Courier New" w:hAnsi="Courier New" w:cs="Courier New"/>
      </w:rPr>
    </w:lvl>
    <w:lvl w:ilvl="8">
      <w:start w:val="1"/>
      <w:numFmt w:val="bullet"/>
      <w:lvlText w:val=""/>
      <w:lvlJc w:val="left"/>
      <w:pPr>
        <w:tabs>
          <w:tab w:val="num" w:pos="-240"/>
        </w:tabs>
        <w:ind w:left="6120" w:hanging="360"/>
      </w:pPr>
      <w:rPr>
        <w:rFonts w:ascii="Wingdings" w:hAnsi="Wingdings" w:cs="Wingdings"/>
        <w:b/>
        <w:sz w:val="22"/>
        <w:szCs w:val="22"/>
        <w:shd w:val="clear" w:color="auto" w:fill="auto"/>
      </w:rPr>
    </w:lvl>
  </w:abstractNum>
  <w:abstractNum w:abstractNumId="4" w15:restartNumberingAfterBreak="0">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5" w15:restartNumberingAfterBreak="0">
    <w:nsid w:val="00000009"/>
    <w:multiLevelType w:val="multilevel"/>
    <w:tmpl w:val="AECC56AA"/>
    <w:name w:val="WW8Num9"/>
    <w:lvl w:ilvl="0">
      <w:start w:val="1"/>
      <w:numFmt w:val="bullet"/>
      <w:lvlText w:val=""/>
      <w:lvlJc w:val="left"/>
      <w:pPr>
        <w:tabs>
          <w:tab w:val="num" w:pos="-360"/>
        </w:tabs>
        <w:ind w:left="360" w:hanging="360"/>
      </w:pPr>
      <w:rPr>
        <w:rFonts w:ascii="Wingdings" w:hAnsi="Wingdings" w:hint="default"/>
        <w:b/>
        <w:sz w:val="22"/>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cs="Wingdings"/>
        <w:b/>
        <w:sz w:val="22"/>
      </w:rPr>
    </w:lvl>
    <w:lvl w:ilvl="3">
      <w:start w:val="1"/>
      <w:numFmt w:val="bullet"/>
      <w:lvlText w:val=""/>
      <w:lvlJc w:val="left"/>
      <w:pPr>
        <w:tabs>
          <w:tab w:val="num" w:pos="-360"/>
        </w:tabs>
        <w:ind w:left="2520" w:hanging="360"/>
      </w:pPr>
      <w:rPr>
        <w:rFonts w:ascii="Symbol" w:hAnsi="Symbol" w:cs="Symbol"/>
        <w:b/>
        <w:sz w:val="22"/>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cs="Wingdings"/>
        <w:b/>
        <w:sz w:val="22"/>
      </w:rPr>
    </w:lvl>
    <w:lvl w:ilvl="6">
      <w:start w:val="1"/>
      <w:numFmt w:val="bullet"/>
      <w:lvlText w:val=""/>
      <w:lvlJc w:val="left"/>
      <w:pPr>
        <w:tabs>
          <w:tab w:val="num" w:pos="-360"/>
        </w:tabs>
        <w:ind w:left="4680" w:hanging="360"/>
      </w:pPr>
      <w:rPr>
        <w:rFonts w:ascii="Symbol" w:hAnsi="Symbol" w:cs="Symbol"/>
        <w:b/>
        <w:sz w:val="22"/>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cs="Wingdings"/>
        <w:b/>
        <w:sz w:val="22"/>
      </w:rPr>
    </w:lvl>
  </w:abstractNum>
  <w:abstractNum w:abstractNumId="6" w15:restartNumberingAfterBreak="0">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7" w15:restartNumberingAfterBreak="0">
    <w:nsid w:val="0000000C"/>
    <w:multiLevelType w:val="multilevel"/>
    <w:tmpl w:val="0000000C"/>
    <w:name w:val="WW8Num12"/>
    <w:lvl w:ilvl="0">
      <w:start w:val="1"/>
      <w:numFmt w:val="lowerLetter"/>
      <w:lvlText w:val="%1)"/>
      <w:lvlJc w:val="left"/>
      <w:pPr>
        <w:tabs>
          <w:tab w:val="num" w:pos="0"/>
        </w:tabs>
        <w:ind w:left="644" w:hanging="360"/>
      </w:pPr>
      <w:rPr>
        <w:b/>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8" w15:restartNumberingAfterBreak="0">
    <w:nsid w:val="029F4DA1"/>
    <w:multiLevelType w:val="hybridMultilevel"/>
    <w:tmpl w:val="233E61EE"/>
    <w:lvl w:ilvl="0" w:tplc="7944980C">
      <w:start w:val="1"/>
      <w:numFmt w:val="decimal"/>
      <w:pStyle w:val="Numeroelenco"/>
      <w:lvlText w:val="%1."/>
      <w:lvlJc w:val="left"/>
      <w:pPr>
        <w:tabs>
          <w:tab w:val="num" w:pos="644"/>
        </w:tabs>
        <w:ind w:left="644" w:hanging="360"/>
      </w:pPr>
      <w:rPr>
        <w:rFonts w:hint="default"/>
        <w:b/>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C287E42"/>
    <w:multiLevelType w:val="hybridMultilevel"/>
    <w:tmpl w:val="14E87C0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DA658AE"/>
    <w:multiLevelType w:val="hybridMultilevel"/>
    <w:tmpl w:val="88800E7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19767832"/>
    <w:multiLevelType w:val="hybridMultilevel"/>
    <w:tmpl w:val="2020B930"/>
    <w:lvl w:ilvl="0" w:tplc="C4C67806">
      <w:numFmt w:val="bullet"/>
      <w:lvlText w:val="-"/>
      <w:lvlJc w:val="left"/>
      <w:pPr>
        <w:ind w:left="360" w:hanging="360"/>
      </w:pPr>
      <w:rPr>
        <w:rFonts w:ascii="Garamond" w:eastAsia="Calibri" w:hAnsi="Garamond" w:cs="Times New Roman" w:hint="default"/>
        <w:i w:val="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1C686EBB"/>
    <w:multiLevelType w:val="hybridMultilevel"/>
    <w:tmpl w:val="A00448AC"/>
    <w:lvl w:ilvl="0" w:tplc="C5480DA4">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4" w15:restartNumberingAfterBreak="0">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41837C0A"/>
    <w:multiLevelType w:val="hybridMultilevel"/>
    <w:tmpl w:val="FDCAFC04"/>
    <w:lvl w:ilvl="0" w:tplc="CD3ADED0">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6056010"/>
    <w:multiLevelType w:val="multilevel"/>
    <w:tmpl w:val="7730DE2E"/>
    <w:lvl w:ilvl="0">
      <w:start w:val="1"/>
      <w:numFmt w:val="decimal"/>
      <w:lvlText w:val="%1)"/>
      <w:lvlJc w:val="left"/>
      <w:pPr>
        <w:ind w:left="644" w:hanging="360"/>
      </w:pPr>
      <w:rPr>
        <w:rFonts w:cs="Times New Roman"/>
        <w:b/>
        <w:i w:val="0"/>
        <w:strike w:val="0"/>
        <w:dstrike w:val="0"/>
        <w:color w:val="auto"/>
        <w:sz w:val="20"/>
        <w:szCs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15:restartNumberingAfterBreak="0">
    <w:nsid w:val="5D030572"/>
    <w:multiLevelType w:val="hybridMultilevel"/>
    <w:tmpl w:val="37A895FE"/>
    <w:lvl w:ilvl="0" w:tplc="0410000D">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76475682"/>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5"/>
  </w:num>
  <w:num w:numId="6">
    <w:abstractNumId w:val="7"/>
  </w:num>
  <w:num w:numId="7">
    <w:abstractNumId w:val="14"/>
  </w:num>
  <w:num w:numId="8">
    <w:abstractNumId w:val="15"/>
  </w:num>
  <w:num w:numId="9">
    <w:abstractNumId w:val="19"/>
  </w:num>
  <w:num w:numId="10">
    <w:abstractNumId w:val="11"/>
  </w:num>
  <w:num w:numId="11">
    <w:abstractNumId w:val="8"/>
  </w:num>
  <w:num w:numId="12">
    <w:abstractNumId w:val="9"/>
  </w:num>
  <w:num w:numId="13">
    <w:abstractNumId w:val="16"/>
  </w:num>
  <w:num w:numId="14">
    <w:abstractNumId w:val="12"/>
  </w:num>
  <w:num w:numId="15">
    <w:abstractNumId w:val="20"/>
  </w:num>
  <w:num w:numId="16">
    <w:abstractNumId w:val="17"/>
  </w:num>
  <w:num w:numId="17">
    <w:abstractNumId w:val="18"/>
  </w:num>
  <w:num w:numId="18">
    <w:abstractNumId w:val="10"/>
  </w:num>
  <w:num w:numId="19">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activeWritingStyle w:appName="MSWord" w:lang="it-IT" w:vendorID="64" w:dllVersion="6" w:nlCheck="1" w:checkStyle="0"/>
  <w:activeWritingStyle w:appName="MSWord" w:lang="en-US" w:vendorID="64" w:dllVersion="6" w:nlCheck="1" w:checkStyle="1"/>
  <w:activeWritingStyle w:appName="MSWord" w:lang="it-IT" w:vendorID="64" w:dllVersion="4096" w:nlCheck="1" w:checkStyle="0"/>
  <w:activeWritingStyle w:appName="MSWord" w:lang="en-US" w:vendorID="64" w:dllVersion="4096" w:nlCheck="1" w:checkStyle="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73A0"/>
    <w:rsid w:val="00000486"/>
    <w:rsid w:val="00003CEE"/>
    <w:rsid w:val="0000431E"/>
    <w:rsid w:val="00011209"/>
    <w:rsid w:val="00017226"/>
    <w:rsid w:val="00017A98"/>
    <w:rsid w:val="000205B6"/>
    <w:rsid w:val="00021D1D"/>
    <w:rsid w:val="00024AFC"/>
    <w:rsid w:val="000258D8"/>
    <w:rsid w:val="00026B79"/>
    <w:rsid w:val="00036D00"/>
    <w:rsid w:val="00044DC6"/>
    <w:rsid w:val="00046EA3"/>
    <w:rsid w:val="0005079B"/>
    <w:rsid w:val="000559B7"/>
    <w:rsid w:val="0006288B"/>
    <w:rsid w:val="00075FE6"/>
    <w:rsid w:val="00076DA2"/>
    <w:rsid w:val="00081B96"/>
    <w:rsid w:val="000848FC"/>
    <w:rsid w:val="00087BF8"/>
    <w:rsid w:val="000B7704"/>
    <w:rsid w:val="000C46E7"/>
    <w:rsid w:val="000C69B7"/>
    <w:rsid w:val="000D01D6"/>
    <w:rsid w:val="000E0E3D"/>
    <w:rsid w:val="000E5862"/>
    <w:rsid w:val="000F3966"/>
    <w:rsid w:val="00100269"/>
    <w:rsid w:val="00106303"/>
    <w:rsid w:val="00107C1E"/>
    <w:rsid w:val="001109D0"/>
    <w:rsid w:val="00120B5E"/>
    <w:rsid w:val="0013011A"/>
    <w:rsid w:val="001325F4"/>
    <w:rsid w:val="00133208"/>
    <w:rsid w:val="00136898"/>
    <w:rsid w:val="00136EE8"/>
    <w:rsid w:val="0014524C"/>
    <w:rsid w:val="00150E1B"/>
    <w:rsid w:val="0015137C"/>
    <w:rsid w:val="001528D7"/>
    <w:rsid w:val="001629DD"/>
    <w:rsid w:val="0016797B"/>
    <w:rsid w:val="00171DDE"/>
    <w:rsid w:val="00174C82"/>
    <w:rsid w:val="00174F25"/>
    <w:rsid w:val="00182921"/>
    <w:rsid w:val="00183D52"/>
    <w:rsid w:val="00193A0C"/>
    <w:rsid w:val="0019407D"/>
    <w:rsid w:val="001A3652"/>
    <w:rsid w:val="001A4674"/>
    <w:rsid w:val="001B2C89"/>
    <w:rsid w:val="001B76FC"/>
    <w:rsid w:val="001C2D7D"/>
    <w:rsid w:val="001D0FD9"/>
    <w:rsid w:val="001E4823"/>
    <w:rsid w:val="001E756C"/>
    <w:rsid w:val="001E78B6"/>
    <w:rsid w:val="001F483B"/>
    <w:rsid w:val="002000C4"/>
    <w:rsid w:val="0020510B"/>
    <w:rsid w:val="00212F8A"/>
    <w:rsid w:val="0021344F"/>
    <w:rsid w:val="00214029"/>
    <w:rsid w:val="00214771"/>
    <w:rsid w:val="00227056"/>
    <w:rsid w:val="00231A08"/>
    <w:rsid w:val="00233B44"/>
    <w:rsid w:val="00234DCC"/>
    <w:rsid w:val="00250607"/>
    <w:rsid w:val="002550D7"/>
    <w:rsid w:val="00257DDC"/>
    <w:rsid w:val="00274AC9"/>
    <w:rsid w:val="00280909"/>
    <w:rsid w:val="00283D0D"/>
    <w:rsid w:val="00285C70"/>
    <w:rsid w:val="00290DFB"/>
    <w:rsid w:val="00292EEE"/>
    <w:rsid w:val="00296519"/>
    <w:rsid w:val="002A2877"/>
    <w:rsid w:val="002A2E14"/>
    <w:rsid w:val="002A552D"/>
    <w:rsid w:val="002A5AA5"/>
    <w:rsid w:val="002B015F"/>
    <w:rsid w:val="002C0814"/>
    <w:rsid w:val="002C27FC"/>
    <w:rsid w:val="002C40E2"/>
    <w:rsid w:val="002D0257"/>
    <w:rsid w:val="002D0900"/>
    <w:rsid w:val="002D2D0E"/>
    <w:rsid w:val="002D3E90"/>
    <w:rsid w:val="002D53BE"/>
    <w:rsid w:val="002D613F"/>
    <w:rsid w:val="002E1980"/>
    <w:rsid w:val="002E5574"/>
    <w:rsid w:val="002F143F"/>
    <w:rsid w:val="002F2D95"/>
    <w:rsid w:val="002F7137"/>
    <w:rsid w:val="003041B6"/>
    <w:rsid w:val="00312EA5"/>
    <w:rsid w:val="003203FA"/>
    <w:rsid w:val="0032607A"/>
    <w:rsid w:val="00326489"/>
    <w:rsid w:val="003337E4"/>
    <w:rsid w:val="0034088E"/>
    <w:rsid w:val="00350B1C"/>
    <w:rsid w:val="003536DA"/>
    <w:rsid w:val="003541F5"/>
    <w:rsid w:val="003554F4"/>
    <w:rsid w:val="00374F64"/>
    <w:rsid w:val="00381F11"/>
    <w:rsid w:val="0038511D"/>
    <w:rsid w:val="0039011C"/>
    <w:rsid w:val="00390128"/>
    <w:rsid w:val="003958DA"/>
    <w:rsid w:val="003A48B3"/>
    <w:rsid w:val="003A5AA4"/>
    <w:rsid w:val="003B2780"/>
    <w:rsid w:val="003B294A"/>
    <w:rsid w:val="003B3F21"/>
    <w:rsid w:val="003B50C2"/>
    <w:rsid w:val="003C10DE"/>
    <w:rsid w:val="003C21AB"/>
    <w:rsid w:val="003C657C"/>
    <w:rsid w:val="003D3C15"/>
    <w:rsid w:val="003D4E41"/>
    <w:rsid w:val="003E5BC0"/>
    <w:rsid w:val="003E618A"/>
    <w:rsid w:val="003E61A0"/>
    <w:rsid w:val="003F3D4F"/>
    <w:rsid w:val="004004E0"/>
    <w:rsid w:val="004010C2"/>
    <w:rsid w:val="00402C68"/>
    <w:rsid w:val="0040417A"/>
    <w:rsid w:val="00405496"/>
    <w:rsid w:val="00415362"/>
    <w:rsid w:val="00423BAF"/>
    <w:rsid w:val="00424B6A"/>
    <w:rsid w:val="004331AE"/>
    <w:rsid w:val="00434488"/>
    <w:rsid w:val="0044604F"/>
    <w:rsid w:val="00452367"/>
    <w:rsid w:val="004536EC"/>
    <w:rsid w:val="0045373B"/>
    <w:rsid w:val="00453909"/>
    <w:rsid w:val="0046088E"/>
    <w:rsid w:val="0046117B"/>
    <w:rsid w:val="004629C2"/>
    <w:rsid w:val="004731B3"/>
    <w:rsid w:val="004735D1"/>
    <w:rsid w:val="0047702C"/>
    <w:rsid w:val="00481CEE"/>
    <w:rsid w:val="00485DC2"/>
    <w:rsid w:val="00487A59"/>
    <w:rsid w:val="004904E6"/>
    <w:rsid w:val="004936EE"/>
    <w:rsid w:val="0049582F"/>
    <w:rsid w:val="004A6783"/>
    <w:rsid w:val="004A78C5"/>
    <w:rsid w:val="004B6DD8"/>
    <w:rsid w:val="004C4670"/>
    <w:rsid w:val="004C6000"/>
    <w:rsid w:val="004D5274"/>
    <w:rsid w:val="004D7B18"/>
    <w:rsid w:val="004E1AEA"/>
    <w:rsid w:val="004E27FE"/>
    <w:rsid w:val="004E2C7C"/>
    <w:rsid w:val="004E3349"/>
    <w:rsid w:val="004F2356"/>
    <w:rsid w:val="004F3424"/>
    <w:rsid w:val="004F4FC6"/>
    <w:rsid w:val="00505948"/>
    <w:rsid w:val="0051747A"/>
    <w:rsid w:val="00521416"/>
    <w:rsid w:val="00521941"/>
    <w:rsid w:val="00521BE2"/>
    <w:rsid w:val="00525EEB"/>
    <w:rsid w:val="005272A8"/>
    <w:rsid w:val="005272D0"/>
    <w:rsid w:val="005303D4"/>
    <w:rsid w:val="00536139"/>
    <w:rsid w:val="00540CDD"/>
    <w:rsid w:val="00541C56"/>
    <w:rsid w:val="00544494"/>
    <w:rsid w:val="00553A09"/>
    <w:rsid w:val="005541C0"/>
    <w:rsid w:val="005568AC"/>
    <w:rsid w:val="0056296C"/>
    <w:rsid w:val="00566975"/>
    <w:rsid w:val="00577C3C"/>
    <w:rsid w:val="0059503C"/>
    <w:rsid w:val="005A0926"/>
    <w:rsid w:val="005A1B68"/>
    <w:rsid w:val="005A5431"/>
    <w:rsid w:val="005A6BEF"/>
    <w:rsid w:val="005B01BC"/>
    <w:rsid w:val="005B5695"/>
    <w:rsid w:val="005B6EC0"/>
    <w:rsid w:val="005C0EF1"/>
    <w:rsid w:val="005D75D3"/>
    <w:rsid w:val="005E52D4"/>
    <w:rsid w:val="005F197A"/>
    <w:rsid w:val="005F3244"/>
    <w:rsid w:val="0060147E"/>
    <w:rsid w:val="00601E7B"/>
    <w:rsid w:val="00604120"/>
    <w:rsid w:val="006042BD"/>
    <w:rsid w:val="0060765A"/>
    <w:rsid w:val="006128B4"/>
    <w:rsid w:val="006161E4"/>
    <w:rsid w:val="00622727"/>
    <w:rsid w:val="0062423A"/>
    <w:rsid w:val="006271BD"/>
    <w:rsid w:val="006279F7"/>
    <w:rsid w:val="00627BAD"/>
    <w:rsid w:val="00627EDB"/>
    <w:rsid w:val="00637F3E"/>
    <w:rsid w:val="006405EA"/>
    <w:rsid w:val="00642EF9"/>
    <w:rsid w:val="00645A6B"/>
    <w:rsid w:val="00653179"/>
    <w:rsid w:val="006556D4"/>
    <w:rsid w:val="006611C3"/>
    <w:rsid w:val="00680358"/>
    <w:rsid w:val="006835E4"/>
    <w:rsid w:val="0068413E"/>
    <w:rsid w:val="00685C03"/>
    <w:rsid w:val="0068720C"/>
    <w:rsid w:val="006875BF"/>
    <w:rsid w:val="006912A4"/>
    <w:rsid w:val="00694532"/>
    <w:rsid w:val="006978D4"/>
    <w:rsid w:val="006A1416"/>
    <w:rsid w:val="006A38FA"/>
    <w:rsid w:val="006A5316"/>
    <w:rsid w:val="006B140D"/>
    <w:rsid w:val="006B1E59"/>
    <w:rsid w:val="006B2F86"/>
    <w:rsid w:val="006B5D15"/>
    <w:rsid w:val="006C08BF"/>
    <w:rsid w:val="006C17B2"/>
    <w:rsid w:val="006D26C6"/>
    <w:rsid w:val="006D2EBD"/>
    <w:rsid w:val="006D4DA0"/>
    <w:rsid w:val="006D6FBB"/>
    <w:rsid w:val="006D72A2"/>
    <w:rsid w:val="006E59A7"/>
    <w:rsid w:val="006F3E46"/>
    <w:rsid w:val="006F5214"/>
    <w:rsid w:val="0070541F"/>
    <w:rsid w:val="00712881"/>
    <w:rsid w:val="00713529"/>
    <w:rsid w:val="00720DB5"/>
    <w:rsid w:val="007275C4"/>
    <w:rsid w:val="007320B3"/>
    <w:rsid w:val="007361DC"/>
    <w:rsid w:val="007427F4"/>
    <w:rsid w:val="00744017"/>
    <w:rsid w:val="00747CF7"/>
    <w:rsid w:val="00772428"/>
    <w:rsid w:val="00776318"/>
    <w:rsid w:val="00783782"/>
    <w:rsid w:val="00785942"/>
    <w:rsid w:val="00786F26"/>
    <w:rsid w:val="00793788"/>
    <w:rsid w:val="007954F2"/>
    <w:rsid w:val="007A4AE9"/>
    <w:rsid w:val="007B34A5"/>
    <w:rsid w:val="007C15A3"/>
    <w:rsid w:val="007C5B62"/>
    <w:rsid w:val="007C6818"/>
    <w:rsid w:val="007C6937"/>
    <w:rsid w:val="007C782D"/>
    <w:rsid w:val="007E4FA7"/>
    <w:rsid w:val="00800B9F"/>
    <w:rsid w:val="00800C63"/>
    <w:rsid w:val="008022C1"/>
    <w:rsid w:val="00806012"/>
    <w:rsid w:val="0081658A"/>
    <w:rsid w:val="008167B9"/>
    <w:rsid w:val="00816AFE"/>
    <w:rsid w:val="008239CE"/>
    <w:rsid w:val="00825D9E"/>
    <w:rsid w:val="0082653A"/>
    <w:rsid w:val="00834410"/>
    <w:rsid w:val="00841051"/>
    <w:rsid w:val="0084417E"/>
    <w:rsid w:val="00847B18"/>
    <w:rsid w:val="00851890"/>
    <w:rsid w:val="00852490"/>
    <w:rsid w:val="00861C43"/>
    <w:rsid w:val="00863840"/>
    <w:rsid w:val="008645DB"/>
    <w:rsid w:val="00867FFD"/>
    <w:rsid w:val="0088613D"/>
    <w:rsid w:val="00891B70"/>
    <w:rsid w:val="00895848"/>
    <w:rsid w:val="00897645"/>
    <w:rsid w:val="008A36D8"/>
    <w:rsid w:val="008A390F"/>
    <w:rsid w:val="008A56FC"/>
    <w:rsid w:val="008A57DB"/>
    <w:rsid w:val="008B4DEA"/>
    <w:rsid w:val="008B7B85"/>
    <w:rsid w:val="008C3099"/>
    <w:rsid w:val="008C33EF"/>
    <w:rsid w:val="008C6A28"/>
    <w:rsid w:val="008D15E0"/>
    <w:rsid w:val="008D4CA5"/>
    <w:rsid w:val="008E09C6"/>
    <w:rsid w:val="008E1512"/>
    <w:rsid w:val="008F6366"/>
    <w:rsid w:val="008F7AEA"/>
    <w:rsid w:val="00901F8A"/>
    <w:rsid w:val="00902134"/>
    <w:rsid w:val="00902825"/>
    <w:rsid w:val="0091106C"/>
    <w:rsid w:val="0091150D"/>
    <w:rsid w:val="00930BBC"/>
    <w:rsid w:val="00932CDD"/>
    <w:rsid w:val="009346DC"/>
    <w:rsid w:val="00935F80"/>
    <w:rsid w:val="00936E1C"/>
    <w:rsid w:val="00943C71"/>
    <w:rsid w:val="0095200E"/>
    <w:rsid w:val="00954EAA"/>
    <w:rsid w:val="00961E32"/>
    <w:rsid w:val="00964917"/>
    <w:rsid w:val="00971149"/>
    <w:rsid w:val="0097207D"/>
    <w:rsid w:val="00972F5A"/>
    <w:rsid w:val="00975990"/>
    <w:rsid w:val="009762F5"/>
    <w:rsid w:val="009830B5"/>
    <w:rsid w:val="009A53C7"/>
    <w:rsid w:val="009B08C4"/>
    <w:rsid w:val="009B439A"/>
    <w:rsid w:val="009B483A"/>
    <w:rsid w:val="009B7DB2"/>
    <w:rsid w:val="009C0B90"/>
    <w:rsid w:val="009C35CC"/>
    <w:rsid w:val="009C5CBE"/>
    <w:rsid w:val="009E4DA1"/>
    <w:rsid w:val="009E7A2C"/>
    <w:rsid w:val="009F11AA"/>
    <w:rsid w:val="009F5F39"/>
    <w:rsid w:val="00A07643"/>
    <w:rsid w:val="00A12982"/>
    <w:rsid w:val="00A12B92"/>
    <w:rsid w:val="00A12F60"/>
    <w:rsid w:val="00A131E4"/>
    <w:rsid w:val="00A16768"/>
    <w:rsid w:val="00A17C62"/>
    <w:rsid w:val="00A3315F"/>
    <w:rsid w:val="00A341EB"/>
    <w:rsid w:val="00A37805"/>
    <w:rsid w:val="00A57530"/>
    <w:rsid w:val="00A6080A"/>
    <w:rsid w:val="00A64E94"/>
    <w:rsid w:val="00A76991"/>
    <w:rsid w:val="00A810D2"/>
    <w:rsid w:val="00A81296"/>
    <w:rsid w:val="00A83AFF"/>
    <w:rsid w:val="00A86D5C"/>
    <w:rsid w:val="00A906F0"/>
    <w:rsid w:val="00AA07F5"/>
    <w:rsid w:val="00AA38BF"/>
    <w:rsid w:val="00AB322B"/>
    <w:rsid w:val="00AB4472"/>
    <w:rsid w:val="00AC12D0"/>
    <w:rsid w:val="00AC4303"/>
    <w:rsid w:val="00AC44CA"/>
    <w:rsid w:val="00AC7408"/>
    <w:rsid w:val="00AD0AC0"/>
    <w:rsid w:val="00AD12E7"/>
    <w:rsid w:val="00AD4A45"/>
    <w:rsid w:val="00AE6A9B"/>
    <w:rsid w:val="00AF6719"/>
    <w:rsid w:val="00B02D37"/>
    <w:rsid w:val="00B05F83"/>
    <w:rsid w:val="00B067A0"/>
    <w:rsid w:val="00B1042A"/>
    <w:rsid w:val="00B13EE2"/>
    <w:rsid w:val="00B15512"/>
    <w:rsid w:val="00B2209F"/>
    <w:rsid w:val="00B233DE"/>
    <w:rsid w:val="00B27B03"/>
    <w:rsid w:val="00B47679"/>
    <w:rsid w:val="00B515F4"/>
    <w:rsid w:val="00B51A04"/>
    <w:rsid w:val="00B5661B"/>
    <w:rsid w:val="00B643F5"/>
    <w:rsid w:val="00B655F4"/>
    <w:rsid w:val="00B664CB"/>
    <w:rsid w:val="00B715D7"/>
    <w:rsid w:val="00B74F54"/>
    <w:rsid w:val="00B7556A"/>
    <w:rsid w:val="00B77B29"/>
    <w:rsid w:val="00B82A57"/>
    <w:rsid w:val="00B86B3F"/>
    <w:rsid w:val="00B960E2"/>
    <w:rsid w:val="00B96D5A"/>
    <w:rsid w:val="00BA5783"/>
    <w:rsid w:val="00BA6AC5"/>
    <w:rsid w:val="00BB21A6"/>
    <w:rsid w:val="00BB2395"/>
    <w:rsid w:val="00BB27F6"/>
    <w:rsid w:val="00BC0493"/>
    <w:rsid w:val="00BC3A03"/>
    <w:rsid w:val="00BC4D30"/>
    <w:rsid w:val="00BC662F"/>
    <w:rsid w:val="00BD04CF"/>
    <w:rsid w:val="00BD5726"/>
    <w:rsid w:val="00BD5860"/>
    <w:rsid w:val="00BD70A7"/>
    <w:rsid w:val="00BD70AA"/>
    <w:rsid w:val="00BF4A86"/>
    <w:rsid w:val="00C026C4"/>
    <w:rsid w:val="00C173A0"/>
    <w:rsid w:val="00C21F5D"/>
    <w:rsid w:val="00C222BF"/>
    <w:rsid w:val="00C26762"/>
    <w:rsid w:val="00C311BC"/>
    <w:rsid w:val="00C32291"/>
    <w:rsid w:val="00C32D3B"/>
    <w:rsid w:val="00C334A2"/>
    <w:rsid w:val="00C366E0"/>
    <w:rsid w:val="00C43E57"/>
    <w:rsid w:val="00C45F65"/>
    <w:rsid w:val="00C469A7"/>
    <w:rsid w:val="00C57B02"/>
    <w:rsid w:val="00C63022"/>
    <w:rsid w:val="00C667B4"/>
    <w:rsid w:val="00C76E78"/>
    <w:rsid w:val="00C76F54"/>
    <w:rsid w:val="00C84A4F"/>
    <w:rsid w:val="00C91140"/>
    <w:rsid w:val="00C91D86"/>
    <w:rsid w:val="00C92650"/>
    <w:rsid w:val="00C96D0B"/>
    <w:rsid w:val="00C978DB"/>
    <w:rsid w:val="00CA00BD"/>
    <w:rsid w:val="00CA1426"/>
    <w:rsid w:val="00CA70E0"/>
    <w:rsid w:val="00CB433F"/>
    <w:rsid w:val="00CB694D"/>
    <w:rsid w:val="00CC0AD4"/>
    <w:rsid w:val="00CC571A"/>
    <w:rsid w:val="00CC5FDC"/>
    <w:rsid w:val="00CD0C90"/>
    <w:rsid w:val="00CE30C6"/>
    <w:rsid w:val="00CE781A"/>
    <w:rsid w:val="00CF6785"/>
    <w:rsid w:val="00D07E1E"/>
    <w:rsid w:val="00D11B73"/>
    <w:rsid w:val="00D221F0"/>
    <w:rsid w:val="00D51F84"/>
    <w:rsid w:val="00D63BDB"/>
    <w:rsid w:val="00D66250"/>
    <w:rsid w:val="00D70115"/>
    <w:rsid w:val="00D7085C"/>
    <w:rsid w:val="00D7569F"/>
    <w:rsid w:val="00D77BCA"/>
    <w:rsid w:val="00D851ED"/>
    <w:rsid w:val="00D9442A"/>
    <w:rsid w:val="00D952C1"/>
    <w:rsid w:val="00DA444C"/>
    <w:rsid w:val="00DC23EE"/>
    <w:rsid w:val="00DC2C55"/>
    <w:rsid w:val="00DD1A8C"/>
    <w:rsid w:val="00DD28C6"/>
    <w:rsid w:val="00DE32D5"/>
    <w:rsid w:val="00DF1C60"/>
    <w:rsid w:val="00DF728F"/>
    <w:rsid w:val="00E1475C"/>
    <w:rsid w:val="00E167FD"/>
    <w:rsid w:val="00E2448E"/>
    <w:rsid w:val="00E24948"/>
    <w:rsid w:val="00E26C68"/>
    <w:rsid w:val="00E30BD6"/>
    <w:rsid w:val="00E31C10"/>
    <w:rsid w:val="00E32E79"/>
    <w:rsid w:val="00E37E8E"/>
    <w:rsid w:val="00E40A6F"/>
    <w:rsid w:val="00E42028"/>
    <w:rsid w:val="00E45EE5"/>
    <w:rsid w:val="00E470B8"/>
    <w:rsid w:val="00E478EA"/>
    <w:rsid w:val="00E53798"/>
    <w:rsid w:val="00E5656B"/>
    <w:rsid w:val="00E60502"/>
    <w:rsid w:val="00E64A57"/>
    <w:rsid w:val="00E67870"/>
    <w:rsid w:val="00E73447"/>
    <w:rsid w:val="00E76605"/>
    <w:rsid w:val="00EA1723"/>
    <w:rsid w:val="00EA42F8"/>
    <w:rsid w:val="00EA468C"/>
    <w:rsid w:val="00EB2937"/>
    <w:rsid w:val="00EB310C"/>
    <w:rsid w:val="00EB5192"/>
    <w:rsid w:val="00EB65F0"/>
    <w:rsid w:val="00EB6C0B"/>
    <w:rsid w:val="00EC635A"/>
    <w:rsid w:val="00EC7334"/>
    <w:rsid w:val="00EF388F"/>
    <w:rsid w:val="00F0462F"/>
    <w:rsid w:val="00F05163"/>
    <w:rsid w:val="00F07B96"/>
    <w:rsid w:val="00F10DAA"/>
    <w:rsid w:val="00F164D3"/>
    <w:rsid w:val="00F22968"/>
    <w:rsid w:val="00F25AB9"/>
    <w:rsid w:val="00F30BBC"/>
    <w:rsid w:val="00F321CC"/>
    <w:rsid w:val="00F32E04"/>
    <w:rsid w:val="00F3609F"/>
    <w:rsid w:val="00F4169E"/>
    <w:rsid w:val="00F426A1"/>
    <w:rsid w:val="00F52446"/>
    <w:rsid w:val="00F545C5"/>
    <w:rsid w:val="00F62B68"/>
    <w:rsid w:val="00F666BE"/>
    <w:rsid w:val="00F70FDD"/>
    <w:rsid w:val="00F75F0C"/>
    <w:rsid w:val="00F7687C"/>
    <w:rsid w:val="00F95563"/>
    <w:rsid w:val="00F96A5F"/>
    <w:rsid w:val="00F978D7"/>
    <w:rsid w:val="00FB2054"/>
    <w:rsid w:val="00FC1943"/>
    <w:rsid w:val="00FC1FEA"/>
    <w:rsid w:val="00FC3B29"/>
    <w:rsid w:val="00FD21E8"/>
    <w:rsid w:val="00FD22E6"/>
    <w:rsid w:val="00FD4AC8"/>
    <w:rsid w:val="00FE277D"/>
    <w:rsid w:val="00FE3F90"/>
    <w:rsid w:val="00FE53DA"/>
    <w:rsid w:val="00FF0120"/>
    <w:rsid w:val="00FF2697"/>
    <w:rsid w:val="00FF31E3"/>
    <w:rsid w:val="00FF59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882D73"/>
  <w15:docId w15:val="{956817FE-4320-45E4-91EB-867962F1E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173A0"/>
    <w:pPr>
      <w:spacing w:after="0" w:line="240" w:lineRule="auto"/>
    </w:pPr>
    <w:rPr>
      <w:rFonts w:ascii="Times New Roman" w:eastAsia="Times New Roman" w:hAnsi="Times New Roman" w:cs="Times New Roman"/>
      <w:color w:val="00000A"/>
      <w:kern w:val="1"/>
      <w:sz w:val="24"/>
      <w:szCs w:val="20"/>
      <w:lang w:eastAsia="it-IT"/>
    </w:rPr>
  </w:style>
  <w:style w:type="paragraph" w:styleId="Titolo1">
    <w:name w:val="heading 1"/>
    <w:basedOn w:val="Normale"/>
    <w:next w:val="Corpotesto"/>
    <w:link w:val="Titolo1Carattere"/>
    <w:qFormat/>
    <w:rsid w:val="00C173A0"/>
    <w:pPr>
      <w:keepNext/>
      <w:numPr>
        <w:numId w:val="1"/>
      </w:numPr>
      <w:spacing w:line="480" w:lineRule="atLeast"/>
      <w:ind w:left="284" w:right="335" w:hanging="284"/>
      <w:jc w:val="both"/>
      <w:outlineLvl w:val="0"/>
    </w:pPr>
    <w:rPr>
      <w:b/>
      <w:i/>
      <w:sz w:val="28"/>
    </w:rPr>
  </w:style>
  <w:style w:type="paragraph" w:styleId="Titolo2">
    <w:name w:val="heading 2"/>
    <w:basedOn w:val="Normale"/>
    <w:next w:val="Corpotesto"/>
    <w:link w:val="Titolo2Carattere"/>
    <w:qFormat/>
    <w:rsid w:val="00C173A0"/>
    <w:pPr>
      <w:keepNext/>
      <w:numPr>
        <w:ilvl w:val="1"/>
        <w:numId w:val="1"/>
      </w:numPr>
      <w:ind w:left="0" w:right="51" w:firstLine="0"/>
      <w:jc w:val="center"/>
      <w:outlineLvl w:val="1"/>
    </w:pPr>
    <w:rPr>
      <w:i/>
      <w:sz w:val="28"/>
    </w:rPr>
  </w:style>
  <w:style w:type="paragraph" w:styleId="Titolo3">
    <w:name w:val="heading 3"/>
    <w:basedOn w:val="Normale"/>
    <w:next w:val="Corpotesto"/>
    <w:link w:val="Titolo3Carattere"/>
    <w:qFormat/>
    <w:rsid w:val="00C173A0"/>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testo"/>
    <w:link w:val="Titolo4Carattere"/>
    <w:qFormat/>
    <w:rsid w:val="00C173A0"/>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testo"/>
    <w:link w:val="Titolo5Carattere"/>
    <w:qFormat/>
    <w:rsid w:val="00C173A0"/>
    <w:pPr>
      <w:keepNext/>
      <w:numPr>
        <w:ilvl w:val="4"/>
        <w:numId w:val="1"/>
      </w:numPr>
      <w:spacing w:line="480" w:lineRule="atLeast"/>
      <w:ind w:left="786" w:right="51" w:firstLine="0"/>
      <w:jc w:val="center"/>
      <w:outlineLvl w:val="4"/>
    </w:pPr>
    <w:rPr>
      <w:b/>
    </w:rPr>
  </w:style>
  <w:style w:type="paragraph" w:styleId="Titolo6">
    <w:name w:val="heading 6"/>
    <w:basedOn w:val="Normale"/>
    <w:next w:val="Corpotesto"/>
    <w:link w:val="Titolo6Carattere"/>
    <w:qFormat/>
    <w:rsid w:val="00C173A0"/>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testo"/>
    <w:link w:val="Titolo7Carattere"/>
    <w:qFormat/>
    <w:rsid w:val="00C173A0"/>
    <w:pPr>
      <w:keepNext/>
      <w:numPr>
        <w:ilvl w:val="6"/>
        <w:numId w:val="1"/>
      </w:numPr>
      <w:ind w:left="0" w:right="51" w:firstLine="0"/>
      <w:jc w:val="center"/>
      <w:outlineLvl w:val="6"/>
    </w:pPr>
    <w:rPr>
      <w:sz w:val="28"/>
    </w:rPr>
  </w:style>
  <w:style w:type="paragraph" w:styleId="Titolo8">
    <w:name w:val="heading 8"/>
    <w:basedOn w:val="Normale"/>
    <w:next w:val="Corpotesto"/>
    <w:link w:val="Titolo8Carattere"/>
    <w:qFormat/>
    <w:rsid w:val="00C173A0"/>
    <w:pPr>
      <w:keepNext/>
      <w:numPr>
        <w:ilvl w:val="7"/>
        <w:numId w:val="1"/>
      </w:numPr>
      <w:ind w:left="0" w:right="51" w:firstLine="0"/>
      <w:jc w:val="center"/>
      <w:outlineLvl w:val="7"/>
    </w:pPr>
    <w:rPr>
      <w:b/>
      <w:bCs/>
    </w:rPr>
  </w:style>
  <w:style w:type="paragraph" w:styleId="Titolo9">
    <w:name w:val="heading 9"/>
    <w:basedOn w:val="Normale"/>
    <w:next w:val="Corpotesto"/>
    <w:link w:val="Titolo9Carattere"/>
    <w:qFormat/>
    <w:rsid w:val="00C173A0"/>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C173A0"/>
    <w:rPr>
      <w:rFonts w:ascii="Times New Roman" w:eastAsia="Times New Roman" w:hAnsi="Times New Roman" w:cs="Times New Roman"/>
      <w:b/>
      <w:i/>
      <w:color w:val="00000A"/>
      <w:kern w:val="1"/>
      <w:sz w:val="28"/>
      <w:szCs w:val="20"/>
      <w:lang w:eastAsia="it-IT"/>
    </w:rPr>
  </w:style>
  <w:style w:type="character" w:customStyle="1" w:styleId="Titolo2Carattere">
    <w:name w:val="Titolo 2 Carattere"/>
    <w:basedOn w:val="Carpredefinitoparagrafo"/>
    <w:link w:val="Titolo2"/>
    <w:rsid w:val="00C173A0"/>
    <w:rPr>
      <w:rFonts w:ascii="Times New Roman" w:eastAsia="Times New Roman" w:hAnsi="Times New Roman" w:cs="Times New Roman"/>
      <w:i/>
      <w:color w:val="00000A"/>
      <w:kern w:val="1"/>
      <w:sz w:val="28"/>
      <w:szCs w:val="20"/>
      <w:lang w:eastAsia="it-IT"/>
    </w:rPr>
  </w:style>
  <w:style w:type="character" w:customStyle="1" w:styleId="Titolo3Carattere">
    <w:name w:val="Titolo 3 Carattere"/>
    <w:basedOn w:val="Carpredefinitoparagrafo"/>
    <w:link w:val="Titolo3"/>
    <w:rsid w:val="00C173A0"/>
    <w:rPr>
      <w:rFonts w:ascii="Times New Roman" w:eastAsia="Times New Roman" w:hAnsi="Times New Roman" w:cs="Times New Roman"/>
      <w:b/>
      <w:bCs/>
      <w:color w:val="00000A"/>
      <w:kern w:val="1"/>
      <w:sz w:val="28"/>
      <w:szCs w:val="20"/>
      <w:lang w:eastAsia="it-IT"/>
    </w:rPr>
  </w:style>
  <w:style w:type="character" w:customStyle="1" w:styleId="Titolo4Carattere">
    <w:name w:val="Titolo 4 Carattere"/>
    <w:basedOn w:val="Carpredefinitoparagrafo"/>
    <w:link w:val="Titolo4"/>
    <w:rsid w:val="00C173A0"/>
    <w:rPr>
      <w:rFonts w:ascii="Times New Roman" w:eastAsia="Times New Roman" w:hAnsi="Times New Roman" w:cs="Times New Roman"/>
      <w:b/>
      <w:i/>
      <w:color w:val="00000A"/>
      <w:kern w:val="1"/>
      <w:sz w:val="28"/>
      <w:szCs w:val="20"/>
      <w:lang w:eastAsia="it-IT"/>
    </w:rPr>
  </w:style>
  <w:style w:type="character" w:customStyle="1" w:styleId="Titolo5Carattere">
    <w:name w:val="Titolo 5 Carattere"/>
    <w:basedOn w:val="Carpredefinitoparagrafo"/>
    <w:link w:val="Titolo5"/>
    <w:rsid w:val="00C173A0"/>
    <w:rPr>
      <w:rFonts w:ascii="Times New Roman" w:eastAsia="Times New Roman" w:hAnsi="Times New Roman" w:cs="Times New Roman"/>
      <w:b/>
      <w:color w:val="00000A"/>
      <w:kern w:val="1"/>
      <w:sz w:val="24"/>
      <w:szCs w:val="20"/>
      <w:lang w:eastAsia="it-IT"/>
    </w:rPr>
  </w:style>
  <w:style w:type="character" w:customStyle="1" w:styleId="Titolo6Carattere">
    <w:name w:val="Titolo 6 Carattere"/>
    <w:basedOn w:val="Carpredefinitoparagrafo"/>
    <w:link w:val="Titolo6"/>
    <w:rsid w:val="00C173A0"/>
    <w:rPr>
      <w:rFonts w:ascii="Times New Roman" w:eastAsia="Times New Roman" w:hAnsi="Times New Roman" w:cs="Times New Roman"/>
      <w:b/>
      <w:i/>
      <w:color w:val="00000A"/>
      <w:kern w:val="1"/>
      <w:sz w:val="24"/>
      <w:szCs w:val="20"/>
      <w:shd w:val="clear" w:color="auto" w:fill="DFDFDF"/>
      <w:lang w:eastAsia="it-IT"/>
    </w:rPr>
  </w:style>
  <w:style w:type="character" w:customStyle="1" w:styleId="Titolo7Carattere">
    <w:name w:val="Titolo 7 Carattere"/>
    <w:basedOn w:val="Carpredefinitoparagrafo"/>
    <w:link w:val="Titolo7"/>
    <w:rsid w:val="00C173A0"/>
    <w:rPr>
      <w:rFonts w:ascii="Times New Roman" w:eastAsia="Times New Roman" w:hAnsi="Times New Roman" w:cs="Times New Roman"/>
      <w:color w:val="00000A"/>
      <w:kern w:val="1"/>
      <w:sz w:val="28"/>
      <w:szCs w:val="20"/>
      <w:lang w:eastAsia="it-IT"/>
    </w:rPr>
  </w:style>
  <w:style w:type="character" w:customStyle="1" w:styleId="Titolo8Carattere">
    <w:name w:val="Titolo 8 Carattere"/>
    <w:basedOn w:val="Carpredefinitoparagrafo"/>
    <w:link w:val="Titolo8"/>
    <w:rsid w:val="00C173A0"/>
    <w:rPr>
      <w:rFonts w:ascii="Times New Roman" w:eastAsia="Times New Roman" w:hAnsi="Times New Roman" w:cs="Times New Roman"/>
      <w:b/>
      <w:bCs/>
      <w:color w:val="00000A"/>
      <w:kern w:val="1"/>
      <w:sz w:val="24"/>
      <w:szCs w:val="20"/>
      <w:lang w:eastAsia="it-IT"/>
    </w:rPr>
  </w:style>
  <w:style w:type="character" w:customStyle="1" w:styleId="Titolo9Carattere">
    <w:name w:val="Titolo 9 Carattere"/>
    <w:basedOn w:val="Carpredefinitoparagrafo"/>
    <w:link w:val="Titolo9"/>
    <w:rsid w:val="00C173A0"/>
    <w:rPr>
      <w:rFonts w:ascii="Times New Roman" w:eastAsia="Times New Roman" w:hAnsi="Times New Roman" w:cs="Times New Roman"/>
      <w:color w:val="00000A"/>
      <w:kern w:val="1"/>
      <w:sz w:val="24"/>
      <w:szCs w:val="20"/>
      <w:u w:val="double"/>
      <w:lang w:eastAsia="it-IT"/>
    </w:rPr>
  </w:style>
  <w:style w:type="character" w:customStyle="1" w:styleId="Rimandonotaapidipagina1">
    <w:name w:val="Rimando nota a piè di pagina1"/>
    <w:basedOn w:val="Carpredefinitoparagrafo"/>
    <w:rsid w:val="00C173A0"/>
    <w:rPr>
      <w:rFonts w:cs="Times New Roman"/>
      <w:vertAlign w:val="superscript"/>
    </w:rPr>
  </w:style>
  <w:style w:type="character" w:customStyle="1" w:styleId="Caratterenotaapidipagina">
    <w:name w:val="Carattere nota a piè di pagina"/>
    <w:rsid w:val="00C173A0"/>
  </w:style>
  <w:style w:type="character" w:styleId="Rimandonotaapidipagina">
    <w:name w:val="footnote reference"/>
    <w:uiPriority w:val="99"/>
    <w:rsid w:val="00C173A0"/>
    <w:rPr>
      <w:vertAlign w:val="superscript"/>
    </w:rPr>
  </w:style>
  <w:style w:type="paragraph" w:styleId="Corpotesto">
    <w:name w:val="Body Text"/>
    <w:basedOn w:val="Normale"/>
    <w:link w:val="CorpotestoCarattere"/>
    <w:rsid w:val="00C173A0"/>
    <w:pPr>
      <w:spacing w:after="120"/>
    </w:pPr>
  </w:style>
  <w:style w:type="character" w:customStyle="1" w:styleId="CorpotestoCarattere">
    <w:name w:val="Corpo testo Carattere"/>
    <w:basedOn w:val="Carpredefinitoparagrafo"/>
    <w:link w:val="Corpotesto"/>
    <w:uiPriority w:val="99"/>
    <w:rsid w:val="00C173A0"/>
    <w:rPr>
      <w:rFonts w:ascii="Times New Roman" w:eastAsia="Times New Roman" w:hAnsi="Times New Roman" w:cs="Times New Roman"/>
      <w:color w:val="00000A"/>
      <w:kern w:val="1"/>
      <w:sz w:val="24"/>
      <w:szCs w:val="20"/>
      <w:lang w:eastAsia="it-IT"/>
    </w:rPr>
  </w:style>
  <w:style w:type="paragraph" w:customStyle="1" w:styleId="Corpodeltesto1">
    <w:name w:val="Corpo del testo1"/>
    <w:basedOn w:val="Normale"/>
    <w:link w:val="CorpodeltestoCarattere"/>
    <w:uiPriority w:val="99"/>
    <w:qFormat/>
    <w:rsid w:val="00C173A0"/>
    <w:pPr>
      <w:spacing w:line="480" w:lineRule="atLeast"/>
      <w:ind w:right="335"/>
    </w:pPr>
  </w:style>
  <w:style w:type="paragraph" w:customStyle="1" w:styleId="Corpodeltesto21">
    <w:name w:val="Corpo del testo 21"/>
    <w:basedOn w:val="Normale"/>
    <w:rsid w:val="00C173A0"/>
    <w:pPr>
      <w:spacing w:line="480" w:lineRule="atLeast"/>
      <w:ind w:right="51"/>
      <w:jc w:val="both"/>
    </w:pPr>
  </w:style>
  <w:style w:type="paragraph" w:customStyle="1" w:styleId="Testonotaapidipagina1">
    <w:name w:val="Testo nota a piè di pagina1"/>
    <w:basedOn w:val="Normale"/>
    <w:rsid w:val="00C173A0"/>
    <w:pPr>
      <w:ind w:firstLine="709"/>
      <w:jc w:val="both"/>
    </w:pPr>
    <w:rPr>
      <w:sz w:val="20"/>
    </w:rPr>
  </w:style>
  <w:style w:type="paragraph" w:customStyle="1" w:styleId="Paragrafoelenco1">
    <w:name w:val="Paragrafo elenco1"/>
    <w:basedOn w:val="Normale"/>
    <w:uiPriority w:val="99"/>
    <w:rsid w:val="00C173A0"/>
    <w:pPr>
      <w:ind w:left="720"/>
      <w:contextualSpacing/>
    </w:pPr>
  </w:style>
  <w:style w:type="paragraph" w:customStyle="1" w:styleId="sche3">
    <w:name w:val="sche_3"/>
    <w:uiPriority w:val="99"/>
    <w:rsid w:val="00C173A0"/>
    <w:pPr>
      <w:widowControl w:val="0"/>
      <w:suppressAutoHyphens/>
      <w:spacing w:after="0" w:line="240" w:lineRule="auto"/>
      <w:jc w:val="both"/>
    </w:pPr>
    <w:rPr>
      <w:rFonts w:ascii="Times New Roman" w:eastAsia="Times New Roman" w:hAnsi="Times New Roman" w:cs="Times New Roman"/>
      <w:color w:val="00000A"/>
      <w:kern w:val="1"/>
      <w:sz w:val="20"/>
      <w:szCs w:val="20"/>
      <w:lang w:val="en-US" w:eastAsia="it-IT"/>
    </w:rPr>
  </w:style>
  <w:style w:type="paragraph" w:styleId="Testonotaapidipagina">
    <w:name w:val="footnote text"/>
    <w:basedOn w:val="Normale"/>
    <w:link w:val="TestonotaapidipaginaCarattere"/>
    <w:uiPriority w:val="99"/>
    <w:rsid w:val="00C173A0"/>
  </w:style>
  <w:style w:type="character" w:customStyle="1" w:styleId="TestonotaapidipaginaCarattere">
    <w:name w:val="Testo nota a piè di pagina Carattere"/>
    <w:basedOn w:val="Carpredefinitoparagrafo"/>
    <w:link w:val="Testonotaapidipagina"/>
    <w:uiPriority w:val="99"/>
    <w:qFormat/>
    <w:rsid w:val="00C173A0"/>
    <w:rPr>
      <w:rFonts w:ascii="Times New Roman" w:eastAsia="Times New Roman" w:hAnsi="Times New Roman" w:cs="Times New Roman"/>
      <w:color w:val="00000A"/>
      <w:kern w:val="1"/>
      <w:sz w:val="24"/>
      <w:szCs w:val="20"/>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C173A0"/>
    <w:pPr>
      <w:ind w:left="720"/>
      <w:contextualSpacing/>
    </w:pPr>
  </w:style>
  <w:style w:type="paragraph" w:styleId="Intestazione">
    <w:name w:val="header"/>
    <w:basedOn w:val="Normale"/>
    <w:link w:val="IntestazioneCarattere"/>
    <w:uiPriority w:val="99"/>
    <w:unhideWhenUsed/>
    <w:rsid w:val="003B294A"/>
    <w:pPr>
      <w:tabs>
        <w:tab w:val="center" w:pos="4819"/>
        <w:tab w:val="right" w:pos="9638"/>
      </w:tabs>
    </w:pPr>
  </w:style>
  <w:style w:type="character" w:customStyle="1" w:styleId="IntestazioneCarattere">
    <w:name w:val="Intestazione Carattere"/>
    <w:basedOn w:val="Carpredefinitoparagrafo"/>
    <w:link w:val="Intestazione"/>
    <w:uiPriority w:val="99"/>
    <w:rsid w:val="003B294A"/>
    <w:rPr>
      <w:rFonts w:ascii="Times New Roman" w:eastAsia="Times New Roman" w:hAnsi="Times New Roman" w:cs="Times New Roman"/>
      <w:color w:val="00000A"/>
      <w:kern w:val="1"/>
      <w:sz w:val="24"/>
      <w:szCs w:val="20"/>
      <w:lang w:eastAsia="it-IT"/>
    </w:rPr>
  </w:style>
  <w:style w:type="paragraph" w:styleId="Pidipagina">
    <w:name w:val="footer"/>
    <w:basedOn w:val="Normale"/>
    <w:link w:val="PidipaginaCarattere"/>
    <w:uiPriority w:val="99"/>
    <w:unhideWhenUsed/>
    <w:rsid w:val="003B294A"/>
    <w:pPr>
      <w:tabs>
        <w:tab w:val="center" w:pos="4819"/>
        <w:tab w:val="right" w:pos="9638"/>
      </w:tabs>
    </w:pPr>
  </w:style>
  <w:style w:type="character" w:customStyle="1" w:styleId="PidipaginaCarattere">
    <w:name w:val="Piè di pagina Carattere"/>
    <w:basedOn w:val="Carpredefinitoparagrafo"/>
    <w:link w:val="Pidipagina"/>
    <w:uiPriority w:val="99"/>
    <w:rsid w:val="003B294A"/>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02134"/>
    <w:rPr>
      <w:color w:val="0000FF" w:themeColor="hyperlink"/>
      <w:u w:val="single"/>
    </w:rPr>
  </w:style>
  <w:style w:type="paragraph" w:styleId="Corpodeltesto2">
    <w:name w:val="Body Text 2"/>
    <w:basedOn w:val="Normale"/>
    <w:link w:val="Corpodeltesto2Carattere"/>
    <w:uiPriority w:val="99"/>
    <w:unhideWhenUsed/>
    <w:rsid w:val="003E61A0"/>
    <w:pPr>
      <w:spacing w:after="120" w:line="480" w:lineRule="auto"/>
    </w:pPr>
  </w:style>
  <w:style w:type="character" w:customStyle="1" w:styleId="Corpodeltesto2Carattere">
    <w:name w:val="Corpo del testo 2 Carattere"/>
    <w:basedOn w:val="Carpredefinitoparagrafo"/>
    <w:link w:val="Corpodeltesto2"/>
    <w:uiPriority w:val="99"/>
    <w:rsid w:val="003E61A0"/>
    <w:rPr>
      <w:rFonts w:ascii="Times New Roman" w:eastAsia="Times New Roman" w:hAnsi="Times New Roman" w:cs="Times New Roman"/>
      <w:color w:val="00000A"/>
      <w:kern w:val="1"/>
      <w:sz w:val="24"/>
      <w:szCs w:val="20"/>
      <w:lang w:eastAsia="it-IT"/>
    </w:rPr>
  </w:style>
  <w:style w:type="paragraph" w:styleId="Numeroelenco">
    <w:name w:val="List Number"/>
    <w:basedOn w:val="Normale"/>
    <w:link w:val="NumeroelencoCarattere"/>
    <w:rsid w:val="003E61A0"/>
    <w:pPr>
      <w:widowControl w:val="0"/>
      <w:numPr>
        <w:numId w:val="11"/>
      </w:numPr>
      <w:autoSpaceDE w:val="0"/>
      <w:autoSpaceDN w:val="0"/>
      <w:adjustRightInd w:val="0"/>
      <w:spacing w:line="300" w:lineRule="exact"/>
      <w:jc w:val="both"/>
    </w:pPr>
    <w:rPr>
      <w:rFonts w:ascii="Trebuchet MS" w:hAnsi="Trebuchet MS"/>
      <w:color w:val="auto"/>
      <w:kern w:val="2"/>
      <w:sz w:val="20"/>
      <w:szCs w:val="24"/>
    </w:rPr>
  </w:style>
  <w:style w:type="character" w:customStyle="1" w:styleId="NumeroelencoCarattere">
    <w:name w:val="Numero elenco Carattere"/>
    <w:link w:val="Numeroelenco"/>
    <w:rsid w:val="003E61A0"/>
    <w:rPr>
      <w:rFonts w:ascii="Trebuchet MS" w:eastAsia="Times New Roman" w:hAnsi="Trebuchet MS" w:cs="Times New Roman"/>
      <w:kern w:val="2"/>
      <w:sz w:val="20"/>
      <w:szCs w:val="24"/>
      <w:lang w:eastAsia="it-IT"/>
    </w:rPr>
  </w:style>
  <w:style w:type="character" w:styleId="Collegamentovisitato">
    <w:name w:val="FollowedHyperlink"/>
    <w:basedOn w:val="Carpredefinitoparagrafo"/>
    <w:uiPriority w:val="99"/>
    <w:semiHidden/>
    <w:unhideWhenUsed/>
    <w:rsid w:val="00381F11"/>
    <w:rPr>
      <w:color w:val="800080" w:themeColor="followedHyperlink"/>
      <w:u w:val="single"/>
    </w:rPr>
  </w:style>
  <w:style w:type="table" w:styleId="Grigliatabella">
    <w:name w:val="Table Grid"/>
    <w:basedOn w:val="Tabellanormale"/>
    <w:uiPriority w:val="39"/>
    <w:rsid w:val="00212F8A"/>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odeltesto20">
    <w:name w:val="Corpo del testo (2)_"/>
    <w:basedOn w:val="Carpredefinitoparagrafo"/>
    <w:link w:val="Corpodeltesto22"/>
    <w:rsid w:val="00C334A2"/>
    <w:rPr>
      <w:rFonts w:ascii="Calibri" w:eastAsia="Calibri" w:hAnsi="Calibri" w:cs="Calibri"/>
      <w:sz w:val="19"/>
      <w:szCs w:val="19"/>
      <w:shd w:val="clear" w:color="auto" w:fill="FFFFFF"/>
    </w:rPr>
  </w:style>
  <w:style w:type="paragraph" w:customStyle="1" w:styleId="Corpodeltesto22">
    <w:name w:val="Corpo del testo (2)"/>
    <w:basedOn w:val="Normale"/>
    <w:link w:val="Corpodeltesto20"/>
    <w:rsid w:val="00C334A2"/>
    <w:pPr>
      <w:widowControl w:val="0"/>
      <w:shd w:val="clear" w:color="auto" w:fill="FFFFFF"/>
      <w:spacing w:line="298" w:lineRule="exact"/>
      <w:ind w:hanging="420"/>
    </w:pPr>
    <w:rPr>
      <w:rFonts w:ascii="Calibri" w:eastAsia="Calibri" w:hAnsi="Calibri" w:cs="Calibri"/>
      <w:color w:val="auto"/>
      <w:kern w:val="0"/>
      <w:sz w:val="19"/>
      <w:szCs w:val="19"/>
      <w:lang w:eastAsia="en-US"/>
    </w:rPr>
  </w:style>
  <w:style w:type="paragraph" w:customStyle="1" w:styleId="Default">
    <w:name w:val="Default"/>
    <w:qFormat/>
    <w:rsid w:val="00A17C62"/>
    <w:pPr>
      <w:autoSpaceDE w:val="0"/>
      <w:autoSpaceDN w:val="0"/>
      <w:adjustRightInd w:val="0"/>
      <w:spacing w:after="0" w:line="240" w:lineRule="auto"/>
    </w:pPr>
    <w:rPr>
      <w:rFonts w:ascii="Calibri" w:hAnsi="Calibri" w:cs="Calibri"/>
      <w:color w:val="000000"/>
      <w:sz w:val="24"/>
      <w:szCs w:val="24"/>
    </w:rPr>
  </w:style>
  <w:style w:type="paragraph" w:customStyle="1" w:styleId="usoboll1">
    <w:name w:val="usoboll1"/>
    <w:basedOn w:val="Normale"/>
    <w:link w:val="usoboll1Carattere"/>
    <w:rsid w:val="007C782D"/>
    <w:pPr>
      <w:widowControl w:val="0"/>
      <w:suppressAutoHyphens/>
      <w:spacing w:line="482" w:lineRule="atLeast"/>
      <w:jc w:val="both"/>
    </w:pPr>
    <w:rPr>
      <w:color w:val="auto"/>
      <w:kern w:val="0"/>
      <w:lang w:eastAsia="ar-SA"/>
    </w:rPr>
  </w:style>
  <w:style w:type="character" w:customStyle="1" w:styleId="usoboll1Carattere">
    <w:name w:val="usoboll1 Carattere"/>
    <w:link w:val="usoboll1"/>
    <w:rsid w:val="007C782D"/>
    <w:rPr>
      <w:rFonts w:ascii="Times New Roman" w:eastAsia="Times New Roman" w:hAnsi="Times New Roman" w:cs="Times New Roman"/>
      <w:sz w:val="24"/>
      <w:szCs w:val="20"/>
      <w:lang w:eastAsia="ar-SA"/>
    </w:rPr>
  </w:style>
  <w:style w:type="character" w:styleId="Rimandocommento">
    <w:name w:val="annotation reference"/>
    <w:basedOn w:val="Carpredefinitoparagrafo"/>
    <w:uiPriority w:val="99"/>
    <w:semiHidden/>
    <w:unhideWhenUsed/>
    <w:rsid w:val="005E52D4"/>
    <w:rPr>
      <w:sz w:val="16"/>
      <w:szCs w:val="16"/>
    </w:rPr>
  </w:style>
  <w:style w:type="paragraph" w:styleId="Testocommento">
    <w:name w:val="annotation text"/>
    <w:basedOn w:val="Normale"/>
    <w:link w:val="TestocommentoCarattere"/>
    <w:uiPriority w:val="99"/>
    <w:semiHidden/>
    <w:unhideWhenUsed/>
    <w:qFormat/>
    <w:rsid w:val="005E52D4"/>
    <w:rPr>
      <w:sz w:val="20"/>
    </w:rPr>
  </w:style>
  <w:style w:type="character" w:customStyle="1" w:styleId="TestocommentoCarattere">
    <w:name w:val="Testo commento Carattere"/>
    <w:basedOn w:val="Carpredefinitoparagrafo"/>
    <w:link w:val="Testocommento"/>
    <w:uiPriority w:val="99"/>
    <w:semiHidden/>
    <w:qFormat/>
    <w:rsid w:val="005E52D4"/>
    <w:rPr>
      <w:rFonts w:ascii="Times New Roman" w:eastAsia="Times New Roman" w:hAnsi="Times New Roman" w:cs="Times New Roman"/>
      <w:color w:val="00000A"/>
      <w:kern w:val="1"/>
      <w:sz w:val="20"/>
      <w:szCs w:val="20"/>
      <w:lang w:eastAsia="it-IT"/>
    </w:rPr>
  </w:style>
  <w:style w:type="paragraph" w:styleId="Soggettocommento">
    <w:name w:val="annotation subject"/>
    <w:basedOn w:val="Testocommento"/>
    <w:next w:val="Testocommento"/>
    <w:link w:val="SoggettocommentoCarattere"/>
    <w:uiPriority w:val="99"/>
    <w:semiHidden/>
    <w:unhideWhenUsed/>
    <w:rsid w:val="005E52D4"/>
    <w:rPr>
      <w:b/>
      <w:bCs/>
    </w:rPr>
  </w:style>
  <w:style w:type="character" w:customStyle="1" w:styleId="SoggettocommentoCarattere">
    <w:name w:val="Soggetto commento Carattere"/>
    <w:basedOn w:val="TestocommentoCarattere"/>
    <w:link w:val="Soggettocommento"/>
    <w:uiPriority w:val="99"/>
    <w:semiHidden/>
    <w:rsid w:val="005E52D4"/>
    <w:rPr>
      <w:rFonts w:ascii="Times New Roman" w:eastAsia="Times New Roman" w:hAnsi="Times New Roman" w:cs="Times New Roman"/>
      <w:b/>
      <w:bCs/>
      <w:color w:val="00000A"/>
      <w:kern w:val="1"/>
      <w:sz w:val="20"/>
      <w:szCs w:val="20"/>
      <w:lang w:eastAsia="it-IT"/>
    </w:rPr>
  </w:style>
  <w:style w:type="paragraph" w:styleId="Testofumetto">
    <w:name w:val="Balloon Text"/>
    <w:basedOn w:val="Normale"/>
    <w:link w:val="TestofumettoCarattere"/>
    <w:uiPriority w:val="99"/>
    <w:semiHidden/>
    <w:unhideWhenUsed/>
    <w:rsid w:val="005E52D4"/>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E52D4"/>
    <w:rPr>
      <w:rFonts w:ascii="Segoe UI" w:eastAsia="Times New Roman" w:hAnsi="Segoe UI" w:cs="Segoe UI"/>
      <w:color w:val="00000A"/>
      <w:kern w:val="1"/>
      <w:sz w:val="18"/>
      <w:szCs w:val="18"/>
      <w:lang w:eastAsia="it-I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99"/>
    <w:qFormat/>
    <w:locked/>
    <w:rsid w:val="00D11B73"/>
    <w:rPr>
      <w:rFonts w:ascii="Times New Roman" w:eastAsia="Times New Roman" w:hAnsi="Times New Roman" w:cs="Times New Roman"/>
      <w:color w:val="00000A"/>
      <w:kern w:val="1"/>
      <w:sz w:val="24"/>
      <w:szCs w:val="20"/>
      <w:lang w:eastAsia="it-IT"/>
    </w:rPr>
  </w:style>
  <w:style w:type="character" w:customStyle="1" w:styleId="CorpodeltestoCarattere">
    <w:name w:val="Corpo del testo Carattere"/>
    <w:link w:val="Corpodeltesto1"/>
    <w:uiPriority w:val="99"/>
    <w:qFormat/>
    <w:locked/>
    <w:rsid w:val="00B86B3F"/>
    <w:rPr>
      <w:rFonts w:ascii="Times New Roman" w:eastAsia="Times New Roman" w:hAnsi="Times New Roman" w:cs="Times New Roman"/>
      <w:color w:val="00000A"/>
      <w:kern w:val="1"/>
      <w:sz w:val="24"/>
      <w:szCs w:val="20"/>
      <w:lang w:eastAsia="it-IT"/>
    </w:rPr>
  </w:style>
  <w:style w:type="paragraph" w:styleId="Corpodeltesto3">
    <w:name w:val="Body Text 3"/>
    <w:basedOn w:val="Normale"/>
    <w:link w:val="Corpodeltesto3Carattere"/>
    <w:uiPriority w:val="99"/>
    <w:semiHidden/>
    <w:unhideWhenUsed/>
    <w:rsid w:val="003F3D4F"/>
    <w:pPr>
      <w:spacing w:after="120"/>
    </w:pPr>
    <w:rPr>
      <w:sz w:val="16"/>
      <w:szCs w:val="16"/>
    </w:rPr>
  </w:style>
  <w:style w:type="character" w:customStyle="1" w:styleId="Corpodeltesto3Carattere">
    <w:name w:val="Corpo del testo 3 Carattere"/>
    <w:basedOn w:val="Carpredefinitoparagrafo"/>
    <w:link w:val="Corpodeltesto3"/>
    <w:uiPriority w:val="99"/>
    <w:qFormat/>
    <w:rsid w:val="003F3D4F"/>
    <w:rPr>
      <w:rFonts w:ascii="Times New Roman" w:eastAsia="Times New Roman" w:hAnsi="Times New Roman" w:cs="Times New Roman"/>
      <w:color w:val="00000A"/>
      <w:kern w:val="1"/>
      <w:sz w:val="16"/>
      <w:szCs w:val="16"/>
      <w:lang w:eastAsia="it-IT"/>
    </w:rPr>
  </w:style>
  <w:style w:type="character" w:customStyle="1" w:styleId="Richiamoallanotaapidipagina">
    <w:name w:val="Richiamo alla nota a piè di pagina"/>
    <w:rsid w:val="003F3D4F"/>
    <w:rPr>
      <w:rFonts w:cs="Times New Roman"/>
      <w:vertAlign w:val="superscript"/>
    </w:rPr>
  </w:style>
  <w:style w:type="character" w:customStyle="1" w:styleId="Caratterinotaapidipagina">
    <w:name w:val="Caratteri nota a piè di pagina"/>
    <w:qFormat/>
    <w:rsid w:val="003F3D4F"/>
  </w:style>
  <w:style w:type="paragraph" w:customStyle="1" w:styleId="NormaleWeb1">
    <w:name w:val="Normale (Web)1"/>
    <w:basedOn w:val="Normale"/>
    <w:rsid w:val="000205B6"/>
    <w:pPr>
      <w:suppressAutoHyphens/>
      <w:spacing w:before="280" w:after="28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331">
      <w:bodyDiv w:val="1"/>
      <w:marLeft w:val="0"/>
      <w:marRight w:val="0"/>
      <w:marTop w:val="0"/>
      <w:marBottom w:val="0"/>
      <w:divBdr>
        <w:top w:val="none" w:sz="0" w:space="0" w:color="auto"/>
        <w:left w:val="none" w:sz="0" w:space="0" w:color="auto"/>
        <w:bottom w:val="none" w:sz="0" w:space="0" w:color="auto"/>
        <w:right w:val="none" w:sz="0" w:space="0" w:color="auto"/>
      </w:divBdr>
    </w:div>
    <w:div w:id="295572664">
      <w:bodyDiv w:val="1"/>
      <w:marLeft w:val="0"/>
      <w:marRight w:val="0"/>
      <w:marTop w:val="0"/>
      <w:marBottom w:val="0"/>
      <w:divBdr>
        <w:top w:val="none" w:sz="0" w:space="0" w:color="auto"/>
        <w:left w:val="none" w:sz="0" w:space="0" w:color="auto"/>
        <w:bottom w:val="none" w:sz="0" w:space="0" w:color="auto"/>
        <w:right w:val="none" w:sz="0" w:space="0" w:color="auto"/>
      </w:divBdr>
    </w:div>
    <w:div w:id="793985858">
      <w:bodyDiv w:val="1"/>
      <w:marLeft w:val="0"/>
      <w:marRight w:val="0"/>
      <w:marTop w:val="0"/>
      <w:marBottom w:val="0"/>
      <w:divBdr>
        <w:top w:val="none" w:sz="0" w:space="0" w:color="auto"/>
        <w:left w:val="none" w:sz="0" w:space="0" w:color="auto"/>
        <w:bottom w:val="none" w:sz="0" w:space="0" w:color="auto"/>
        <w:right w:val="none" w:sz="0" w:space="0" w:color="auto"/>
      </w:divBdr>
    </w:div>
    <w:div w:id="952639561">
      <w:bodyDiv w:val="1"/>
      <w:marLeft w:val="0"/>
      <w:marRight w:val="0"/>
      <w:marTop w:val="0"/>
      <w:marBottom w:val="0"/>
      <w:divBdr>
        <w:top w:val="none" w:sz="0" w:space="0" w:color="auto"/>
        <w:left w:val="none" w:sz="0" w:space="0" w:color="auto"/>
        <w:bottom w:val="none" w:sz="0" w:space="0" w:color="auto"/>
        <w:right w:val="none" w:sz="0" w:space="0" w:color="auto"/>
      </w:divBdr>
    </w:div>
    <w:div w:id="1018695587">
      <w:bodyDiv w:val="1"/>
      <w:marLeft w:val="0"/>
      <w:marRight w:val="0"/>
      <w:marTop w:val="0"/>
      <w:marBottom w:val="0"/>
      <w:divBdr>
        <w:top w:val="none" w:sz="0" w:space="0" w:color="auto"/>
        <w:left w:val="none" w:sz="0" w:space="0" w:color="auto"/>
        <w:bottom w:val="none" w:sz="0" w:space="0" w:color="auto"/>
        <w:right w:val="none" w:sz="0" w:space="0" w:color="auto"/>
      </w:divBdr>
    </w:div>
    <w:div w:id="1398046112">
      <w:bodyDiv w:val="1"/>
      <w:marLeft w:val="0"/>
      <w:marRight w:val="0"/>
      <w:marTop w:val="0"/>
      <w:marBottom w:val="0"/>
      <w:divBdr>
        <w:top w:val="none" w:sz="0" w:space="0" w:color="auto"/>
        <w:left w:val="none" w:sz="0" w:space="0" w:color="auto"/>
        <w:bottom w:val="none" w:sz="0" w:space="0" w:color="auto"/>
        <w:right w:val="none" w:sz="0" w:space="0" w:color="auto"/>
      </w:divBdr>
    </w:div>
    <w:div w:id="1626887096">
      <w:bodyDiv w:val="1"/>
      <w:marLeft w:val="0"/>
      <w:marRight w:val="0"/>
      <w:marTop w:val="0"/>
      <w:marBottom w:val="0"/>
      <w:divBdr>
        <w:top w:val="none" w:sz="0" w:space="0" w:color="auto"/>
        <w:left w:val="none" w:sz="0" w:space="0" w:color="auto"/>
        <w:bottom w:val="none" w:sz="0" w:space="0" w:color="auto"/>
        <w:right w:val="none" w:sz="0" w:space="0" w:color="auto"/>
      </w:divBdr>
    </w:div>
    <w:div w:id="1760130224">
      <w:bodyDiv w:val="1"/>
      <w:marLeft w:val="0"/>
      <w:marRight w:val="0"/>
      <w:marTop w:val="0"/>
      <w:marBottom w:val="0"/>
      <w:divBdr>
        <w:top w:val="none" w:sz="0" w:space="0" w:color="auto"/>
        <w:left w:val="none" w:sz="0" w:space="0" w:color="auto"/>
        <w:bottom w:val="none" w:sz="0" w:space="0" w:color="auto"/>
        <w:right w:val="none" w:sz="0" w:space="0" w:color="auto"/>
      </w:divBdr>
    </w:div>
    <w:div w:id="1771268057">
      <w:bodyDiv w:val="1"/>
      <w:marLeft w:val="0"/>
      <w:marRight w:val="0"/>
      <w:marTop w:val="0"/>
      <w:marBottom w:val="0"/>
      <w:divBdr>
        <w:top w:val="none" w:sz="0" w:space="0" w:color="auto"/>
        <w:left w:val="none" w:sz="0" w:space="0" w:color="auto"/>
        <w:bottom w:val="none" w:sz="0" w:space="0" w:color="auto"/>
        <w:right w:val="none" w:sz="0" w:space="0" w:color="auto"/>
      </w:divBdr>
    </w:div>
    <w:div w:id="2011374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09A583-BCAF-46DA-81B6-B27E62BED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Pages>
  <Words>4085</Words>
  <Characters>23285</Characters>
  <Application>Microsoft Office Word</Application>
  <DocSecurity>0</DocSecurity>
  <Lines>194</Lines>
  <Paragraphs>54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l.pierbattista</dc:creator>
  <cp:lastModifiedBy>Carlo Calabretta</cp:lastModifiedBy>
  <cp:revision>8</cp:revision>
  <cp:lastPrinted>2023-07-24T13:50:00Z</cp:lastPrinted>
  <dcterms:created xsi:type="dcterms:W3CDTF">2025-03-17T15:44:00Z</dcterms:created>
  <dcterms:modified xsi:type="dcterms:W3CDTF">2025-04-24T10:07:00Z</dcterms:modified>
</cp:coreProperties>
</file>